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0E0" w:rsidRDefault="005010E0" w:rsidP="009C41FD">
      <w:pPr>
        <w:spacing w:after="120"/>
        <w:rPr>
          <w:rFonts w:cs="Arial"/>
        </w:rPr>
      </w:pPr>
      <w:r>
        <w:rPr>
          <w:rFonts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-462915</wp:posOffset>
            </wp:positionV>
            <wp:extent cx="7559040" cy="1511300"/>
            <wp:effectExtent l="25400" t="0" r="10160" b="0"/>
            <wp:wrapNone/>
            <wp:docPr id="92" name="" descr=":links:ltb_zuhause_kann_ueberall_sein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links:ltb_zuhause_kann_ueberall_sein_kopf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10E0" w:rsidRDefault="005010E0" w:rsidP="009C41FD">
      <w:pPr>
        <w:spacing w:after="120"/>
        <w:rPr>
          <w:rFonts w:cs="Arial"/>
        </w:rPr>
      </w:pPr>
    </w:p>
    <w:p w:rsidR="005010E0" w:rsidRDefault="005010E0" w:rsidP="009C41FD">
      <w:pPr>
        <w:spacing w:after="120"/>
        <w:rPr>
          <w:rFonts w:cs="Arial"/>
        </w:rPr>
      </w:pPr>
    </w:p>
    <w:p w:rsidR="005010E0" w:rsidRDefault="005010E0" w:rsidP="009C41FD">
      <w:pPr>
        <w:spacing w:after="120"/>
        <w:rPr>
          <w:rFonts w:cs="Arial"/>
        </w:rPr>
      </w:pPr>
    </w:p>
    <w:p w:rsidR="009C41FD" w:rsidRPr="005010E0" w:rsidRDefault="009C41FD" w:rsidP="009C41FD">
      <w:pPr>
        <w:spacing w:after="120"/>
        <w:rPr>
          <w:rFonts w:cs="Arial"/>
        </w:rPr>
      </w:pPr>
    </w:p>
    <w:p w:rsidR="009C41FD" w:rsidRDefault="009C41FD" w:rsidP="009C41FD">
      <w:pPr>
        <w:spacing w:after="120"/>
        <w:rPr>
          <w:rFonts w:cs="Arial"/>
        </w:rPr>
      </w:pPr>
      <w:r>
        <w:rPr>
          <w:rFonts w:cs="Arial"/>
        </w:rPr>
        <w:t>Übersicht der Aufträge</w:t>
      </w:r>
    </w:p>
    <w:tbl>
      <w:tblPr>
        <w:tblW w:w="10349" w:type="dxa"/>
        <w:tblInd w:w="-42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2"/>
        <w:gridCol w:w="3969"/>
        <w:gridCol w:w="5528"/>
      </w:tblGrid>
      <w:tr w:rsidR="009C41FD" w:rsidRPr="002975B6">
        <w:trPr>
          <w:trHeight w:val="252"/>
        </w:trPr>
        <w:tc>
          <w:tcPr>
            <w:tcW w:w="852" w:type="dxa"/>
            <w:shd w:val="clear" w:color="auto" w:fill="auto"/>
            <w:vAlign w:val="center"/>
          </w:tcPr>
          <w:p w:rsidR="009C41FD" w:rsidRPr="002975B6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  <w:sz w:val="28"/>
              </w:rPr>
            </w:pPr>
            <w:r w:rsidRPr="00535036">
              <w:rPr>
                <w:rFonts w:ascii="Cambria" w:hAnsi="Cambria"/>
              </w:rPr>
              <w:t>Auftrag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C41FD" w:rsidRPr="002975B6" w:rsidRDefault="009C41FD" w:rsidP="009C41FD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2975B6">
              <w:rPr>
                <w:rFonts w:ascii="Cambria" w:hAnsi="Cambria" w:cs="Arial"/>
                <w:sz w:val="28"/>
              </w:rPr>
              <w:t>Titel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C41FD" w:rsidRPr="002975B6" w:rsidRDefault="009C41FD" w:rsidP="009C41FD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Akteure, Phase</w:t>
            </w:r>
          </w:p>
        </w:tc>
      </w:tr>
      <w:tr w:rsidR="009C41FD" w:rsidRPr="002975B6">
        <w:trPr>
          <w:trHeight w:val="133"/>
        </w:trPr>
        <w:tc>
          <w:tcPr>
            <w:tcW w:w="10349" w:type="dxa"/>
            <w:gridSpan w:val="3"/>
            <w:shd w:val="clear" w:color="auto" w:fill="D9D9D9"/>
            <w:vAlign w:val="center"/>
          </w:tcPr>
          <w:p w:rsidR="009C41FD" w:rsidRPr="00FA549A" w:rsidRDefault="009C41FD" w:rsidP="009C41FD">
            <w:pPr>
              <w:rPr>
                <w:rFonts w:cs="Arial"/>
                <w:b/>
                <w:noProof/>
                <w:sz w:val="32"/>
                <w:lang w:val="de-CH"/>
              </w:rPr>
            </w:pPr>
            <w:r w:rsidRPr="000412FC">
              <w:rPr>
                <w:rFonts w:cs="Arial"/>
                <w:b/>
                <w:noProof/>
                <w:sz w:val="32"/>
                <w:lang w:val="de-CH"/>
              </w:rPr>
              <w:t>Bewegte Geschichte erleben/hören/selbst lesen</w:t>
            </w:r>
          </w:p>
        </w:tc>
      </w:tr>
      <w:tr w:rsidR="00684EF4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84EF4" w:rsidRPr="002975B6" w:rsidRDefault="00684EF4" w:rsidP="009C41FD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2975B6">
              <w:rPr>
                <w:rFonts w:ascii="Cambria" w:hAnsi="Cambria"/>
                <w:sz w:val="28"/>
              </w:rPr>
              <w:t>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84EF4" w:rsidRPr="002975B6" w:rsidRDefault="00684EF4" w:rsidP="009C41FD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proofErr w:type="spellStart"/>
            <w:r>
              <w:rPr>
                <w:rFonts w:ascii="Cambria" w:hAnsi="Cambria" w:cs="Arial"/>
                <w:sz w:val="28"/>
              </w:rPr>
              <w:t>Cover-Scan</w:t>
            </w:r>
            <w:proofErr w:type="spellEnd"/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684EF4" w:rsidRPr="00AA5AE4" w:rsidRDefault="00684EF4" w:rsidP="009C41FD">
            <w:pPr>
              <w:numPr>
                <w:ilvl w:val="0"/>
                <w:numId w:val="3"/>
              </w:numPr>
              <w:ind w:left="283" w:hanging="142"/>
            </w:pPr>
            <w:r w:rsidRPr="00AA5AE4">
              <w:t>für alle Lernenden</w:t>
            </w:r>
          </w:p>
          <w:p w:rsidR="00684EF4" w:rsidRPr="00762368" w:rsidRDefault="00684EF4" w:rsidP="00406237">
            <w:pPr>
              <w:ind w:left="283"/>
              <w:rPr>
                <w:sz w:val="12"/>
              </w:rPr>
            </w:pPr>
            <w:r w:rsidRPr="00AA5AE4">
              <w:t>Verarbeitung und Dokumentation einer erlebten bewegten Geschichte</w:t>
            </w:r>
            <w:r w:rsidRPr="00E9523F">
              <w:rPr>
                <w:sz w:val="22"/>
              </w:rPr>
              <w:br/>
            </w:r>
          </w:p>
          <w:p w:rsidR="00684EF4" w:rsidRDefault="00684EF4" w:rsidP="009C41FD">
            <w:pPr>
              <w:numPr>
                <w:ilvl w:val="0"/>
                <w:numId w:val="3"/>
              </w:numPr>
              <w:ind w:left="283" w:hanging="142"/>
              <w:rPr>
                <w:sz w:val="22"/>
              </w:rPr>
            </w:pPr>
            <w:r w:rsidRPr="00AA5AE4">
              <w:t>Auftrag 0:</w:t>
            </w:r>
            <w:r w:rsidRPr="00E9523F">
              <w:rPr>
                <w:sz w:val="22"/>
              </w:rPr>
              <w:br/>
              <w:t>vor der bewegten Geschichte</w:t>
            </w:r>
          </w:p>
          <w:p w:rsidR="00684EF4" w:rsidRPr="00406237" w:rsidRDefault="00684EF4" w:rsidP="00406237">
            <w:pPr>
              <w:ind w:left="283"/>
              <w:rPr>
                <w:sz w:val="16"/>
              </w:rPr>
            </w:pPr>
          </w:p>
          <w:p w:rsidR="00684EF4" w:rsidRDefault="00684EF4" w:rsidP="009C41FD">
            <w:pPr>
              <w:numPr>
                <w:ilvl w:val="0"/>
                <w:numId w:val="3"/>
              </w:numPr>
              <w:ind w:left="283" w:hanging="142"/>
              <w:rPr>
                <w:sz w:val="22"/>
              </w:rPr>
            </w:pPr>
            <w:r w:rsidRPr="00AA5AE4">
              <w:t>Auftrag 1:</w:t>
            </w:r>
            <w:r w:rsidRPr="00E9523F">
              <w:rPr>
                <w:sz w:val="22"/>
              </w:rPr>
              <w:br/>
              <w:t>direkt nach der Durchführung der BG</w:t>
            </w:r>
          </w:p>
          <w:p w:rsidR="00684EF4" w:rsidRPr="00406237" w:rsidRDefault="00684EF4" w:rsidP="00406237">
            <w:pPr>
              <w:rPr>
                <w:sz w:val="16"/>
              </w:rPr>
            </w:pPr>
          </w:p>
          <w:p w:rsidR="00684EF4" w:rsidRDefault="00684EF4" w:rsidP="00406237">
            <w:pPr>
              <w:numPr>
                <w:ilvl w:val="0"/>
                <w:numId w:val="3"/>
              </w:numPr>
              <w:ind w:left="283" w:hanging="142"/>
              <w:rPr>
                <w:sz w:val="22"/>
              </w:rPr>
            </w:pPr>
            <w:r>
              <w:t>Aufträge 2-6</w:t>
            </w:r>
            <w:r w:rsidRPr="00AA5AE4">
              <w:t>:</w:t>
            </w:r>
            <w:r w:rsidRPr="00E9523F">
              <w:rPr>
                <w:sz w:val="22"/>
              </w:rPr>
              <w:br/>
            </w:r>
            <w:r>
              <w:rPr>
                <w:sz w:val="22"/>
              </w:rPr>
              <w:t>Je nach Klasse/Gruppe können die Aufträge schriftlich oder mündlich verfasst werden. Auch darf gezeichnet werden.</w:t>
            </w:r>
          </w:p>
          <w:p w:rsidR="00684EF4" w:rsidRPr="00406237" w:rsidRDefault="00684EF4" w:rsidP="00406237">
            <w:pPr>
              <w:rPr>
                <w:sz w:val="16"/>
              </w:rPr>
            </w:pPr>
          </w:p>
          <w:p w:rsidR="00684EF4" w:rsidRPr="00406237" w:rsidRDefault="00684EF4" w:rsidP="00406237">
            <w:pPr>
              <w:numPr>
                <w:ilvl w:val="0"/>
                <w:numId w:val="3"/>
              </w:numPr>
              <w:ind w:left="283" w:hanging="142"/>
              <w:rPr>
                <w:sz w:val="22"/>
              </w:rPr>
            </w:pPr>
            <w:r w:rsidRPr="00406237">
              <w:rPr>
                <w:sz w:val="22"/>
              </w:rPr>
              <w:t>Zudem könnten einzelne Aufträge weggelassen werden.</w:t>
            </w:r>
          </w:p>
        </w:tc>
      </w:tr>
      <w:tr w:rsidR="00684EF4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84EF4" w:rsidRPr="002975B6" w:rsidRDefault="00684EF4" w:rsidP="009C41FD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erster Eindruck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84EF4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der Wasserfall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84EF4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die eigene Decke aus Wörtern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84EF4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Freunde ohne Worte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84EF4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84EF4" w:rsidRPr="003E06D3" w:rsidRDefault="00684EF4" w:rsidP="00236FB3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84EF4" w:rsidRPr="00882F05" w:rsidRDefault="00684EF4" w:rsidP="00236FB3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  <w:highlight w:val="yellow"/>
              </w:rPr>
            </w:pPr>
            <w:r>
              <w:rPr>
                <w:rFonts w:ascii="Cambria" w:hAnsi="Cambria" w:cs="Arial"/>
                <w:sz w:val="28"/>
              </w:rPr>
              <w:t>Wörter mitbringen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84EF4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84EF4" w:rsidRPr="003E06D3" w:rsidRDefault="00684EF4" w:rsidP="00236FB3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84EF4" w:rsidRPr="00CC6ABD" w:rsidRDefault="00684EF4" w:rsidP="00236FB3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zwei Decken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84EF4" w:rsidRDefault="00684EF4" w:rsidP="009C41FD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84EF4" w:rsidRPr="003E06D3">
        <w:trPr>
          <w:trHeight w:val="645"/>
        </w:trPr>
        <w:tc>
          <w:tcPr>
            <w:tcW w:w="852" w:type="dxa"/>
            <w:shd w:val="clear" w:color="auto" w:fill="auto"/>
            <w:vAlign w:val="center"/>
          </w:tcPr>
          <w:p w:rsidR="00684EF4" w:rsidRPr="003E06D3" w:rsidRDefault="00684EF4" w:rsidP="00236FB3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84EF4" w:rsidRPr="00CC6ABD" w:rsidRDefault="00684EF4" w:rsidP="00236FB3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durch Nebel gehen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84EF4" w:rsidRPr="003E06D3" w:rsidRDefault="00684EF4" w:rsidP="006B3E23">
            <w:pPr>
              <w:numPr>
                <w:ilvl w:val="0"/>
                <w:numId w:val="3"/>
              </w:numPr>
              <w:ind w:left="283" w:hanging="142"/>
            </w:pPr>
          </w:p>
        </w:tc>
      </w:tr>
      <w:tr w:rsidR="00684EF4" w:rsidRPr="003E06D3">
        <w:trPr>
          <w:trHeight w:val="133"/>
        </w:trPr>
        <w:tc>
          <w:tcPr>
            <w:tcW w:w="10349" w:type="dxa"/>
            <w:gridSpan w:val="3"/>
            <w:shd w:val="clear" w:color="auto" w:fill="D9D9D9"/>
            <w:vAlign w:val="center"/>
          </w:tcPr>
          <w:p w:rsidR="00684EF4" w:rsidRPr="003E06D3" w:rsidRDefault="00684EF4" w:rsidP="009C41FD">
            <w:pPr>
              <w:rPr>
                <w:rFonts w:cs="Arial"/>
                <w:b/>
                <w:noProof/>
                <w:sz w:val="32"/>
                <w:lang w:val="de-CH"/>
              </w:rPr>
            </w:pPr>
            <w:r w:rsidRPr="003E06D3">
              <w:rPr>
                <w:rFonts w:cs="Arial"/>
                <w:b/>
                <w:noProof/>
                <w:sz w:val="30"/>
                <w:szCs w:val="30"/>
                <w:lang w:val="de-CH"/>
              </w:rPr>
              <w:t>Bewegte Geschichten selbst in einer anderen Klasse durchführen</w:t>
            </w:r>
          </w:p>
        </w:tc>
      </w:tr>
      <w:tr w:rsidR="00EF4D60" w:rsidRPr="003E06D3">
        <w:trPr>
          <w:trHeight w:val="796"/>
        </w:trPr>
        <w:tc>
          <w:tcPr>
            <w:tcW w:w="852" w:type="dxa"/>
            <w:shd w:val="clear" w:color="auto" w:fill="auto"/>
            <w:vAlign w:val="center"/>
          </w:tcPr>
          <w:p w:rsidR="00EF4D60" w:rsidRPr="003E06D3" w:rsidRDefault="00EF4D60" w:rsidP="00EF4D60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4D60" w:rsidRPr="00CC6ABD" w:rsidRDefault="00EF4D60" w:rsidP="00236FB3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CC6ABD">
              <w:rPr>
                <w:rFonts w:ascii="Cambria" w:hAnsi="Cambria" w:cs="Arial"/>
                <w:sz w:val="28"/>
              </w:rPr>
              <w:t>Gordischer Knoten</w:t>
            </w:r>
            <w:r w:rsidRPr="00CC6ABD">
              <w:rPr>
                <w:rFonts w:ascii="Cambria" w:hAnsi="Cambria" w:cs="Arial"/>
                <w:sz w:val="28"/>
              </w:rPr>
              <w:br/>
            </w:r>
            <w:r w:rsidRPr="00CC6ABD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CC6ABD">
              <w:rPr>
                <w:rFonts w:ascii="Cambria" w:hAnsi="Cambria" w:cs="Arial"/>
                <w:sz w:val="22"/>
                <w:szCs w:val="22"/>
              </w:rPr>
              <w:sym w:font="Wingdings" w:char="F0F0"/>
            </w:r>
            <w:r w:rsidRPr="00CC6ABD">
              <w:rPr>
                <w:rFonts w:ascii="Cambria" w:hAnsi="Cambria" w:cs="Arial"/>
                <w:sz w:val="22"/>
              </w:rPr>
              <w:t xml:space="preserve"> das Anleiten üben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684EF4" w:rsidRPr="003E06D3" w:rsidRDefault="00684EF4" w:rsidP="00684EF4">
            <w:pPr>
              <w:numPr>
                <w:ilvl w:val="0"/>
                <w:numId w:val="3"/>
              </w:numPr>
              <w:ind w:left="283" w:hanging="142"/>
            </w:pPr>
            <w:r w:rsidRPr="003E06D3">
              <w:t xml:space="preserve">Umsetzungs-Training </w:t>
            </w:r>
          </w:p>
          <w:p w:rsidR="00684EF4" w:rsidRPr="00684EF4" w:rsidRDefault="00684EF4" w:rsidP="00684EF4">
            <w:pPr>
              <w:numPr>
                <w:ilvl w:val="0"/>
                <w:numId w:val="3"/>
              </w:numPr>
              <w:ind w:left="283" w:hanging="142"/>
            </w:pPr>
            <w:r w:rsidRPr="00684EF4">
              <w:t xml:space="preserve">individuell einsetz- und anpassbare Aufträge </w:t>
            </w:r>
          </w:p>
          <w:p w:rsidR="00684EF4" w:rsidRPr="00684EF4" w:rsidRDefault="00684EF4" w:rsidP="00684EF4">
            <w:pPr>
              <w:numPr>
                <w:ilvl w:val="0"/>
                <w:numId w:val="3"/>
              </w:numPr>
              <w:ind w:left="283" w:hanging="142"/>
            </w:pPr>
            <w:r w:rsidRPr="00684EF4">
              <w:t>für ältere Schülerinnen und Schüler, welche diese Geschichte mit einer jüngeren Gruppe als bewegte Geschichte durchführen werden</w:t>
            </w:r>
          </w:p>
          <w:p w:rsidR="00EF4D60" w:rsidRPr="003E06D3" w:rsidRDefault="00684EF4" w:rsidP="00684EF4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  <w:r w:rsidRPr="003E06D3">
              <w:t>Vertiefung in die Geschichte</w:t>
            </w:r>
          </w:p>
        </w:tc>
      </w:tr>
      <w:tr w:rsidR="00EF4D60" w:rsidRPr="003E06D3">
        <w:trPr>
          <w:trHeight w:val="645"/>
        </w:trPr>
        <w:tc>
          <w:tcPr>
            <w:tcW w:w="852" w:type="dxa"/>
            <w:shd w:val="clear" w:color="auto" w:fill="auto"/>
            <w:vAlign w:val="center"/>
          </w:tcPr>
          <w:p w:rsidR="00EF4D60" w:rsidRPr="004F0EA0" w:rsidRDefault="00EF4D60" w:rsidP="00236FB3">
            <w:pPr>
              <w:pStyle w:val="Kopfze"/>
              <w:spacing w:line="264" w:lineRule="auto"/>
              <w:jc w:val="center"/>
              <w:rPr>
                <w:rFonts w:ascii="Cambria" w:eastAsia="Cambria" w:hAnsi="Cambria" w:cs="Arial"/>
                <w:b/>
                <w:noProof/>
                <w:sz w:val="30"/>
                <w:szCs w:val="30"/>
                <w:lang w:val="de-CH" w:eastAsia="en-US"/>
              </w:rPr>
            </w:pPr>
            <w:r w:rsidRPr="004F0EA0">
              <w:rPr>
                <w:rFonts w:ascii="Cambria" w:hAnsi="Cambria"/>
                <w:sz w:val="28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F4D60" w:rsidRPr="004F0EA0" w:rsidRDefault="00EF4D60" w:rsidP="00236FB3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4F0EA0">
              <w:rPr>
                <w:rFonts w:ascii="Cambria" w:hAnsi="Cambria" w:cs="Arial"/>
                <w:sz w:val="28"/>
              </w:rPr>
              <w:t>sich selbst zuhören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EF4D60" w:rsidRPr="003E06D3" w:rsidRDefault="00EF4D60" w:rsidP="009C41FD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9C41FD" w:rsidRPr="003E06D3">
        <w:trPr>
          <w:trHeight w:val="203"/>
        </w:trPr>
        <w:tc>
          <w:tcPr>
            <w:tcW w:w="10349" w:type="dxa"/>
            <w:gridSpan w:val="3"/>
            <w:shd w:val="clear" w:color="auto" w:fill="D9D9D9"/>
            <w:vAlign w:val="center"/>
          </w:tcPr>
          <w:p w:rsidR="009C41FD" w:rsidRPr="003E06D3" w:rsidRDefault="009C41FD" w:rsidP="009C41FD">
            <w:pPr>
              <w:pStyle w:val="Kopfze"/>
              <w:ind w:left="141"/>
              <w:jc w:val="left"/>
              <w:rPr>
                <w:rFonts w:ascii="Cambria" w:eastAsia="Cambria" w:hAnsi="Cambria" w:cs="Arial"/>
                <w:b/>
                <w:noProof/>
                <w:sz w:val="30"/>
                <w:szCs w:val="30"/>
                <w:lang w:val="de-CH" w:eastAsia="en-US"/>
              </w:rPr>
            </w:pPr>
            <w:r w:rsidRPr="003E06D3">
              <w:rPr>
                <w:rFonts w:ascii="Cambria" w:eastAsia="Cambria" w:hAnsi="Cambria" w:cs="Arial"/>
                <w:b/>
                <w:noProof/>
                <w:sz w:val="30"/>
                <w:szCs w:val="30"/>
                <w:lang w:val="de-CH" w:eastAsia="en-US"/>
              </w:rPr>
              <w:t>Autorenwerkstatt: Bewegte Geschichten selber schreiben</w:t>
            </w:r>
          </w:p>
        </w:tc>
      </w:tr>
      <w:tr w:rsidR="009C41FD" w:rsidRPr="003E06D3">
        <w:trPr>
          <w:trHeight w:val="979"/>
        </w:trPr>
        <w:tc>
          <w:tcPr>
            <w:tcW w:w="852" w:type="dxa"/>
            <w:shd w:val="clear" w:color="auto" w:fill="auto"/>
            <w:vAlign w:val="center"/>
          </w:tcPr>
          <w:p w:rsidR="009C41FD" w:rsidRPr="003E06D3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S1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C41FD" w:rsidRPr="003E06D3" w:rsidRDefault="009C41FD" w:rsidP="009C41FD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3E06D3">
              <w:rPr>
                <w:rFonts w:ascii="Cambria" w:hAnsi="Cambria" w:cs="Arial"/>
                <w:sz w:val="28"/>
              </w:rPr>
              <w:t xml:space="preserve">eine bewegte Parallel-Geschichte schreiben 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9C41FD" w:rsidRPr="00684EF4" w:rsidRDefault="0065292E" w:rsidP="0065292E">
            <w:pPr>
              <w:rPr>
                <w:sz w:val="20"/>
              </w:rPr>
            </w:pPr>
            <w:r w:rsidRPr="00684EF4">
              <w:t>Diese</w:t>
            </w:r>
            <w:r w:rsidR="000E08F2" w:rsidRPr="00684EF4">
              <w:t xml:space="preserve"> Aufträge richten sich eher an ältere Schüler und Schülerinnen</w:t>
            </w:r>
            <w:r w:rsidRPr="00684EF4">
              <w:t>:</w:t>
            </w:r>
          </w:p>
          <w:p w:rsidR="000E08F2" w:rsidRPr="000E08F2" w:rsidRDefault="000E08F2" w:rsidP="000E08F2">
            <w:pPr>
              <w:numPr>
                <w:ilvl w:val="0"/>
                <w:numId w:val="3"/>
              </w:numPr>
              <w:ind w:left="283" w:hanging="142"/>
              <w:rPr>
                <w:sz w:val="20"/>
              </w:rPr>
            </w:pPr>
            <w:r w:rsidRPr="003E06D3">
              <w:t>eine Parallelgeschichte schreiben</w:t>
            </w:r>
            <w:r w:rsidRPr="000E08F2">
              <w:rPr>
                <w:sz w:val="22"/>
              </w:rPr>
              <w:t>:</w:t>
            </w:r>
            <w:r w:rsidRPr="000E08F2">
              <w:rPr>
                <w:sz w:val="20"/>
              </w:rPr>
              <w:br/>
            </w:r>
            <w:r w:rsidRPr="000E08F2">
              <w:rPr>
                <w:sz w:val="20"/>
                <w:szCs w:val="22"/>
              </w:rPr>
              <w:t>angelehnt an die erlebte bewegte Geschichte eine eigene Geschichte verfassen und die entsprechenden Erlebnis- und Konzentrationsübungen passend einbauen</w:t>
            </w:r>
          </w:p>
          <w:p w:rsidR="000E08F2" w:rsidRDefault="000E08F2" w:rsidP="000E08F2">
            <w:pPr>
              <w:ind w:left="283"/>
              <w:rPr>
                <w:sz w:val="20"/>
              </w:rPr>
            </w:pPr>
          </w:p>
          <w:p w:rsidR="009C41FD" w:rsidRPr="000E08F2" w:rsidRDefault="009C41FD" w:rsidP="000E08F2">
            <w:pPr>
              <w:numPr>
                <w:ilvl w:val="0"/>
                <w:numId w:val="3"/>
              </w:numPr>
              <w:ind w:left="283" w:hanging="142"/>
              <w:rPr>
                <w:sz w:val="20"/>
              </w:rPr>
            </w:pPr>
            <w:r w:rsidRPr="003E06D3">
              <w:t>Geschichten überarbeiten</w:t>
            </w:r>
          </w:p>
          <w:p w:rsidR="009C41FD" w:rsidRPr="003E06D3" w:rsidRDefault="009C41FD" w:rsidP="009C41FD">
            <w:pPr>
              <w:ind w:left="283"/>
              <w:rPr>
                <w:sz w:val="16"/>
              </w:rPr>
            </w:pPr>
          </w:p>
          <w:p w:rsidR="009C41FD" w:rsidRPr="003E06D3" w:rsidRDefault="009C41FD" w:rsidP="009C41FD">
            <w:pPr>
              <w:numPr>
                <w:ilvl w:val="0"/>
                <w:numId w:val="3"/>
              </w:numPr>
              <w:ind w:left="283" w:hanging="142"/>
              <w:rPr>
                <w:rFonts w:cs="Arial"/>
                <w:sz w:val="16"/>
              </w:rPr>
            </w:pPr>
            <w:r w:rsidRPr="003E06D3">
              <w:t>eine eigene bewegte Geschichte schreiben und präsentieren:</w:t>
            </w:r>
            <w:r w:rsidRPr="003E06D3">
              <w:rPr>
                <w:sz w:val="20"/>
              </w:rPr>
              <w:br/>
            </w:r>
            <w:r w:rsidRPr="003E06D3">
              <w:rPr>
                <w:sz w:val="20"/>
                <w:szCs w:val="22"/>
              </w:rPr>
              <w:t>Ausgehend von Erlebnis- und Konzentrationsübungen eine eigene Geschichte erfinden</w:t>
            </w:r>
            <w:r w:rsidRPr="003E06D3">
              <w:rPr>
                <w:sz w:val="20"/>
              </w:rPr>
              <w:br/>
            </w:r>
            <w:r w:rsidRPr="003E06D3">
              <w:rPr>
                <w:sz w:val="20"/>
                <w:szCs w:val="22"/>
              </w:rPr>
              <w:t>oder eine eigene Geschichte verfassen und dazu Erlebnis- und Konzentrationsübungen auswählen</w:t>
            </w:r>
          </w:p>
        </w:tc>
      </w:tr>
      <w:tr w:rsidR="009C41FD" w:rsidRPr="003E06D3">
        <w:trPr>
          <w:trHeight w:val="979"/>
        </w:trPr>
        <w:tc>
          <w:tcPr>
            <w:tcW w:w="852" w:type="dxa"/>
            <w:shd w:val="clear" w:color="auto" w:fill="auto"/>
            <w:vAlign w:val="center"/>
          </w:tcPr>
          <w:p w:rsidR="009C41FD" w:rsidRPr="003E06D3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S2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C41FD" w:rsidRPr="003E06D3" w:rsidRDefault="009C41FD" w:rsidP="009C41FD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3E06D3">
              <w:rPr>
                <w:rFonts w:ascii="Cambria" w:hAnsi="Cambria" w:cs="Arial"/>
                <w:sz w:val="28"/>
              </w:rPr>
              <w:t>Text-Check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9C41FD" w:rsidRPr="003E06D3" w:rsidRDefault="009C41FD" w:rsidP="009C41FD">
            <w:pPr>
              <w:rPr>
                <w:rFonts w:cs="Arial"/>
                <w:sz w:val="16"/>
              </w:rPr>
            </w:pPr>
          </w:p>
        </w:tc>
      </w:tr>
      <w:tr w:rsidR="009C41FD" w:rsidRPr="003E06D3">
        <w:trPr>
          <w:trHeight w:val="979"/>
        </w:trPr>
        <w:tc>
          <w:tcPr>
            <w:tcW w:w="852" w:type="dxa"/>
            <w:shd w:val="clear" w:color="auto" w:fill="auto"/>
            <w:vAlign w:val="center"/>
          </w:tcPr>
          <w:p w:rsidR="009C41FD" w:rsidRPr="003E06D3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S3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9C41FD" w:rsidRPr="003E06D3" w:rsidRDefault="009C41FD" w:rsidP="009C41FD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3E06D3">
              <w:rPr>
                <w:rFonts w:ascii="Cambria" w:hAnsi="Cambria" w:cs="Arial"/>
                <w:sz w:val="28"/>
              </w:rPr>
              <w:t>eine eigene bewegte Geschichte schreiben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9C41FD" w:rsidRPr="003E06D3" w:rsidRDefault="009C41FD" w:rsidP="009C41FD">
            <w:pPr>
              <w:pStyle w:val="Kopfze"/>
              <w:ind w:left="141"/>
              <w:jc w:val="left"/>
              <w:rPr>
                <w:rFonts w:ascii="Cambria" w:hAnsi="Cambria" w:cs="Arial"/>
                <w:sz w:val="16"/>
              </w:rPr>
            </w:pPr>
          </w:p>
        </w:tc>
      </w:tr>
      <w:tr w:rsidR="009C41FD" w:rsidRPr="002975B6">
        <w:trPr>
          <w:trHeight w:val="433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9C41FD" w:rsidRPr="001239C1" w:rsidRDefault="009C41FD" w:rsidP="007667CC">
            <w:pPr>
              <w:rPr>
                <w:rFonts w:cs="Arial"/>
              </w:rPr>
            </w:pPr>
            <w:r w:rsidRPr="003E06D3">
              <w:t>Weitere</w:t>
            </w:r>
            <w:r w:rsidR="007667CC">
              <w:t xml:space="preserve"> Ideen zum Schreiben im S-Element im Ordner «</w:t>
            </w:r>
            <w:r w:rsidRPr="003E06D3">
              <w:t>Meine Geschichte- Deine Geschichte</w:t>
            </w:r>
            <w:r w:rsidR="007667CC">
              <w:t>»</w:t>
            </w:r>
          </w:p>
        </w:tc>
      </w:tr>
    </w:tbl>
    <w:p w:rsidR="00FD3FD7" w:rsidRDefault="00FD3FD7" w:rsidP="009C41FD">
      <w:pPr>
        <w:rPr>
          <w:rFonts w:cs="Arial"/>
        </w:rPr>
      </w:pPr>
    </w:p>
    <w:p w:rsidR="009C41FD" w:rsidRPr="0065121A" w:rsidRDefault="009C41FD" w:rsidP="009C41FD">
      <w:pPr>
        <w:rPr>
          <w:rFonts w:cs="Arial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9C41FD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9C41FD" w:rsidRPr="0065121A" w:rsidRDefault="00F57EA8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1" name="Bild 1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C41FD" w:rsidRPr="0065121A" w:rsidRDefault="009C41FD" w:rsidP="00535036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 w:rsidR="00535036">
              <w:rPr>
                <w:rFonts w:ascii="Cambria" w:hAnsi="Cambria" w:cs="Arial"/>
                <w:b/>
              </w:rPr>
              <w:t>Zuhause kann überall sein</w:t>
            </w:r>
            <w:r w:rsidR="001C6015">
              <w:rPr>
                <w:rFonts w:ascii="Cambria" w:hAnsi="Cambria" w:cs="Arial"/>
                <w:b/>
              </w:rPr>
              <w:br/>
            </w:r>
            <w:r>
              <w:rPr>
                <w:rFonts w:ascii="Cambria" w:hAnsi="Cambria" w:cs="Arial"/>
              </w:rPr>
              <w:t>Auftrag 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C41FD" w:rsidRPr="0065121A" w:rsidRDefault="009C41FD" w:rsidP="009C41FD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proofErr w:type="spellStart"/>
            <w:r>
              <w:rPr>
                <w:rFonts w:ascii="Cambria" w:hAnsi="Cambria" w:cs="Arial"/>
                <w:b/>
                <w:sz w:val="36"/>
              </w:rPr>
              <w:t>Cover-Scan</w:t>
            </w:r>
            <w:proofErr w:type="spellEnd"/>
          </w:p>
        </w:tc>
      </w:tr>
    </w:tbl>
    <w:p w:rsidR="009C41FD" w:rsidRPr="0065121A" w:rsidRDefault="009C41FD" w:rsidP="009C41FD">
      <w:pPr>
        <w:rPr>
          <w:rFonts w:cs="Arial"/>
        </w:rPr>
      </w:pPr>
    </w:p>
    <w:p w:rsidR="00B8532A" w:rsidRDefault="00F57EA8" w:rsidP="006F2FFA">
      <w:pPr>
        <w:ind w:left="1701" w:right="709" w:hanging="1701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" name="Bild 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  <w:noProof/>
          <w:lang w:val="de-CH"/>
        </w:rPr>
        <w:tab/>
      </w:r>
      <w:r w:rsidR="001C6015">
        <w:rPr>
          <w:rFonts w:cs="Arial"/>
          <w:sz w:val="28"/>
        </w:rPr>
        <w:t xml:space="preserve">Du wirst </w:t>
      </w:r>
      <w:r w:rsidR="009827A3">
        <w:rPr>
          <w:rFonts w:cs="Arial"/>
          <w:sz w:val="28"/>
        </w:rPr>
        <w:t>das Bilderbuch</w:t>
      </w:r>
      <w:r w:rsidR="009C41FD">
        <w:rPr>
          <w:rFonts w:cs="Arial"/>
          <w:sz w:val="28"/>
        </w:rPr>
        <w:t xml:space="preserve"> „</w:t>
      </w:r>
      <w:r w:rsidR="000708FD">
        <w:rPr>
          <w:rFonts w:cs="Arial"/>
          <w:sz w:val="28"/>
        </w:rPr>
        <w:t>Zuhause kann überall sein</w:t>
      </w:r>
      <w:r w:rsidR="009C41FD">
        <w:rPr>
          <w:rFonts w:cs="Arial"/>
          <w:sz w:val="28"/>
        </w:rPr>
        <w:t>“ als bewegte Geschichte erleben.</w:t>
      </w:r>
      <w:r w:rsidR="009C41FD">
        <w:rPr>
          <w:rFonts w:cs="Arial"/>
          <w:sz w:val="28"/>
        </w:rPr>
        <w:br/>
      </w:r>
      <w:r w:rsidR="009827A3">
        <w:rPr>
          <w:rFonts w:cs="Arial"/>
          <w:sz w:val="28"/>
        </w:rPr>
        <w:t>Untersuche</w:t>
      </w:r>
      <w:r w:rsidR="009C41FD">
        <w:rPr>
          <w:rFonts w:cs="Arial"/>
          <w:sz w:val="28"/>
        </w:rPr>
        <w:t xml:space="preserve"> das Cover des Buches und schreibe</w:t>
      </w:r>
      <w:r w:rsidR="00B8532A">
        <w:rPr>
          <w:rFonts w:cs="Arial"/>
          <w:sz w:val="28"/>
        </w:rPr>
        <w:t xml:space="preserve"> oder zeichne</w:t>
      </w:r>
      <w:r w:rsidR="009C41FD">
        <w:rPr>
          <w:rFonts w:cs="Arial"/>
          <w:sz w:val="28"/>
        </w:rPr>
        <w:t xml:space="preserve"> alles auf, was dir dazu einfällt!</w:t>
      </w:r>
    </w:p>
    <w:p w:rsidR="00B8532A" w:rsidRDefault="009827A3" w:rsidP="006F2FFA">
      <w:p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Lies auch den Klappentext auf der Rückseite!</w:t>
      </w:r>
    </w:p>
    <w:p w:rsidR="009C41FD" w:rsidRPr="00B8532A" w:rsidRDefault="00195C75" w:rsidP="006F2FFA">
      <w:p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(evtl. Kopie einkleben!)</w:t>
      </w:r>
      <w:r w:rsidR="009827A3">
        <w:rPr>
          <w:rFonts w:cs="Arial"/>
          <w:sz w:val="28"/>
        </w:rPr>
        <w:br/>
      </w:r>
    </w:p>
    <w:p w:rsidR="00BB20EF" w:rsidRPr="00B8532A" w:rsidRDefault="009827A3" w:rsidP="006F2FFA">
      <w:pPr>
        <w:ind w:left="1701" w:right="709"/>
        <w:rPr>
          <w:i/>
          <w:sz w:val="28"/>
        </w:rPr>
      </w:pPr>
      <w:r w:rsidRPr="00B8532A">
        <w:rPr>
          <w:i/>
          <w:sz w:val="28"/>
        </w:rPr>
        <w:t>Ich denke, dass es um…</w:t>
      </w:r>
    </w:p>
    <w:p w:rsidR="00BB20EF" w:rsidRPr="00B8532A" w:rsidRDefault="009827A3" w:rsidP="006F2FFA">
      <w:pPr>
        <w:ind w:left="1701" w:right="709"/>
        <w:rPr>
          <w:i/>
          <w:sz w:val="28"/>
        </w:rPr>
      </w:pPr>
      <w:r w:rsidRPr="00B8532A">
        <w:rPr>
          <w:i/>
          <w:sz w:val="28"/>
        </w:rPr>
        <w:t>Ich vermute, dass es um …</w:t>
      </w:r>
    </w:p>
    <w:p w:rsidR="009C41FD" w:rsidRPr="00B8532A" w:rsidRDefault="009827A3" w:rsidP="006F2FFA">
      <w:pPr>
        <w:ind w:left="1701" w:right="709"/>
        <w:rPr>
          <w:i/>
          <w:sz w:val="28"/>
        </w:rPr>
      </w:pPr>
      <w:r w:rsidRPr="00B8532A">
        <w:rPr>
          <w:i/>
          <w:sz w:val="28"/>
        </w:rPr>
        <w:t xml:space="preserve">Es könnte sein, dass </w:t>
      </w:r>
      <w:r w:rsidR="00B8532A" w:rsidRPr="00B8532A">
        <w:rPr>
          <w:i/>
          <w:sz w:val="28"/>
        </w:rPr>
        <w:t>es</w:t>
      </w:r>
      <w:r w:rsidRPr="00B8532A">
        <w:rPr>
          <w:i/>
          <w:sz w:val="28"/>
        </w:rPr>
        <w:t xml:space="preserve"> …</w:t>
      </w:r>
    </w:p>
    <w:p w:rsidR="009C41FD" w:rsidRPr="0065121A" w:rsidRDefault="009C41FD" w:rsidP="009C41FD">
      <w:pPr>
        <w:rPr>
          <w:rFonts w:cs="Arial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9C41FD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9C41FD" w:rsidRPr="0065121A" w:rsidRDefault="00F57EA8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3" name="Bild 3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C41FD" w:rsidRPr="0065121A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 w:rsidR="00535036">
              <w:rPr>
                <w:rFonts w:ascii="Cambria" w:hAnsi="Cambria" w:cs="Arial"/>
                <w:b/>
              </w:rPr>
              <w:t>Zuhause kann überall sein</w:t>
            </w:r>
            <w:r w:rsidR="00535036" w:rsidRPr="0065121A">
              <w:rPr>
                <w:rFonts w:ascii="Cambria" w:hAnsi="Cambria" w:cs="Arial"/>
              </w:rPr>
              <w:t xml:space="preserve"> </w:t>
            </w:r>
            <w:r w:rsidRPr="0065121A">
              <w:rPr>
                <w:rFonts w:ascii="Cambria" w:hAnsi="Cambria" w:cs="Arial"/>
              </w:rPr>
              <w:t>Auftrag 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C41FD" w:rsidRPr="0065121A" w:rsidRDefault="009C41FD" w:rsidP="009C41FD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erster Eindruck</w:t>
            </w:r>
          </w:p>
        </w:tc>
      </w:tr>
    </w:tbl>
    <w:p w:rsidR="009C41FD" w:rsidRPr="0065121A" w:rsidRDefault="009C41FD" w:rsidP="009C41FD">
      <w:pPr>
        <w:rPr>
          <w:rFonts w:cs="Arial"/>
        </w:rPr>
      </w:pPr>
    </w:p>
    <w:p w:rsidR="00903CF7" w:rsidRDefault="00F57EA8" w:rsidP="006F2FFA">
      <w:pPr>
        <w:ind w:left="1701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" name="Bild 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  <w:noProof/>
          <w:lang w:val="de-CH"/>
        </w:rPr>
        <w:tab/>
      </w:r>
      <w:r w:rsidR="009C41FD" w:rsidRPr="00AB1DC1">
        <w:rPr>
          <w:rFonts w:cs="Arial"/>
          <w:sz w:val="28"/>
        </w:rPr>
        <w:t>Du hast „</w:t>
      </w:r>
      <w:r w:rsidR="000708FD">
        <w:rPr>
          <w:rFonts w:cs="Arial"/>
          <w:sz w:val="28"/>
        </w:rPr>
        <w:t>Zuhause kann überall sein</w:t>
      </w:r>
      <w:r w:rsidR="009C41FD" w:rsidRPr="00AB1DC1">
        <w:rPr>
          <w:rFonts w:cs="Arial"/>
          <w:sz w:val="28"/>
        </w:rPr>
        <w:t>“ als bewegte Geschichte erlebt.</w:t>
      </w:r>
      <w:r w:rsidR="009827A3">
        <w:rPr>
          <w:rFonts w:cs="Arial"/>
          <w:sz w:val="28"/>
        </w:rPr>
        <w:br/>
      </w:r>
      <w:r w:rsidR="009C41FD">
        <w:rPr>
          <w:rFonts w:cs="Arial"/>
          <w:sz w:val="28"/>
        </w:rPr>
        <w:t>Was hat dir an der Geschichte am besten gefallen</w:t>
      </w:r>
      <w:r w:rsidR="00903CF7">
        <w:rPr>
          <w:rFonts w:cs="Arial"/>
          <w:sz w:val="28"/>
        </w:rPr>
        <w:t>?</w:t>
      </w:r>
    </w:p>
    <w:p w:rsidR="009C41FD" w:rsidRDefault="009C41FD" w:rsidP="006F2FFA">
      <w:pPr>
        <w:ind w:left="1701" w:right="709" w:hanging="1985"/>
        <w:rPr>
          <w:i/>
          <w:sz w:val="28"/>
        </w:rPr>
      </w:pPr>
      <w:r w:rsidRPr="00D15B55">
        <w:rPr>
          <w:rFonts w:cs="Arial"/>
          <w:i/>
          <w:highlight w:val="yellow"/>
        </w:rPr>
        <w:br/>
      </w:r>
      <w:r w:rsidRPr="00B8532A">
        <w:rPr>
          <w:i/>
          <w:sz w:val="28"/>
        </w:rPr>
        <w:t xml:space="preserve">Ich fand es </w:t>
      </w:r>
      <w:r w:rsidR="00903CF7">
        <w:rPr>
          <w:i/>
          <w:sz w:val="28"/>
        </w:rPr>
        <w:t>schön</w:t>
      </w:r>
      <w:r w:rsidRPr="00B8532A">
        <w:rPr>
          <w:i/>
          <w:sz w:val="28"/>
        </w:rPr>
        <w:t>, als ….</w:t>
      </w:r>
      <w:r w:rsidRPr="00B8532A">
        <w:rPr>
          <w:i/>
          <w:sz w:val="28"/>
        </w:rPr>
        <w:br/>
        <w:t>Am besten hat mir gefallen</w:t>
      </w:r>
      <w:proofErr w:type="gramStart"/>
      <w:r w:rsidRPr="00B8532A">
        <w:rPr>
          <w:i/>
          <w:sz w:val="28"/>
        </w:rPr>
        <w:t>, dass</w:t>
      </w:r>
      <w:proofErr w:type="gramEnd"/>
      <w:r w:rsidRPr="00B8532A">
        <w:rPr>
          <w:i/>
          <w:sz w:val="28"/>
        </w:rPr>
        <w:t>…</w:t>
      </w:r>
      <w:r w:rsidR="009827A3" w:rsidRPr="00B8532A">
        <w:rPr>
          <w:i/>
          <w:sz w:val="28"/>
        </w:rPr>
        <w:br/>
        <w:t>Ich hätte nicht gedacht, dass …</w:t>
      </w:r>
    </w:p>
    <w:p w:rsidR="00903CF7" w:rsidRPr="00903CF7" w:rsidRDefault="00903CF7" w:rsidP="006F2FFA">
      <w:pPr>
        <w:ind w:left="1701" w:right="709" w:hanging="1985"/>
        <w:rPr>
          <w:rFonts w:cs="Arial"/>
          <w:sz w:val="28"/>
        </w:rPr>
      </w:pPr>
      <w:r>
        <w:rPr>
          <w:i/>
          <w:sz w:val="28"/>
        </w:rPr>
        <w:tab/>
        <w:t>Ich fand es traurig, als …</w:t>
      </w:r>
    </w:p>
    <w:p w:rsidR="009C41FD" w:rsidRPr="00903CF7" w:rsidRDefault="009C41FD" w:rsidP="006F2FFA">
      <w:pPr>
        <w:ind w:left="1701" w:right="709" w:hanging="1985"/>
        <w:rPr>
          <w:rFonts w:cs="Arial"/>
          <w:sz w:val="14"/>
        </w:rPr>
      </w:pPr>
    </w:p>
    <w:p w:rsidR="00B8532A" w:rsidRDefault="00F57EA8" w:rsidP="006F2FFA">
      <w:pPr>
        <w:ind w:left="1701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" name="Bild 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6" name="Bild 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</w:rPr>
        <w:tab/>
      </w:r>
      <w:r w:rsidR="00B8532A">
        <w:rPr>
          <w:rFonts w:cs="Arial"/>
          <w:sz w:val="28"/>
        </w:rPr>
        <w:t>Du hast in</w:t>
      </w:r>
      <w:r w:rsidR="009C41FD">
        <w:rPr>
          <w:rFonts w:cs="Arial"/>
          <w:sz w:val="28"/>
        </w:rPr>
        <w:t xml:space="preserve"> dieser Geschichte </w:t>
      </w:r>
      <w:r w:rsidR="009C41FD" w:rsidRPr="00321628">
        <w:rPr>
          <w:rFonts w:cs="Arial"/>
          <w:sz w:val="40"/>
        </w:rPr>
        <w:t>E</w:t>
      </w:r>
      <w:r w:rsidR="00B8532A">
        <w:rPr>
          <w:rFonts w:cs="Arial"/>
          <w:sz w:val="28"/>
        </w:rPr>
        <w:t xml:space="preserve">rlebnisübungen gemacht. </w:t>
      </w:r>
      <w:r w:rsidR="009C41FD" w:rsidRPr="0051473B">
        <w:rPr>
          <w:rFonts w:cs="Arial"/>
          <w:sz w:val="28"/>
        </w:rPr>
        <w:br/>
        <w:t>Welche ha</w:t>
      </w:r>
      <w:r w:rsidR="00B8532A">
        <w:rPr>
          <w:rFonts w:cs="Arial"/>
          <w:sz w:val="28"/>
        </w:rPr>
        <w:t>t dir am besten gefallen? Warum?</w:t>
      </w:r>
    </w:p>
    <w:p w:rsidR="009C41FD" w:rsidRPr="00903CF7" w:rsidRDefault="00B8532A" w:rsidP="006F2FFA">
      <w:pPr>
        <w:ind w:left="1701" w:right="709"/>
        <w:rPr>
          <w:rFonts w:cs="Arial"/>
          <w:sz w:val="20"/>
        </w:rPr>
      </w:pPr>
      <w:r w:rsidRPr="00B8532A">
        <w:rPr>
          <w:i/>
          <w:sz w:val="28"/>
        </w:rPr>
        <w:t>… hat mir am besten gefallen, weil …</w:t>
      </w:r>
      <w:r w:rsidRPr="00762368">
        <w:rPr>
          <w:rFonts w:cs="Arial"/>
          <w:i/>
        </w:rPr>
        <w:br/>
      </w:r>
    </w:p>
    <w:p w:rsidR="005E658D" w:rsidRDefault="00F57EA8" w:rsidP="006F2FFA">
      <w:pPr>
        <w:spacing w:after="120"/>
        <w:ind w:left="1701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7" name="Bild 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8" name="Bild 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9" name="Bild 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51473B">
        <w:rPr>
          <w:rFonts w:cs="Arial"/>
          <w:sz w:val="28"/>
        </w:rPr>
        <w:t xml:space="preserve"> </w:t>
      </w:r>
      <w:r w:rsidR="005E658D">
        <w:rPr>
          <w:rFonts w:cs="Arial"/>
          <w:sz w:val="28"/>
        </w:rPr>
        <w:t>Du hast zwei</w:t>
      </w:r>
      <w:r w:rsidR="009C41FD" w:rsidRPr="0051473B">
        <w:rPr>
          <w:rFonts w:cs="Arial"/>
          <w:sz w:val="28"/>
        </w:rPr>
        <w:t xml:space="preserve"> </w:t>
      </w:r>
      <w:r w:rsidR="009C41FD" w:rsidRPr="0051473B">
        <w:rPr>
          <w:rFonts w:cs="Arial"/>
          <w:sz w:val="40"/>
        </w:rPr>
        <w:t>K</w:t>
      </w:r>
      <w:r w:rsidR="009C41FD" w:rsidRPr="0051473B">
        <w:rPr>
          <w:rFonts w:cs="Arial"/>
          <w:sz w:val="28"/>
        </w:rPr>
        <w:t>on</w:t>
      </w:r>
      <w:r w:rsidR="005E658D">
        <w:rPr>
          <w:rFonts w:cs="Arial"/>
          <w:sz w:val="28"/>
        </w:rPr>
        <w:t>zentrationsübungen ausgeführt.</w:t>
      </w:r>
    </w:p>
    <w:p w:rsidR="005E658D" w:rsidRDefault="005E658D" w:rsidP="006F2FFA">
      <w:pPr>
        <w:spacing w:after="120"/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Wie haben sie dir gefallen?</w:t>
      </w:r>
    </w:p>
    <w:p w:rsidR="005E658D" w:rsidRDefault="006D452B" w:rsidP="006F2FFA">
      <w:pPr>
        <w:spacing w:after="120"/>
        <w:ind w:left="1701" w:right="709"/>
        <w:rPr>
          <w:rFonts w:cs="Arial"/>
          <w:sz w:val="28"/>
        </w:rPr>
      </w:pPr>
      <w:r w:rsidRPr="006D452B">
        <w:rPr>
          <w:rFonts w:cs="Arial"/>
          <w:b/>
          <w:sz w:val="28"/>
        </w:rPr>
        <w:t>K15</w:t>
      </w:r>
      <w:r>
        <w:rPr>
          <w:rFonts w:cs="Arial"/>
          <w:sz w:val="28"/>
        </w:rPr>
        <w:t xml:space="preserve"> </w:t>
      </w:r>
      <w:r w:rsidR="005E658D">
        <w:rPr>
          <w:rFonts w:cs="Arial"/>
          <w:sz w:val="28"/>
        </w:rPr>
        <w:t>Durch den Nebel gehen</w:t>
      </w:r>
    </w:p>
    <w:tbl>
      <w:tblPr>
        <w:tblpPr w:leftFromText="141" w:rightFromText="141" w:vertAnchor="text" w:horzAnchor="page" w:tblpX="3497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21"/>
        <w:gridCol w:w="1021"/>
        <w:gridCol w:w="1021"/>
        <w:gridCol w:w="1021"/>
      </w:tblGrid>
      <w:tr w:rsidR="006D452B" w:rsidRPr="00236FB3">
        <w:tc>
          <w:tcPr>
            <w:tcW w:w="1021" w:type="dxa"/>
            <w:shd w:val="clear" w:color="auto" w:fill="auto"/>
            <w:vAlign w:val="center"/>
          </w:tcPr>
          <w:p w:rsidR="006D452B" w:rsidRPr="00236FB3" w:rsidRDefault="006D452B" w:rsidP="00236FB3">
            <w:pPr>
              <w:ind w:right="34"/>
              <w:jc w:val="center"/>
              <w:rPr>
                <w:rFonts w:cs="Arial"/>
                <w:sz w:val="44"/>
              </w:rPr>
            </w:pPr>
            <w:r w:rsidRPr="00236FB3">
              <w:rPr>
                <w:rFonts w:cs="Arial"/>
                <w:sz w:val="44"/>
              </w:rPr>
              <w:sym w:font="Wingdings" w:char="F04A"/>
            </w:r>
            <w:r w:rsidRPr="00236FB3">
              <w:rPr>
                <w:rFonts w:cs="Arial"/>
                <w:sz w:val="44"/>
              </w:rPr>
              <w:sym w:font="Wingdings" w:char="F04A"/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D452B" w:rsidRPr="00236FB3" w:rsidRDefault="006D452B" w:rsidP="00236FB3">
            <w:pPr>
              <w:jc w:val="center"/>
              <w:rPr>
                <w:rFonts w:cs="Arial"/>
                <w:sz w:val="44"/>
              </w:rPr>
            </w:pPr>
            <w:r w:rsidRPr="00236FB3">
              <w:rPr>
                <w:rFonts w:cs="Arial"/>
                <w:sz w:val="44"/>
              </w:rPr>
              <w:sym w:font="Wingdings" w:char="F04A"/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D452B" w:rsidRPr="00236FB3" w:rsidRDefault="006D452B" w:rsidP="00236FB3">
            <w:pPr>
              <w:jc w:val="center"/>
              <w:rPr>
                <w:rFonts w:cs="Arial"/>
                <w:sz w:val="44"/>
              </w:rPr>
            </w:pPr>
            <w:r w:rsidRPr="00236FB3">
              <w:rPr>
                <w:rFonts w:cs="Arial"/>
                <w:sz w:val="44"/>
              </w:rPr>
              <w:sym w:font="Wingdings" w:char="F04B"/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D452B" w:rsidRPr="00236FB3" w:rsidRDefault="006D452B" w:rsidP="00236FB3">
            <w:pPr>
              <w:jc w:val="center"/>
              <w:rPr>
                <w:rFonts w:cs="Arial"/>
                <w:sz w:val="44"/>
              </w:rPr>
            </w:pPr>
            <w:r w:rsidRPr="00236FB3">
              <w:rPr>
                <w:rFonts w:cs="Arial"/>
                <w:sz w:val="44"/>
              </w:rPr>
              <w:sym w:font="Wingdings" w:char="F04C"/>
            </w:r>
          </w:p>
        </w:tc>
      </w:tr>
    </w:tbl>
    <w:p w:rsidR="006D452B" w:rsidRDefault="006D452B" w:rsidP="006D452B">
      <w:pPr>
        <w:spacing w:after="120"/>
        <w:ind w:left="1985" w:right="709"/>
        <w:rPr>
          <w:rFonts w:cs="Arial"/>
          <w:sz w:val="28"/>
        </w:rPr>
      </w:pPr>
    </w:p>
    <w:p w:rsidR="006D452B" w:rsidRDefault="006D452B" w:rsidP="006D452B">
      <w:pPr>
        <w:spacing w:after="120"/>
        <w:ind w:left="1985" w:right="709"/>
        <w:rPr>
          <w:rFonts w:cs="Arial"/>
          <w:sz w:val="28"/>
        </w:rPr>
      </w:pPr>
    </w:p>
    <w:p w:rsidR="009C41FD" w:rsidRPr="006D452B" w:rsidRDefault="006D452B" w:rsidP="006D452B">
      <w:pPr>
        <w:spacing w:after="120"/>
        <w:ind w:left="1985" w:right="709"/>
        <w:rPr>
          <w:rFonts w:cs="Arial"/>
          <w:sz w:val="28"/>
        </w:rPr>
      </w:pPr>
      <w:r w:rsidRPr="006D452B">
        <w:rPr>
          <w:rFonts w:cs="Arial"/>
          <w:b/>
          <w:sz w:val="28"/>
        </w:rPr>
        <w:t>K9</w:t>
      </w:r>
      <w:r>
        <w:rPr>
          <w:rFonts w:cs="Arial"/>
          <w:sz w:val="28"/>
        </w:rPr>
        <w:t xml:space="preserve"> K</w:t>
      </w:r>
      <w:r w:rsidR="005E658D">
        <w:rPr>
          <w:rFonts w:cs="Arial"/>
          <w:sz w:val="28"/>
        </w:rPr>
        <w:t>örper kennen</w:t>
      </w:r>
    </w:p>
    <w:tbl>
      <w:tblPr>
        <w:tblpPr w:leftFromText="141" w:rightFromText="141" w:vertAnchor="text" w:horzAnchor="page" w:tblpX="3497" w:tblpY="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21"/>
        <w:gridCol w:w="1021"/>
        <w:gridCol w:w="1021"/>
        <w:gridCol w:w="1021"/>
      </w:tblGrid>
      <w:tr w:rsidR="006D452B" w:rsidRPr="00236FB3">
        <w:tc>
          <w:tcPr>
            <w:tcW w:w="1021" w:type="dxa"/>
            <w:shd w:val="clear" w:color="auto" w:fill="auto"/>
            <w:vAlign w:val="center"/>
          </w:tcPr>
          <w:p w:rsidR="006D452B" w:rsidRPr="00236FB3" w:rsidRDefault="006D452B" w:rsidP="00236FB3">
            <w:pPr>
              <w:ind w:right="34"/>
              <w:jc w:val="center"/>
              <w:rPr>
                <w:rFonts w:cs="Arial"/>
                <w:sz w:val="44"/>
              </w:rPr>
            </w:pPr>
            <w:r w:rsidRPr="00236FB3">
              <w:rPr>
                <w:rFonts w:cs="Arial"/>
                <w:sz w:val="44"/>
              </w:rPr>
              <w:sym w:font="Wingdings" w:char="F04A"/>
            </w:r>
            <w:r w:rsidRPr="00236FB3">
              <w:rPr>
                <w:rFonts w:cs="Arial"/>
                <w:sz w:val="44"/>
              </w:rPr>
              <w:sym w:font="Wingdings" w:char="F04A"/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D452B" w:rsidRPr="00236FB3" w:rsidRDefault="006D452B" w:rsidP="00236FB3">
            <w:pPr>
              <w:jc w:val="center"/>
              <w:rPr>
                <w:rFonts w:cs="Arial"/>
                <w:sz w:val="44"/>
              </w:rPr>
            </w:pPr>
            <w:r w:rsidRPr="00236FB3">
              <w:rPr>
                <w:rFonts w:cs="Arial"/>
                <w:sz w:val="44"/>
              </w:rPr>
              <w:sym w:font="Wingdings" w:char="F04A"/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D452B" w:rsidRPr="00236FB3" w:rsidRDefault="006D452B" w:rsidP="00236FB3">
            <w:pPr>
              <w:jc w:val="center"/>
              <w:rPr>
                <w:rFonts w:cs="Arial"/>
                <w:sz w:val="44"/>
              </w:rPr>
            </w:pPr>
            <w:r w:rsidRPr="00236FB3">
              <w:rPr>
                <w:rFonts w:cs="Arial"/>
                <w:sz w:val="44"/>
              </w:rPr>
              <w:sym w:font="Wingdings" w:char="F04B"/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D452B" w:rsidRPr="00236FB3" w:rsidRDefault="006D452B" w:rsidP="00236FB3">
            <w:pPr>
              <w:jc w:val="center"/>
              <w:rPr>
                <w:rFonts w:cs="Arial"/>
                <w:sz w:val="44"/>
              </w:rPr>
            </w:pPr>
            <w:r w:rsidRPr="00236FB3">
              <w:rPr>
                <w:rFonts w:cs="Arial"/>
                <w:sz w:val="44"/>
              </w:rPr>
              <w:sym w:font="Wingdings" w:char="F04C"/>
            </w:r>
          </w:p>
        </w:tc>
      </w:tr>
    </w:tbl>
    <w:p w:rsidR="005E658D" w:rsidRPr="0065121A" w:rsidRDefault="005E658D" w:rsidP="00903CF7">
      <w:pPr>
        <w:spacing w:after="120"/>
        <w:ind w:right="709"/>
        <w:rPr>
          <w:rFonts w:cs="Arial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9C41FD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9C41FD" w:rsidRPr="0065121A" w:rsidRDefault="00F57EA8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10" name="Bild 10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C41FD" w:rsidRPr="0065121A" w:rsidRDefault="009C41FD" w:rsidP="004F66DF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 w:rsidR="00535036">
              <w:rPr>
                <w:rFonts w:ascii="Cambria" w:hAnsi="Cambria" w:cs="Arial"/>
                <w:b/>
              </w:rPr>
              <w:t>Zuhause kann überall sein</w:t>
            </w:r>
            <w:r w:rsidRPr="0065121A">
              <w:rPr>
                <w:rFonts w:ascii="Cambria" w:hAnsi="Cambria" w:cs="Arial"/>
                <w:b/>
              </w:rPr>
              <w:br/>
            </w:r>
            <w:r>
              <w:rPr>
                <w:rFonts w:ascii="Cambria" w:hAnsi="Cambria" w:cs="Arial"/>
              </w:rPr>
              <w:t>Auftrag 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C41FD" w:rsidRPr="0065121A" w:rsidRDefault="00F06CD3" w:rsidP="00F06CD3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der Wasserfall</w:t>
            </w:r>
          </w:p>
        </w:tc>
      </w:tr>
    </w:tbl>
    <w:p w:rsidR="009C41FD" w:rsidRPr="00D15B55" w:rsidRDefault="009C41FD" w:rsidP="009C41FD">
      <w:pPr>
        <w:rPr>
          <w:rFonts w:cs="Arial"/>
          <w:sz w:val="16"/>
        </w:rPr>
      </w:pPr>
    </w:p>
    <w:p w:rsidR="00F06CD3" w:rsidRDefault="00F57EA8" w:rsidP="00000466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1" name="Bild 11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  <w:noProof/>
          <w:lang w:val="de-CH"/>
        </w:rPr>
        <w:tab/>
      </w:r>
      <w:r w:rsidR="00F06CD3">
        <w:rPr>
          <w:rFonts w:cs="Arial"/>
          <w:sz w:val="28"/>
        </w:rPr>
        <w:t>Schau dir nochmals die Seite mit dem „</w:t>
      </w:r>
      <w:r w:rsidR="00684EF4">
        <w:rPr>
          <w:rFonts w:cs="Arial"/>
          <w:sz w:val="28"/>
        </w:rPr>
        <w:t xml:space="preserve">«Wasserfall» </w:t>
      </w:r>
      <w:r w:rsidR="00F06CD3">
        <w:rPr>
          <w:rFonts w:cs="Arial"/>
          <w:sz w:val="28"/>
        </w:rPr>
        <w:t>an.</w:t>
      </w:r>
    </w:p>
    <w:p w:rsidR="00EC4B6C" w:rsidRDefault="00EC4B6C" w:rsidP="00000466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Das Mädchen fühlt sich dort sehr alleine.</w:t>
      </w:r>
    </w:p>
    <w:p w:rsidR="009C41FD" w:rsidRDefault="00F06CD3" w:rsidP="00F06CD3">
      <w:p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 xml:space="preserve">(Seite </w:t>
      </w:r>
      <w:r w:rsidR="00EC4B6C">
        <w:rPr>
          <w:rFonts w:cs="Arial"/>
          <w:sz w:val="28"/>
        </w:rPr>
        <w:t>7/8)</w:t>
      </w:r>
      <w:r w:rsidR="004F66DF">
        <w:rPr>
          <w:rFonts w:cs="Arial"/>
          <w:sz w:val="28"/>
        </w:rPr>
        <w:br/>
      </w:r>
      <w:r>
        <w:rPr>
          <w:rFonts w:cs="Arial"/>
          <w:sz w:val="28"/>
        </w:rPr>
        <w:t>Welche Wörter fallen auf sie herunter?</w:t>
      </w:r>
    </w:p>
    <w:p w:rsidR="00F06CD3" w:rsidRPr="002D45E1" w:rsidRDefault="0053475B" w:rsidP="00000466">
      <w:pPr>
        <w:ind w:left="1701" w:right="709" w:hanging="2127"/>
        <w:rPr>
          <w:rFonts w:cs="Arial"/>
        </w:rPr>
      </w:pPr>
      <w:r>
        <w:rPr>
          <w:rFonts w:cs="Arial"/>
          <w:sz w:val="28"/>
        </w:rPr>
        <w:tab/>
        <w:t>Schreibe sie alle</w:t>
      </w:r>
      <w:r w:rsidR="00F06CD3">
        <w:rPr>
          <w:rFonts w:cs="Arial"/>
          <w:sz w:val="28"/>
        </w:rPr>
        <w:t xml:space="preserve"> auf!</w:t>
      </w:r>
    </w:p>
    <w:p w:rsidR="009C41FD" w:rsidRPr="002D45E1" w:rsidRDefault="009C41FD" w:rsidP="009C41FD">
      <w:pPr>
        <w:ind w:left="1701" w:right="709" w:hanging="2127"/>
        <w:rPr>
          <w:rFonts w:cs="Arial"/>
          <w:sz w:val="14"/>
        </w:rPr>
      </w:pPr>
    </w:p>
    <w:p w:rsidR="00EC4B6C" w:rsidRDefault="00F57EA8" w:rsidP="00EC4B6C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2" name="Bild 1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3" name="Bild 13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2D45E1">
        <w:rPr>
          <w:rFonts w:cs="Arial"/>
        </w:rPr>
        <w:tab/>
      </w:r>
      <w:r w:rsidR="00EC4B6C">
        <w:rPr>
          <w:rFonts w:cs="Arial"/>
          <w:sz w:val="28"/>
        </w:rPr>
        <w:t>Hast du auch Wörter, die du nicht schön findest?</w:t>
      </w:r>
    </w:p>
    <w:p w:rsidR="009C41FD" w:rsidRDefault="00EC4B6C" w:rsidP="00EC4B6C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</w:r>
      <w:r w:rsidR="00B577FD">
        <w:rPr>
          <w:rFonts w:cs="Arial"/>
          <w:sz w:val="28"/>
        </w:rPr>
        <w:t>Zeichne einen Wasserfall mit diesen Wörtern!</w:t>
      </w:r>
    </w:p>
    <w:p w:rsidR="00EC4B6C" w:rsidRDefault="00EC4B6C" w:rsidP="00EC4B6C">
      <w:pPr>
        <w:ind w:left="1701" w:right="709" w:hanging="2127"/>
        <w:rPr>
          <w:rFonts w:cs="Arial"/>
          <w:sz w:val="28"/>
        </w:rPr>
      </w:pPr>
    </w:p>
    <w:p w:rsidR="006F2FFA" w:rsidRDefault="00F57EA8" w:rsidP="006F2FFA">
      <w:pPr>
        <w:ind w:left="1701" w:hanging="2127"/>
        <w:rPr>
          <w:rFonts w:cs="Arial"/>
          <w:noProof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4" name="Bild 1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5" name="Bild 1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6" name="Bild 1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4B6C" w:rsidRPr="00964DE2">
        <w:rPr>
          <w:rFonts w:cs="Arial"/>
          <w:noProof/>
          <w:lang w:val="de-CH"/>
        </w:rPr>
        <w:tab/>
      </w:r>
    </w:p>
    <w:p w:rsidR="00EC4B6C" w:rsidRPr="00DA2095" w:rsidRDefault="00EC4B6C" w:rsidP="006F2FFA">
      <w:pPr>
        <w:ind w:left="1701"/>
        <w:rPr>
          <w:rFonts w:cs="Arial"/>
          <w:sz w:val="28"/>
        </w:rPr>
      </w:pPr>
      <w:r>
        <w:rPr>
          <w:rFonts w:cs="Arial"/>
          <w:sz w:val="28"/>
        </w:rPr>
        <w:t xml:space="preserve">Kennst du das Gefühl, wenn man </w:t>
      </w:r>
      <w:r w:rsidR="00C45060">
        <w:rPr>
          <w:rFonts w:cs="Arial"/>
          <w:sz w:val="28"/>
        </w:rPr>
        <w:t>nicht</w:t>
      </w:r>
      <w:r>
        <w:rPr>
          <w:rFonts w:cs="Arial"/>
          <w:sz w:val="28"/>
        </w:rPr>
        <w:t xml:space="preserve"> versteht, was die ander</w:t>
      </w:r>
      <w:r w:rsidR="005010E0">
        <w:rPr>
          <w:rFonts w:cs="Arial"/>
          <w:sz w:val="28"/>
        </w:rPr>
        <w:t>e</w:t>
      </w:r>
      <w:r>
        <w:rPr>
          <w:rFonts w:cs="Arial"/>
          <w:sz w:val="28"/>
        </w:rPr>
        <w:t>n sagen?</w:t>
      </w:r>
      <w:r w:rsidR="00B577FD">
        <w:rPr>
          <w:rFonts w:cs="Arial"/>
          <w:sz w:val="28"/>
        </w:rPr>
        <w:t xml:space="preserve"> Oder wenn jemand in einer anderen Sprache über dich spricht?</w:t>
      </w:r>
      <w:r>
        <w:rPr>
          <w:rFonts w:cs="Arial"/>
          <w:sz w:val="28"/>
        </w:rPr>
        <w:br/>
        <w:t>Sprecht zu zweit oder in der Gruppe darüber, wie ihr euch dann fühlt.</w:t>
      </w:r>
    </w:p>
    <w:p w:rsidR="00EC4B6C" w:rsidRDefault="00EC4B6C" w:rsidP="009B1FF8">
      <w:pPr>
        <w:ind w:right="709"/>
        <w:rPr>
          <w:rFonts w:cs="Arial"/>
          <w:sz w:val="28"/>
        </w:rPr>
      </w:pPr>
    </w:p>
    <w:p w:rsidR="00EC4B6C" w:rsidRPr="00EC4B6C" w:rsidRDefault="00EC4B6C" w:rsidP="00EC4B6C">
      <w:pPr>
        <w:ind w:left="1701" w:right="709" w:hanging="2127"/>
        <w:rPr>
          <w:rFonts w:cs="Arial"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9C41FD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9C41FD" w:rsidRPr="0065121A" w:rsidRDefault="00F57EA8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17" name="Bild 17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C41FD" w:rsidRPr="0065121A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 w:rsidR="00535036">
              <w:rPr>
                <w:rFonts w:ascii="Cambria" w:hAnsi="Cambria" w:cs="Arial"/>
                <w:b/>
              </w:rPr>
              <w:t>Zuhause kann überall sein</w:t>
            </w:r>
            <w:r w:rsidR="00535036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Auftrag 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C41FD" w:rsidRPr="0065121A" w:rsidRDefault="00EC4B6C" w:rsidP="009C41FD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die eigene Decke aus Wörtern</w:t>
            </w:r>
          </w:p>
        </w:tc>
      </w:tr>
    </w:tbl>
    <w:p w:rsidR="009C41FD" w:rsidRPr="00D15B55" w:rsidRDefault="009C41FD" w:rsidP="009C41FD">
      <w:pPr>
        <w:rPr>
          <w:rFonts w:cs="Arial"/>
          <w:sz w:val="10"/>
        </w:rPr>
      </w:pPr>
    </w:p>
    <w:p w:rsidR="00EC4B6C" w:rsidRDefault="00F57EA8" w:rsidP="00BB20EF">
      <w:pPr>
        <w:ind w:left="1701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8" name="Bild 1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  <w:noProof/>
          <w:lang w:val="de-CH"/>
        </w:rPr>
        <w:tab/>
      </w:r>
      <w:r w:rsidR="00EC4B6C">
        <w:rPr>
          <w:rFonts w:cs="Arial"/>
          <w:sz w:val="28"/>
        </w:rPr>
        <w:t xml:space="preserve">Wildfang fühlt sich am Anfang </w:t>
      </w:r>
      <w:r w:rsidR="00C45060">
        <w:rPr>
          <w:rFonts w:cs="Arial"/>
          <w:sz w:val="28"/>
        </w:rPr>
        <w:t xml:space="preserve">nur </w:t>
      </w:r>
      <w:r w:rsidR="00EC4B6C">
        <w:rPr>
          <w:rFonts w:cs="Arial"/>
          <w:sz w:val="28"/>
        </w:rPr>
        <w:t>wohl</w:t>
      </w:r>
      <w:proofErr w:type="gramStart"/>
      <w:r w:rsidR="00EC4B6C">
        <w:rPr>
          <w:rFonts w:cs="Arial"/>
          <w:sz w:val="28"/>
        </w:rPr>
        <w:t>, wenn</w:t>
      </w:r>
      <w:proofErr w:type="gramEnd"/>
      <w:r w:rsidR="00EC4B6C">
        <w:rPr>
          <w:rFonts w:cs="Arial"/>
          <w:sz w:val="28"/>
        </w:rPr>
        <w:t xml:space="preserve"> sie unter ihrer eigenen Decke aus Wörtern ist.</w:t>
      </w:r>
    </w:p>
    <w:p w:rsidR="00B72AD3" w:rsidRPr="00BB20EF" w:rsidRDefault="00EC4B6C" w:rsidP="00EC4B6C">
      <w:p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Schreibe oder zeichne fünf Wörter von ihrer Decke ab!</w:t>
      </w:r>
    </w:p>
    <w:p w:rsidR="009C41FD" w:rsidRPr="00FC5D8B" w:rsidRDefault="009C41FD" w:rsidP="009C41FD">
      <w:pPr>
        <w:ind w:left="1701" w:right="709" w:hanging="1985"/>
        <w:rPr>
          <w:rFonts w:cs="Arial"/>
          <w:sz w:val="10"/>
          <w:highlight w:val="yellow"/>
        </w:rPr>
      </w:pPr>
    </w:p>
    <w:p w:rsidR="009C41FD" w:rsidRDefault="00F57EA8" w:rsidP="00C45060">
      <w:pPr>
        <w:ind w:left="1701" w:right="-283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9" name="Bild 1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0" name="Bild 20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964DE2">
        <w:rPr>
          <w:rFonts w:cs="Arial"/>
        </w:rPr>
        <w:tab/>
      </w:r>
      <w:r w:rsidR="00C45060">
        <w:rPr>
          <w:rFonts w:cs="Arial"/>
          <w:sz w:val="28"/>
        </w:rPr>
        <w:t>Welche Wörter gefallen dir besonders gut?</w:t>
      </w:r>
    </w:p>
    <w:p w:rsidR="00C45060" w:rsidRDefault="00C45060" w:rsidP="00C45060">
      <w:pPr>
        <w:ind w:left="1701" w:right="-283" w:hanging="1985"/>
        <w:rPr>
          <w:rFonts w:cs="Arial"/>
          <w:sz w:val="28"/>
        </w:rPr>
      </w:pPr>
      <w:r>
        <w:rPr>
          <w:rFonts w:cs="Arial"/>
          <w:sz w:val="28"/>
        </w:rPr>
        <w:tab/>
        <w:t>Zeichne eine eigene „Wörterdecke“!</w:t>
      </w:r>
    </w:p>
    <w:p w:rsidR="00BB20EF" w:rsidRPr="00964DE2" w:rsidRDefault="00BB20EF" w:rsidP="00BB20EF">
      <w:pPr>
        <w:ind w:left="1701" w:right="-283"/>
        <w:rPr>
          <w:rFonts w:cs="Arial"/>
          <w:sz w:val="28"/>
        </w:rPr>
      </w:pPr>
    </w:p>
    <w:p w:rsidR="009C41FD" w:rsidRPr="00964DE2" w:rsidRDefault="009C41FD" w:rsidP="009C41FD">
      <w:pPr>
        <w:ind w:left="1701" w:right="709" w:hanging="1985"/>
        <w:rPr>
          <w:rFonts w:cs="Arial"/>
          <w:sz w:val="12"/>
        </w:rPr>
      </w:pPr>
    </w:p>
    <w:p w:rsidR="006F2FFA" w:rsidRDefault="00F57EA8" w:rsidP="006F2FFA">
      <w:pPr>
        <w:ind w:left="1701" w:hanging="1985"/>
        <w:rPr>
          <w:rFonts w:cs="Arial"/>
          <w:noProof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1" name="Bild 21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2" name="Bild 2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3" name="Bild 23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964DE2">
        <w:rPr>
          <w:rFonts w:cs="Arial"/>
          <w:noProof/>
          <w:lang w:val="de-CH"/>
        </w:rPr>
        <w:tab/>
      </w:r>
    </w:p>
    <w:p w:rsidR="00FC5D8B" w:rsidRDefault="00C45060" w:rsidP="006F2FFA">
      <w:pPr>
        <w:ind w:left="1701"/>
        <w:rPr>
          <w:rFonts w:cs="Arial"/>
          <w:sz w:val="28"/>
        </w:rPr>
      </w:pPr>
      <w:r>
        <w:rPr>
          <w:rFonts w:cs="Arial"/>
          <w:sz w:val="28"/>
        </w:rPr>
        <w:t>Hängt eure Wörterdecken auf und zeigt sie einander.</w:t>
      </w:r>
    </w:p>
    <w:p w:rsidR="00EC4B6C" w:rsidRDefault="00EC4B6C" w:rsidP="00BB20EF">
      <w:pPr>
        <w:ind w:left="1701"/>
        <w:rPr>
          <w:rFonts w:cs="Arial"/>
          <w:sz w:val="28"/>
        </w:rPr>
      </w:pPr>
    </w:p>
    <w:p w:rsidR="00DB6859" w:rsidRDefault="00DB6859" w:rsidP="00BB20EF">
      <w:pPr>
        <w:ind w:left="1701"/>
        <w:rPr>
          <w:rFonts w:cs="Arial"/>
          <w:sz w:val="28"/>
        </w:rPr>
      </w:pPr>
    </w:p>
    <w:p w:rsidR="00DB6859" w:rsidRDefault="00DB6859" w:rsidP="00BB20EF">
      <w:pPr>
        <w:ind w:left="1701"/>
        <w:rPr>
          <w:rFonts w:cs="Arial"/>
          <w:sz w:val="28"/>
        </w:rPr>
      </w:pPr>
    </w:p>
    <w:p w:rsidR="00B577FD" w:rsidRDefault="00B577FD" w:rsidP="00B577FD">
      <w:pPr>
        <w:rPr>
          <w:rFonts w:cs="Arial"/>
        </w:rPr>
      </w:pPr>
    </w:p>
    <w:p w:rsidR="00B577FD" w:rsidRDefault="00B577FD" w:rsidP="00B577FD">
      <w:pPr>
        <w:rPr>
          <w:rFonts w:cs="Arial"/>
        </w:rPr>
      </w:pPr>
    </w:p>
    <w:p w:rsidR="00B577FD" w:rsidRDefault="00B577FD" w:rsidP="00B577FD">
      <w:pPr>
        <w:rPr>
          <w:rFonts w:cs="Arial"/>
        </w:rPr>
      </w:pPr>
    </w:p>
    <w:p w:rsidR="00B577FD" w:rsidRDefault="00B577FD" w:rsidP="00B577FD">
      <w:pPr>
        <w:rPr>
          <w:rFonts w:cs="Arial"/>
        </w:rPr>
      </w:pPr>
    </w:p>
    <w:p w:rsidR="00EF4D60" w:rsidRDefault="00EF4D60" w:rsidP="00B577FD">
      <w:pPr>
        <w:rPr>
          <w:rFonts w:cs="Arial"/>
        </w:rPr>
      </w:pPr>
    </w:p>
    <w:p w:rsidR="00EF4D60" w:rsidRDefault="00EF4D60" w:rsidP="00B577FD">
      <w:pPr>
        <w:rPr>
          <w:rFonts w:cs="Arial"/>
        </w:rPr>
      </w:pPr>
    </w:p>
    <w:p w:rsidR="00B577FD" w:rsidRDefault="00B577FD" w:rsidP="00B577FD">
      <w:pPr>
        <w:rPr>
          <w:rFonts w:cs="Arial"/>
        </w:rPr>
      </w:pPr>
    </w:p>
    <w:tbl>
      <w:tblPr>
        <w:tblW w:w="9882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95"/>
        <w:gridCol w:w="1701"/>
        <w:gridCol w:w="6186"/>
      </w:tblGrid>
      <w:tr w:rsidR="00B577FD" w:rsidRPr="0065121A">
        <w:trPr>
          <w:trHeight w:val="841"/>
        </w:trPr>
        <w:tc>
          <w:tcPr>
            <w:tcW w:w="1995" w:type="dxa"/>
            <w:shd w:val="clear" w:color="auto" w:fill="auto"/>
            <w:vAlign w:val="center"/>
          </w:tcPr>
          <w:p w:rsidR="00B577FD" w:rsidRPr="0065121A" w:rsidRDefault="00F57EA8" w:rsidP="00236FB3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24" name="Bild 24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B577FD" w:rsidRPr="0065121A" w:rsidRDefault="00B577FD" w:rsidP="00236FB3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Zuhause kann überall sein</w:t>
            </w:r>
            <w:r>
              <w:rPr>
                <w:rFonts w:ascii="Cambria" w:hAnsi="Cambria" w:cs="Arial"/>
              </w:rPr>
              <w:t xml:space="preserve"> Auftrag 4</w:t>
            </w:r>
          </w:p>
        </w:tc>
        <w:tc>
          <w:tcPr>
            <w:tcW w:w="6186" w:type="dxa"/>
            <w:shd w:val="clear" w:color="auto" w:fill="auto"/>
            <w:vAlign w:val="center"/>
          </w:tcPr>
          <w:p w:rsidR="00B577FD" w:rsidRPr="0051473B" w:rsidRDefault="00B577FD" w:rsidP="00236FB3">
            <w:pPr>
              <w:spacing w:line="360" w:lineRule="auto"/>
              <w:ind w:right="-426"/>
              <w:rPr>
                <w:sz w:val="34"/>
                <w:szCs w:val="34"/>
              </w:rPr>
            </w:pPr>
            <w:r>
              <w:rPr>
                <w:rFonts w:eastAsia="Times New Roman" w:cs="Arial"/>
                <w:b/>
                <w:sz w:val="34"/>
                <w:szCs w:val="34"/>
                <w:lang w:eastAsia="de-DE"/>
              </w:rPr>
              <w:t xml:space="preserve"> Freunde ohne Worte</w:t>
            </w:r>
          </w:p>
        </w:tc>
      </w:tr>
    </w:tbl>
    <w:p w:rsidR="00B577FD" w:rsidRPr="0065121A" w:rsidRDefault="00B577FD" w:rsidP="00B577FD">
      <w:pPr>
        <w:rPr>
          <w:rFonts w:cs="Arial"/>
        </w:rPr>
      </w:pPr>
    </w:p>
    <w:p w:rsidR="00B577FD" w:rsidRPr="009B4D83" w:rsidRDefault="00F57EA8" w:rsidP="00B577FD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5" name="Bild 2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77FD" w:rsidRPr="0065121A">
        <w:rPr>
          <w:rFonts w:cs="Arial"/>
          <w:noProof/>
          <w:lang w:val="de-CH"/>
        </w:rPr>
        <w:tab/>
      </w:r>
      <w:r w:rsidR="00B577FD">
        <w:rPr>
          <w:rFonts w:cs="Arial"/>
          <w:sz w:val="28"/>
        </w:rPr>
        <w:t>Wildfang trifft im Park ein anderes Mädchen.</w:t>
      </w:r>
      <w:r w:rsidR="00B577FD">
        <w:rPr>
          <w:rFonts w:cs="Arial"/>
          <w:sz w:val="28"/>
        </w:rPr>
        <w:br/>
        <w:t>Wie zeigt das Mädchen, dass sie sich freut?</w:t>
      </w:r>
    </w:p>
    <w:p w:rsidR="00B577FD" w:rsidRPr="0065121A" w:rsidRDefault="00B577FD" w:rsidP="00B577FD">
      <w:pPr>
        <w:ind w:left="1701" w:right="709" w:hanging="2127"/>
        <w:rPr>
          <w:rFonts w:cs="Arial"/>
        </w:rPr>
      </w:pPr>
    </w:p>
    <w:p w:rsidR="00B577FD" w:rsidRPr="00E72323" w:rsidRDefault="00F57EA8" w:rsidP="00EF4D60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6" name="Bild 2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7" name="Bild 2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77FD" w:rsidRPr="0065121A">
        <w:rPr>
          <w:rFonts w:cs="Arial"/>
        </w:rPr>
        <w:tab/>
      </w:r>
      <w:r w:rsidR="00EF4D60">
        <w:rPr>
          <w:rFonts w:cs="Arial"/>
          <w:sz w:val="28"/>
        </w:rPr>
        <w:t>Beim dritten Spaziergang im Park treffen sie das Mä</w:t>
      </w:r>
      <w:r w:rsidR="0053475B">
        <w:rPr>
          <w:rFonts w:cs="Arial"/>
          <w:sz w:val="28"/>
        </w:rPr>
        <w:t>dchen wieder. Wildfang und ihre</w:t>
      </w:r>
      <w:r w:rsidR="00EF4D60">
        <w:rPr>
          <w:rFonts w:cs="Arial"/>
          <w:sz w:val="28"/>
        </w:rPr>
        <w:t xml:space="preserve"> Tante verstehen kein Wort. Warum ist Wildfang trotzdem sehr glücklich?</w:t>
      </w:r>
    </w:p>
    <w:p w:rsidR="00B577FD" w:rsidRPr="0065121A" w:rsidRDefault="00B577FD" w:rsidP="00B577FD">
      <w:pPr>
        <w:ind w:left="1701" w:right="709" w:hanging="2127"/>
        <w:rPr>
          <w:rFonts w:cs="Arial"/>
        </w:rPr>
      </w:pPr>
    </w:p>
    <w:p w:rsidR="006F2FFA" w:rsidRDefault="00F57EA8" w:rsidP="00EF4D60">
      <w:pPr>
        <w:ind w:left="1701" w:right="709" w:hanging="2127"/>
        <w:rPr>
          <w:rFonts w:cs="Arial"/>
          <w:noProof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8" name="Bild 2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9" name="Bild 2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0" name="Bild 30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77FD" w:rsidRPr="00265F7B">
        <w:rPr>
          <w:rFonts w:cs="Arial"/>
          <w:noProof/>
          <w:lang w:val="de-CH"/>
        </w:rPr>
        <w:tab/>
      </w:r>
    </w:p>
    <w:p w:rsidR="00EF4D60" w:rsidRDefault="00EF4D60" w:rsidP="006F2FFA">
      <w:p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 xml:space="preserve">Was würdest du machen, wenn dich jemand nicht versteht  und du Freundschaft </w:t>
      </w:r>
      <w:proofErr w:type="spellStart"/>
      <w:r>
        <w:rPr>
          <w:rFonts w:cs="Arial"/>
          <w:sz w:val="28"/>
        </w:rPr>
        <w:t>schliessen</w:t>
      </w:r>
      <w:proofErr w:type="spellEnd"/>
      <w:r>
        <w:rPr>
          <w:rFonts w:cs="Arial"/>
          <w:sz w:val="28"/>
        </w:rPr>
        <w:t xml:space="preserve"> möchtest?</w:t>
      </w:r>
    </w:p>
    <w:p w:rsidR="00EF4D60" w:rsidRDefault="0053475B" w:rsidP="00EF4D60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Schreibe es auf und</w:t>
      </w:r>
      <w:r w:rsidR="00EF4D60">
        <w:rPr>
          <w:rFonts w:cs="Arial"/>
          <w:sz w:val="28"/>
        </w:rPr>
        <w:t xml:space="preserve"> sprecht </w:t>
      </w:r>
      <w:r>
        <w:rPr>
          <w:rFonts w:cs="Arial"/>
          <w:sz w:val="28"/>
        </w:rPr>
        <w:t xml:space="preserve">dann </w:t>
      </w:r>
      <w:r w:rsidR="00EF4D60">
        <w:rPr>
          <w:rFonts w:cs="Arial"/>
          <w:sz w:val="28"/>
        </w:rPr>
        <w:t>gemeinsam darüber!</w:t>
      </w:r>
    </w:p>
    <w:p w:rsidR="00B577FD" w:rsidRDefault="00B577FD" w:rsidP="00BB20EF">
      <w:pPr>
        <w:ind w:left="1701"/>
        <w:rPr>
          <w:rFonts w:cs="Arial"/>
          <w:sz w:val="28"/>
        </w:rPr>
      </w:pPr>
    </w:p>
    <w:p w:rsidR="00DB6859" w:rsidRDefault="00DB6859" w:rsidP="00BB20EF">
      <w:pPr>
        <w:ind w:left="1701"/>
        <w:rPr>
          <w:rFonts w:cs="Arial"/>
          <w:sz w:val="28"/>
        </w:rPr>
      </w:pPr>
    </w:p>
    <w:p w:rsidR="00DB6859" w:rsidRDefault="00DB6859" w:rsidP="00BB20EF">
      <w:pPr>
        <w:ind w:left="1701"/>
        <w:rPr>
          <w:rFonts w:cs="Arial"/>
          <w:sz w:val="28"/>
        </w:rPr>
      </w:pPr>
    </w:p>
    <w:p w:rsidR="00DB6859" w:rsidRDefault="00DB6859" w:rsidP="006F2FFA">
      <w:pPr>
        <w:rPr>
          <w:rFonts w:cs="Arial"/>
          <w:sz w:val="28"/>
        </w:rPr>
      </w:pPr>
    </w:p>
    <w:p w:rsidR="00EC4B6C" w:rsidRPr="00DA2095" w:rsidRDefault="00EC4B6C" w:rsidP="00BB20EF">
      <w:pPr>
        <w:ind w:left="1701"/>
        <w:rPr>
          <w:rFonts w:cs="Arial"/>
          <w:sz w:val="28"/>
        </w:rPr>
      </w:pPr>
    </w:p>
    <w:tbl>
      <w:tblPr>
        <w:tblW w:w="9882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95"/>
        <w:gridCol w:w="1701"/>
        <w:gridCol w:w="6186"/>
      </w:tblGrid>
      <w:tr w:rsidR="009C41FD" w:rsidRPr="0065121A">
        <w:trPr>
          <w:trHeight w:val="841"/>
        </w:trPr>
        <w:tc>
          <w:tcPr>
            <w:tcW w:w="1995" w:type="dxa"/>
            <w:shd w:val="clear" w:color="auto" w:fill="auto"/>
            <w:vAlign w:val="center"/>
          </w:tcPr>
          <w:p w:rsidR="009C41FD" w:rsidRPr="0065121A" w:rsidRDefault="00F57EA8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31" name="Bild 31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C41FD" w:rsidRPr="0065121A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 w:rsidR="00535036">
              <w:rPr>
                <w:rFonts w:ascii="Cambria" w:hAnsi="Cambria" w:cs="Arial"/>
                <w:b/>
              </w:rPr>
              <w:t>Zuhause kann überall sein</w:t>
            </w:r>
            <w:r w:rsidR="00535036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Auftrag </w:t>
            </w:r>
            <w:r w:rsidR="00B577FD">
              <w:rPr>
                <w:rFonts w:ascii="Cambria" w:hAnsi="Cambria" w:cs="Arial"/>
              </w:rPr>
              <w:t>5</w:t>
            </w:r>
          </w:p>
        </w:tc>
        <w:tc>
          <w:tcPr>
            <w:tcW w:w="6186" w:type="dxa"/>
            <w:shd w:val="clear" w:color="auto" w:fill="auto"/>
            <w:vAlign w:val="center"/>
          </w:tcPr>
          <w:p w:rsidR="009C41FD" w:rsidRPr="0051473B" w:rsidRDefault="001B1964" w:rsidP="00EC4B6C">
            <w:pPr>
              <w:spacing w:line="360" w:lineRule="auto"/>
              <w:ind w:right="-426"/>
              <w:rPr>
                <w:sz w:val="34"/>
                <w:szCs w:val="34"/>
              </w:rPr>
            </w:pPr>
            <w:r>
              <w:rPr>
                <w:rFonts w:eastAsia="Times New Roman" w:cs="Arial"/>
                <w:b/>
                <w:sz w:val="34"/>
                <w:szCs w:val="34"/>
                <w:lang w:eastAsia="de-DE"/>
              </w:rPr>
              <w:t xml:space="preserve"> </w:t>
            </w:r>
            <w:r w:rsidR="00EC4B6C">
              <w:rPr>
                <w:rFonts w:eastAsia="Times New Roman" w:cs="Arial"/>
                <w:b/>
                <w:sz w:val="34"/>
                <w:szCs w:val="34"/>
                <w:lang w:eastAsia="de-DE"/>
              </w:rPr>
              <w:t>Wörter mitbringen</w:t>
            </w:r>
          </w:p>
        </w:tc>
      </w:tr>
    </w:tbl>
    <w:p w:rsidR="009C41FD" w:rsidRPr="0065121A" w:rsidRDefault="009C41FD" w:rsidP="009C41FD">
      <w:pPr>
        <w:rPr>
          <w:rFonts w:cs="Arial"/>
        </w:rPr>
      </w:pPr>
    </w:p>
    <w:p w:rsidR="009B4D83" w:rsidRPr="009B4D83" w:rsidRDefault="00F57EA8" w:rsidP="009B4D83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2" name="Bild 3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  <w:noProof/>
          <w:lang w:val="de-CH"/>
        </w:rPr>
        <w:tab/>
      </w:r>
      <w:r w:rsidR="00EC4B6C">
        <w:rPr>
          <w:rFonts w:cs="Arial"/>
          <w:sz w:val="28"/>
        </w:rPr>
        <w:t>D</w:t>
      </w:r>
      <w:r w:rsidR="00C45060">
        <w:rPr>
          <w:rFonts w:cs="Arial"/>
          <w:sz w:val="28"/>
        </w:rPr>
        <w:t>as Mädchen im Park bringt Wildfang Wörter mit.</w:t>
      </w:r>
      <w:r w:rsidR="009018F8">
        <w:rPr>
          <w:rFonts w:cs="Arial"/>
          <w:sz w:val="28"/>
        </w:rPr>
        <w:br/>
      </w:r>
      <w:r w:rsidR="00C45060">
        <w:rPr>
          <w:rFonts w:cs="Arial"/>
          <w:sz w:val="28"/>
        </w:rPr>
        <w:t>Welche?</w:t>
      </w:r>
      <w:r w:rsidR="009018F8">
        <w:rPr>
          <w:rFonts w:cs="Arial"/>
          <w:sz w:val="28"/>
        </w:rPr>
        <w:br/>
      </w:r>
      <w:r w:rsidR="00C45060">
        <w:rPr>
          <w:rFonts w:cs="Arial"/>
          <w:sz w:val="28"/>
        </w:rPr>
        <w:t>Schreibe fünf davon auf!</w:t>
      </w:r>
    </w:p>
    <w:p w:rsidR="009C41FD" w:rsidRPr="0065121A" w:rsidRDefault="009C41FD" w:rsidP="009C41FD">
      <w:pPr>
        <w:ind w:left="1701" w:right="709" w:hanging="2127"/>
        <w:rPr>
          <w:rFonts w:cs="Arial"/>
        </w:rPr>
      </w:pPr>
    </w:p>
    <w:p w:rsidR="00C45060" w:rsidRDefault="00F57EA8" w:rsidP="00C45060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3" name="Bild 33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4" name="Bild 3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</w:rPr>
        <w:tab/>
      </w:r>
      <w:r w:rsidR="00C45060">
        <w:rPr>
          <w:rFonts w:cs="Arial"/>
          <w:sz w:val="28"/>
        </w:rPr>
        <w:t>Welche Wörter würdest du jemandem mitbringen?</w:t>
      </w:r>
    </w:p>
    <w:p w:rsidR="00C45060" w:rsidRPr="00E72323" w:rsidRDefault="00C45060" w:rsidP="00C45060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Schreibe</w:t>
      </w:r>
      <w:r w:rsidR="00EF4D60">
        <w:rPr>
          <w:rFonts w:cs="Arial"/>
          <w:sz w:val="28"/>
        </w:rPr>
        <w:t xml:space="preserve"> oder zeichne </w:t>
      </w:r>
      <w:r>
        <w:rPr>
          <w:rFonts w:cs="Arial"/>
          <w:sz w:val="28"/>
        </w:rPr>
        <w:t>10 Wörter auf, die du sehr wichtig findest!</w:t>
      </w:r>
    </w:p>
    <w:p w:rsidR="009C41FD" w:rsidRPr="0065121A" w:rsidRDefault="009C41FD" w:rsidP="00C45060">
      <w:pPr>
        <w:ind w:left="1701" w:right="709" w:hanging="2127"/>
        <w:rPr>
          <w:rFonts w:cs="Arial"/>
        </w:rPr>
      </w:pPr>
    </w:p>
    <w:p w:rsidR="00F63E38" w:rsidRDefault="00F57EA8" w:rsidP="00C45060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5" name="Bild 3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6" name="Bild 3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7" name="Bild 3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265F7B">
        <w:rPr>
          <w:rFonts w:cs="Arial"/>
          <w:noProof/>
          <w:lang w:val="de-CH"/>
        </w:rPr>
        <w:tab/>
      </w:r>
      <w:r w:rsidR="00C45060">
        <w:rPr>
          <w:rFonts w:cs="Arial"/>
          <w:sz w:val="28"/>
        </w:rPr>
        <w:t>der Schirm</w:t>
      </w:r>
    </w:p>
    <w:p w:rsidR="009C41FD" w:rsidRDefault="00C45060" w:rsidP="00C45060">
      <w:p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 xml:space="preserve">Versucht als </w:t>
      </w:r>
      <w:r w:rsidR="00D50FD1">
        <w:rPr>
          <w:rFonts w:cs="Arial"/>
          <w:sz w:val="28"/>
        </w:rPr>
        <w:t>Gruppe</w:t>
      </w:r>
      <w:r>
        <w:rPr>
          <w:rFonts w:cs="Arial"/>
          <w:sz w:val="28"/>
        </w:rPr>
        <w:t xml:space="preserve"> in möglichst vielen verschiedenen Sprachen das Wort </w:t>
      </w:r>
      <w:r w:rsidR="00684EF4">
        <w:rPr>
          <w:rFonts w:cs="Arial"/>
          <w:sz w:val="28"/>
        </w:rPr>
        <w:t>«</w:t>
      </w:r>
      <w:r w:rsidRPr="00D50FD1">
        <w:rPr>
          <w:rFonts w:cs="Arial"/>
          <w:b/>
          <w:sz w:val="28"/>
        </w:rPr>
        <w:t>Schirm</w:t>
      </w:r>
      <w:r w:rsidR="00684EF4">
        <w:rPr>
          <w:rFonts w:cs="Arial"/>
          <w:sz w:val="28"/>
        </w:rPr>
        <w:t>»</w:t>
      </w:r>
      <w:r>
        <w:rPr>
          <w:rFonts w:cs="Arial"/>
          <w:sz w:val="28"/>
        </w:rPr>
        <w:t xml:space="preserve"> zu finden!</w:t>
      </w:r>
    </w:p>
    <w:p w:rsidR="00C45060" w:rsidRDefault="00DB6859" w:rsidP="00C45060">
      <w:pPr>
        <w:spacing w:line="360" w:lineRule="auto"/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Fragt auch zuhause nach!</w:t>
      </w:r>
    </w:p>
    <w:p w:rsidR="00DB6859" w:rsidRDefault="00DB6859" w:rsidP="00C45060">
      <w:pPr>
        <w:spacing w:line="360" w:lineRule="auto"/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Macht gemeinsam eine lange Liste!</w:t>
      </w:r>
    </w:p>
    <w:p w:rsidR="00B577FD" w:rsidRDefault="00B577FD" w:rsidP="009C41FD">
      <w:pPr>
        <w:rPr>
          <w:rFonts w:cs="Arial"/>
        </w:rPr>
      </w:pPr>
    </w:p>
    <w:p w:rsidR="00684EF4" w:rsidRDefault="00684EF4" w:rsidP="009C41FD">
      <w:pPr>
        <w:rPr>
          <w:rFonts w:cs="Arial"/>
        </w:rPr>
      </w:pPr>
    </w:p>
    <w:p w:rsidR="00684EF4" w:rsidRDefault="00684EF4" w:rsidP="009C41FD">
      <w:pPr>
        <w:rPr>
          <w:rFonts w:cs="Arial"/>
        </w:rPr>
      </w:pPr>
    </w:p>
    <w:p w:rsidR="00684EF4" w:rsidRDefault="00684EF4" w:rsidP="009C41FD">
      <w:pPr>
        <w:rPr>
          <w:rFonts w:cs="Arial"/>
        </w:rPr>
      </w:pPr>
    </w:p>
    <w:p w:rsidR="00B577FD" w:rsidRPr="0065121A" w:rsidRDefault="00B577FD" w:rsidP="009C41FD">
      <w:pPr>
        <w:rPr>
          <w:rFonts w:cs="Arial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9C41FD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9C41FD" w:rsidRPr="0065121A" w:rsidRDefault="00F57EA8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38" name="Bild 38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C41FD" w:rsidRPr="0065121A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 w:rsidR="00535036">
              <w:rPr>
                <w:rFonts w:ascii="Cambria" w:hAnsi="Cambria" w:cs="Arial"/>
                <w:b/>
              </w:rPr>
              <w:t>Zuhause kann überall sein</w:t>
            </w:r>
            <w:r w:rsidR="00535036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Auftrag </w:t>
            </w:r>
            <w:r w:rsidR="00B577FD">
              <w:rPr>
                <w:rFonts w:ascii="Cambria" w:hAnsi="Cambria" w:cs="Arial"/>
              </w:rPr>
              <w:t>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C41FD" w:rsidRPr="001338C3" w:rsidRDefault="00DB6859" w:rsidP="001338C3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 xml:space="preserve">zwei Decken </w:t>
            </w:r>
            <w:r w:rsidR="009C41FD">
              <w:rPr>
                <w:rFonts w:ascii="Cambria" w:hAnsi="Cambria" w:cs="Arial"/>
                <w:b/>
                <w:sz w:val="36"/>
              </w:rPr>
              <w:t xml:space="preserve"> </w:t>
            </w:r>
          </w:p>
        </w:tc>
      </w:tr>
    </w:tbl>
    <w:p w:rsidR="009C41FD" w:rsidRPr="0065121A" w:rsidRDefault="009C41FD" w:rsidP="009C41FD">
      <w:pPr>
        <w:rPr>
          <w:rFonts w:cs="Arial"/>
        </w:rPr>
      </w:pPr>
    </w:p>
    <w:p w:rsidR="00B577FD" w:rsidRDefault="00F57EA8" w:rsidP="00903CF7">
      <w:pPr>
        <w:ind w:left="1701" w:hanging="1416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9" name="Bild 3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0E06F6">
        <w:rPr>
          <w:rFonts w:cs="Arial"/>
          <w:noProof/>
          <w:lang w:val="de-CH"/>
        </w:rPr>
        <w:tab/>
      </w:r>
      <w:r w:rsidR="00B577FD">
        <w:rPr>
          <w:rFonts w:cs="Arial"/>
          <w:sz w:val="28"/>
        </w:rPr>
        <w:t>Am Schluss hat Wildfang zwei Decken.</w:t>
      </w:r>
    </w:p>
    <w:p w:rsidR="00B577FD" w:rsidRDefault="00B577FD" w:rsidP="00903CF7">
      <w:pPr>
        <w:ind w:left="1701"/>
        <w:rPr>
          <w:rFonts w:cs="Arial"/>
          <w:sz w:val="28"/>
        </w:rPr>
      </w:pPr>
      <w:r>
        <w:rPr>
          <w:rFonts w:cs="Arial"/>
          <w:sz w:val="28"/>
        </w:rPr>
        <w:t>Beide Decken sind warm.</w:t>
      </w:r>
    </w:p>
    <w:p w:rsidR="00B577FD" w:rsidRDefault="00B577FD" w:rsidP="00903CF7">
      <w:pPr>
        <w:ind w:left="1701"/>
        <w:rPr>
          <w:rFonts w:cs="Arial"/>
          <w:sz w:val="28"/>
        </w:rPr>
      </w:pPr>
      <w:r>
        <w:rPr>
          <w:rFonts w:cs="Arial"/>
          <w:sz w:val="28"/>
        </w:rPr>
        <w:t>Hast du auch zwei Decken oder kennst du jemanden, der das hat?</w:t>
      </w:r>
    </w:p>
    <w:p w:rsidR="00B577FD" w:rsidRPr="00B577FD" w:rsidRDefault="00B577FD" w:rsidP="00903CF7">
      <w:pPr>
        <w:ind w:left="1701"/>
        <w:rPr>
          <w:rFonts w:cs="Arial"/>
          <w:sz w:val="28"/>
        </w:rPr>
      </w:pPr>
      <w:r>
        <w:rPr>
          <w:rFonts w:cs="Arial"/>
          <w:sz w:val="28"/>
        </w:rPr>
        <w:t>Schreibe auf, wen du kennst!</w:t>
      </w:r>
    </w:p>
    <w:p w:rsidR="009C41FD" w:rsidRDefault="00F57EA8" w:rsidP="00B577FD">
      <w:pPr>
        <w:ind w:left="1701" w:hanging="1701"/>
        <w:rPr>
          <w:rFonts w:cs="Arial"/>
          <w:sz w:val="28"/>
        </w:rPr>
      </w:pPr>
      <w:r>
        <w:rPr>
          <w:rFonts w:cs="Arial"/>
          <w:noProof/>
          <w:sz w:val="28"/>
          <w:lang w:eastAsia="de-DE"/>
        </w:rPr>
        <w:drawing>
          <wp:inline distT="0" distB="0" distL="0" distR="0">
            <wp:extent cx="431800" cy="317500"/>
            <wp:effectExtent l="25400" t="0" r="0" b="0"/>
            <wp:docPr id="40" name="Bild 40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sz w:val="28"/>
          <w:lang w:eastAsia="de-DE"/>
        </w:rPr>
        <w:drawing>
          <wp:inline distT="0" distB="0" distL="0" distR="0">
            <wp:extent cx="431800" cy="317500"/>
            <wp:effectExtent l="25400" t="0" r="0" b="0"/>
            <wp:docPr id="41" name="Bild 41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77FD">
        <w:rPr>
          <w:rFonts w:cs="Arial"/>
          <w:sz w:val="28"/>
        </w:rPr>
        <w:tab/>
        <w:t>Wie ist das, wenn man zwei Sprachen spricht?</w:t>
      </w:r>
      <w:r w:rsidR="00B577FD">
        <w:rPr>
          <w:rFonts w:cs="Arial"/>
          <w:sz w:val="28"/>
        </w:rPr>
        <w:br/>
        <w:t xml:space="preserve">Frage eine Person oder erzähle selbst </w:t>
      </w:r>
      <w:r w:rsidR="00EF4D60">
        <w:rPr>
          <w:rFonts w:cs="Arial"/>
          <w:sz w:val="28"/>
        </w:rPr>
        <w:t>davon, wie das ist!</w:t>
      </w:r>
    </w:p>
    <w:p w:rsidR="00903CF7" w:rsidRDefault="00903CF7" w:rsidP="00B577FD">
      <w:pPr>
        <w:ind w:left="1701" w:hanging="1701"/>
        <w:rPr>
          <w:rFonts w:cs="Arial"/>
          <w:sz w:val="28"/>
        </w:rPr>
      </w:pPr>
      <w:r>
        <w:rPr>
          <w:rFonts w:cs="Arial"/>
          <w:sz w:val="28"/>
        </w:rPr>
        <w:tab/>
        <w:t>In welcher Sprache träumt man?</w:t>
      </w:r>
    </w:p>
    <w:p w:rsidR="00903CF7" w:rsidRDefault="00903CF7" w:rsidP="00B577FD">
      <w:pPr>
        <w:ind w:left="1701" w:hanging="1701"/>
        <w:rPr>
          <w:rFonts w:cs="Arial"/>
          <w:sz w:val="28"/>
        </w:rPr>
      </w:pPr>
      <w:r>
        <w:rPr>
          <w:rFonts w:cs="Arial"/>
          <w:sz w:val="28"/>
        </w:rPr>
        <w:tab/>
        <w:t>In welcher Sprache flucht man?</w:t>
      </w:r>
    </w:p>
    <w:p w:rsidR="00903CF7" w:rsidRDefault="00903CF7" w:rsidP="00B577FD">
      <w:pPr>
        <w:ind w:left="1701" w:hanging="1701"/>
        <w:rPr>
          <w:rFonts w:cs="Arial"/>
          <w:sz w:val="28"/>
        </w:rPr>
      </w:pPr>
      <w:r>
        <w:rPr>
          <w:rFonts w:cs="Arial"/>
          <w:sz w:val="28"/>
        </w:rPr>
        <w:tab/>
        <w:t>In welcher Sprache ist man traurig?</w:t>
      </w:r>
    </w:p>
    <w:p w:rsidR="0053475B" w:rsidRDefault="00903CF7" w:rsidP="00B577FD">
      <w:pPr>
        <w:ind w:left="1701" w:hanging="1701"/>
        <w:rPr>
          <w:rFonts w:cs="Arial"/>
          <w:sz w:val="28"/>
        </w:rPr>
      </w:pPr>
      <w:r>
        <w:rPr>
          <w:rFonts w:cs="Arial"/>
          <w:sz w:val="28"/>
        </w:rPr>
        <w:tab/>
        <w:t>Mit wem spricht man wie/was?</w:t>
      </w:r>
    </w:p>
    <w:p w:rsidR="0053475B" w:rsidRDefault="0053475B" w:rsidP="00B577FD">
      <w:pPr>
        <w:ind w:left="1701" w:hanging="1701"/>
        <w:rPr>
          <w:rFonts w:cs="Arial"/>
          <w:sz w:val="28"/>
        </w:rPr>
      </w:pPr>
    </w:p>
    <w:p w:rsidR="00903CF7" w:rsidRDefault="0053475B" w:rsidP="00B577FD">
      <w:pPr>
        <w:ind w:left="1701" w:hanging="1701"/>
        <w:rPr>
          <w:rFonts w:cs="Arial"/>
          <w:sz w:val="28"/>
        </w:rPr>
      </w:pPr>
      <w:r>
        <w:rPr>
          <w:rFonts w:cs="Arial"/>
          <w:sz w:val="28"/>
        </w:rPr>
        <w:tab/>
        <w:t>Du kannst auch noch eine zweite Person fragen, wie das bei ihr ist. Schreibe auf, was du herausgefunden hast.</w:t>
      </w:r>
    </w:p>
    <w:p w:rsidR="00B577FD" w:rsidRDefault="00B577FD" w:rsidP="00B577FD">
      <w:pPr>
        <w:ind w:left="1701" w:hanging="1701"/>
        <w:rPr>
          <w:rFonts w:cs="Arial"/>
          <w:sz w:val="28"/>
        </w:rPr>
      </w:pPr>
    </w:p>
    <w:p w:rsidR="00684EF4" w:rsidRDefault="00684EF4" w:rsidP="009C41FD">
      <w:pPr>
        <w:spacing w:line="360" w:lineRule="auto"/>
        <w:rPr>
          <w:sz w:val="28"/>
        </w:rPr>
      </w:pPr>
    </w:p>
    <w:p w:rsidR="00903CF7" w:rsidRDefault="00903CF7" w:rsidP="009C41FD">
      <w:pPr>
        <w:spacing w:line="360" w:lineRule="auto"/>
        <w:rPr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9C41FD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9C41FD" w:rsidRPr="0065121A" w:rsidRDefault="00F57EA8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42" name="Bild 42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56FE4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 w:rsidR="00535036">
              <w:rPr>
                <w:rFonts w:ascii="Cambria" w:hAnsi="Cambria" w:cs="Arial"/>
                <w:b/>
              </w:rPr>
              <w:t>Zuhause kann überall sein</w:t>
            </w:r>
          </w:p>
          <w:p w:rsidR="009C41FD" w:rsidRPr="0065121A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Auftrag 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C41FD" w:rsidRPr="00EF0C7A" w:rsidRDefault="00E17DE2" w:rsidP="006B2004">
            <w:pPr>
              <w:pStyle w:val="Kopfze"/>
              <w:ind w:left="142"/>
              <w:jc w:val="left"/>
              <w:rPr>
                <w:rFonts w:ascii="Cambria" w:hAnsi="Cambria" w:cs="Arial"/>
                <w:b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durch Nebel gehen</w:t>
            </w:r>
          </w:p>
        </w:tc>
      </w:tr>
    </w:tbl>
    <w:p w:rsidR="009C41FD" w:rsidRPr="0065121A" w:rsidRDefault="009C41FD" w:rsidP="009C41FD">
      <w:pPr>
        <w:rPr>
          <w:rFonts w:cs="Arial"/>
        </w:rPr>
      </w:pPr>
    </w:p>
    <w:p w:rsidR="009C41FD" w:rsidRPr="00020605" w:rsidRDefault="00F57EA8" w:rsidP="006F2FFA">
      <w:pPr>
        <w:ind w:left="1701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3" name="Bild 43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  <w:noProof/>
          <w:lang w:val="de-CH"/>
        </w:rPr>
        <w:tab/>
      </w:r>
      <w:r w:rsidR="00E17DE2">
        <w:rPr>
          <w:rFonts w:cs="Arial"/>
          <w:sz w:val="28"/>
        </w:rPr>
        <w:t>Wildfang fühlt sich am Anfang der Geschichte alleine</w:t>
      </w:r>
      <w:proofErr w:type="gramStart"/>
      <w:r w:rsidR="00E17DE2">
        <w:rPr>
          <w:rFonts w:cs="Arial"/>
          <w:sz w:val="28"/>
        </w:rPr>
        <w:t>, weil</w:t>
      </w:r>
      <w:proofErr w:type="gramEnd"/>
      <w:r w:rsidR="00E17DE2">
        <w:rPr>
          <w:rFonts w:cs="Arial"/>
          <w:sz w:val="28"/>
        </w:rPr>
        <w:t xml:space="preserve"> sie die Sprache und auch ihre neue Umgebung nicht mehr versteht.</w:t>
      </w:r>
      <w:r w:rsidR="009C41FD">
        <w:rPr>
          <w:rFonts w:cs="Arial"/>
          <w:sz w:val="28"/>
        </w:rPr>
        <w:br/>
      </w:r>
      <w:r w:rsidR="009C41FD" w:rsidRPr="00182C15">
        <w:rPr>
          <w:rFonts w:cs="Arial"/>
          <w:sz w:val="28"/>
        </w:rPr>
        <w:br/>
      </w:r>
      <w:r w:rsidR="006B2004">
        <w:rPr>
          <w:rFonts w:cs="Arial"/>
          <w:sz w:val="28"/>
        </w:rPr>
        <w:t xml:space="preserve">In welchen Situationen </w:t>
      </w:r>
      <w:r w:rsidR="00E17DE2">
        <w:rPr>
          <w:rFonts w:cs="Arial"/>
          <w:sz w:val="28"/>
        </w:rPr>
        <w:t>bist</w:t>
      </w:r>
      <w:r w:rsidR="006B2004">
        <w:rPr>
          <w:rFonts w:cs="Arial"/>
          <w:sz w:val="28"/>
        </w:rPr>
        <w:t xml:space="preserve"> du in letzter Zeit </w:t>
      </w:r>
      <w:r w:rsidR="00E17DE2">
        <w:rPr>
          <w:rFonts w:cs="Arial"/>
          <w:sz w:val="28"/>
        </w:rPr>
        <w:t xml:space="preserve">durch </w:t>
      </w:r>
      <w:r w:rsidR="006B2004">
        <w:rPr>
          <w:rFonts w:cs="Arial"/>
          <w:sz w:val="28"/>
        </w:rPr>
        <w:t xml:space="preserve"> </w:t>
      </w:r>
      <w:r w:rsidR="00E17DE2">
        <w:rPr>
          <w:rFonts w:cs="Arial"/>
          <w:sz w:val="28"/>
        </w:rPr>
        <w:t xml:space="preserve">dichten Nebel gegangen? Wann </w:t>
      </w:r>
      <w:r w:rsidR="00903CF7">
        <w:rPr>
          <w:rFonts w:cs="Arial"/>
          <w:sz w:val="28"/>
        </w:rPr>
        <w:t>hast</w:t>
      </w:r>
      <w:r w:rsidR="00E17DE2">
        <w:rPr>
          <w:rFonts w:cs="Arial"/>
          <w:sz w:val="28"/>
        </w:rPr>
        <w:t xml:space="preserve"> du dich alleine</w:t>
      </w:r>
      <w:r w:rsidR="00903CF7">
        <w:rPr>
          <w:rFonts w:cs="Arial"/>
          <w:sz w:val="28"/>
        </w:rPr>
        <w:t xml:space="preserve"> gefühlt</w:t>
      </w:r>
      <w:r w:rsidR="00E17DE2">
        <w:rPr>
          <w:rFonts w:cs="Arial"/>
          <w:sz w:val="28"/>
        </w:rPr>
        <w:t>?</w:t>
      </w:r>
    </w:p>
    <w:p w:rsidR="00E17DE2" w:rsidRDefault="00F57EA8" w:rsidP="006F2FFA">
      <w:pPr>
        <w:ind w:left="1701" w:right="-141" w:hanging="1985"/>
        <w:rPr>
          <w:rFonts w:cs="Arial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4" name="Bild 4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5" name="Bild 4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</w:rPr>
        <w:tab/>
      </w:r>
      <w:r w:rsidR="00E17DE2" w:rsidRPr="00E17DE2">
        <w:rPr>
          <w:rFonts w:cs="Arial"/>
          <w:sz w:val="28"/>
        </w:rPr>
        <w:t>Wildfang lernte das Mädchen im Park kennen. Sie konnte ihm vertrauen und so wieder glücklicher werden.</w:t>
      </w:r>
    </w:p>
    <w:p w:rsidR="00E17DE2" w:rsidRDefault="00E17DE2" w:rsidP="006F2FFA">
      <w:pPr>
        <w:ind w:left="1701" w:right="-141"/>
        <w:rPr>
          <w:rFonts w:cs="Arial"/>
          <w:sz w:val="28"/>
        </w:rPr>
      </w:pPr>
      <w:r>
        <w:rPr>
          <w:rFonts w:cs="Arial"/>
          <w:sz w:val="28"/>
        </w:rPr>
        <w:t xml:space="preserve">Wer </w:t>
      </w:r>
      <w:r w:rsidRPr="00E17DE2">
        <w:rPr>
          <w:rFonts w:cs="Arial"/>
          <w:sz w:val="28"/>
        </w:rPr>
        <w:t xml:space="preserve">oder was hilft dir, wenn du dich </w:t>
      </w:r>
      <w:r>
        <w:rPr>
          <w:rFonts w:cs="Arial"/>
          <w:sz w:val="28"/>
        </w:rPr>
        <w:t>alleine</w:t>
      </w:r>
      <w:r w:rsidRPr="00E17DE2">
        <w:rPr>
          <w:rFonts w:cs="Arial"/>
          <w:sz w:val="28"/>
        </w:rPr>
        <w:t xml:space="preserve"> fühlst?</w:t>
      </w:r>
    </w:p>
    <w:p w:rsidR="009C41FD" w:rsidRPr="00895FEC" w:rsidRDefault="00E17DE2" w:rsidP="006F2FFA">
      <w:pPr>
        <w:ind w:left="1701" w:right="-141" w:hanging="1985"/>
        <w:rPr>
          <w:rFonts w:cs="Arial"/>
        </w:rPr>
      </w:pPr>
      <w:r>
        <w:rPr>
          <w:rFonts w:cs="Arial"/>
          <w:sz w:val="28"/>
        </w:rPr>
        <w:tab/>
        <w:t>Wie kommst du aus dem Nebel wieder heraus?</w:t>
      </w:r>
    </w:p>
    <w:p w:rsidR="00684EF4" w:rsidRDefault="00684EF4" w:rsidP="009C41FD">
      <w:pPr>
        <w:ind w:left="1985" w:right="-141" w:hanging="1985"/>
        <w:rPr>
          <w:rFonts w:cs="Arial"/>
          <w:sz w:val="28"/>
        </w:rPr>
      </w:pPr>
    </w:p>
    <w:p w:rsidR="00684EF4" w:rsidRDefault="00684EF4" w:rsidP="009C41FD">
      <w:pPr>
        <w:ind w:left="1985" w:right="-141" w:hanging="1985"/>
        <w:rPr>
          <w:rFonts w:cs="Arial"/>
          <w:sz w:val="28"/>
        </w:rPr>
      </w:pPr>
    </w:p>
    <w:p w:rsidR="00684EF4" w:rsidRDefault="00684EF4" w:rsidP="009C41FD">
      <w:pPr>
        <w:ind w:left="1985" w:right="-141" w:hanging="1985"/>
        <w:rPr>
          <w:rFonts w:cs="Arial"/>
          <w:sz w:val="28"/>
        </w:rPr>
      </w:pPr>
    </w:p>
    <w:p w:rsidR="00684EF4" w:rsidRDefault="00684EF4" w:rsidP="009C41FD">
      <w:pPr>
        <w:ind w:left="1985" w:right="-141" w:hanging="1985"/>
        <w:rPr>
          <w:rFonts w:cs="Arial"/>
          <w:sz w:val="28"/>
        </w:rPr>
      </w:pPr>
    </w:p>
    <w:p w:rsidR="00684EF4" w:rsidRDefault="00684EF4" w:rsidP="009C41FD">
      <w:pPr>
        <w:ind w:left="1985" w:right="-141" w:hanging="1985"/>
        <w:rPr>
          <w:rFonts w:cs="Arial"/>
          <w:sz w:val="28"/>
        </w:rPr>
      </w:pPr>
    </w:p>
    <w:p w:rsidR="00684EF4" w:rsidRDefault="00684EF4" w:rsidP="009C41FD">
      <w:pPr>
        <w:ind w:left="1985" w:right="-141" w:hanging="1985"/>
        <w:rPr>
          <w:rFonts w:cs="Arial"/>
          <w:sz w:val="28"/>
        </w:rPr>
      </w:pPr>
    </w:p>
    <w:p w:rsidR="00684EF4" w:rsidRDefault="00684EF4" w:rsidP="009C41FD">
      <w:pPr>
        <w:ind w:left="1985" w:right="-141" w:hanging="1985"/>
        <w:rPr>
          <w:rFonts w:cs="Arial"/>
          <w:sz w:val="28"/>
        </w:rPr>
      </w:pPr>
    </w:p>
    <w:p w:rsidR="00684EF4" w:rsidRDefault="00684EF4" w:rsidP="009C41FD">
      <w:pPr>
        <w:ind w:left="1985" w:right="-141" w:hanging="1985"/>
        <w:rPr>
          <w:rFonts w:cs="Arial"/>
          <w:sz w:val="28"/>
        </w:rPr>
      </w:pPr>
    </w:p>
    <w:p w:rsidR="009C41FD" w:rsidRPr="003E1991" w:rsidRDefault="009C41FD" w:rsidP="009C41FD">
      <w:pPr>
        <w:ind w:left="1985" w:right="-141" w:hanging="1985"/>
        <w:rPr>
          <w:rFonts w:cs="Arial"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9C41FD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9C41FD" w:rsidRPr="0065121A" w:rsidRDefault="00F57EA8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46" name="Bild 46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C41FD" w:rsidRPr="0065121A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 w:rsidR="00535036">
              <w:rPr>
                <w:rFonts w:ascii="Cambria" w:hAnsi="Cambria" w:cs="Arial"/>
                <w:b/>
              </w:rPr>
              <w:t>Zuhause kann überall sein</w:t>
            </w:r>
            <w:r w:rsidR="00535036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Auftrag 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C41FD" w:rsidRPr="00EF0C7A" w:rsidRDefault="00882F05" w:rsidP="009C41FD">
            <w:pPr>
              <w:pStyle w:val="Kopfze"/>
              <w:ind w:left="142"/>
              <w:jc w:val="left"/>
              <w:rPr>
                <w:rFonts w:ascii="Cambria" w:hAnsi="Cambria" w:cs="Arial"/>
                <w:b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Gordischer Knoten</w:t>
            </w:r>
            <w:r>
              <w:rPr>
                <w:rFonts w:ascii="Cambria" w:hAnsi="Cambria" w:cs="Arial"/>
                <w:b/>
                <w:sz w:val="36"/>
              </w:rPr>
              <w:br/>
            </w:r>
            <w:r w:rsidR="009C41FD" w:rsidRPr="00EF0C7A">
              <w:rPr>
                <w:rFonts w:ascii="Cambria" w:hAnsi="Cambria" w:cs="Arial"/>
                <w:sz w:val="36"/>
              </w:rPr>
              <w:sym w:font="Wingdings" w:char="F0F0"/>
            </w:r>
            <w:r w:rsidR="009C41FD" w:rsidRPr="00EF0C7A">
              <w:rPr>
                <w:rFonts w:ascii="Cambria" w:hAnsi="Cambria" w:cs="Arial"/>
                <w:sz w:val="36"/>
              </w:rPr>
              <w:t xml:space="preserve"> </w:t>
            </w:r>
            <w:r w:rsidR="009C41FD">
              <w:rPr>
                <w:rFonts w:ascii="Cambria" w:hAnsi="Cambria" w:cs="Arial"/>
                <w:sz w:val="36"/>
              </w:rPr>
              <w:t>das Anleiten üben</w:t>
            </w:r>
          </w:p>
        </w:tc>
      </w:tr>
    </w:tbl>
    <w:p w:rsidR="009C41FD" w:rsidRPr="00895FEC" w:rsidRDefault="009C41FD" w:rsidP="009C41FD">
      <w:pPr>
        <w:rPr>
          <w:rFonts w:cs="Arial"/>
          <w:sz w:val="12"/>
        </w:rPr>
      </w:pPr>
    </w:p>
    <w:p w:rsidR="009C41FD" w:rsidRPr="00895FEC" w:rsidRDefault="00F57EA8" w:rsidP="00895FEC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7" name="Bild 4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  <w:noProof/>
          <w:lang w:val="de-CH"/>
        </w:rPr>
        <w:tab/>
      </w:r>
      <w:r w:rsidR="00895FEC">
        <w:rPr>
          <w:rFonts w:cs="Arial"/>
          <w:noProof/>
          <w:sz w:val="28"/>
          <w:lang w:val="de-CH"/>
        </w:rPr>
        <w:t>Wenn man etwas Neues lernt, braucht es immer viel Mut dazu</w:t>
      </w:r>
      <w:r w:rsidR="00895FEC">
        <w:rPr>
          <w:rFonts w:cs="Arial"/>
          <w:sz w:val="28"/>
        </w:rPr>
        <w:t>. Man macht viele Fehler und darf trotzdem nicht aufgeben, bis dann der Knoten platzt und es funktioniert!</w:t>
      </w:r>
      <w:r w:rsidR="009C41FD">
        <w:rPr>
          <w:rFonts w:cs="Arial"/>
          <w:sz w:val="28"/>
        </w:rPr>
        <w:br/>
      </w:r>
      <w:r w:rsidR="001D641F">
        <w:rPr>
          <w:rFonts w:cs="Arial"/>
          <w:sz w:val="28"/>
        </w:rPr>
        <w:t>Ihr</w:t>
      </w:r>
      <w:r w:rsidR="009C41FD" w:rsidRPr="00F176B8">
        <w:rPr>
          <w:rFonts w:cs="Arial"/>
          <w:sz w:val="28"/>
        </w:rPr>
        <w:t xml:space="preserve"> </w:t>
      </w:r>
      <w:r w:rsidR="001D641F">
        <w:rPr>
          <w:rFonts w:cs="Arial"/>
          <w:sz w:val="28"/>
        </w:rPr>
        <w:t>habt</w:t>
      </w:r>
      <w:r w:rsidR="009C41FD" w:rsidRPr="00F176B8">
        <w:rPr>
          <w:rFonts w:cs="Arial"/>
          <w:sz w:val="28"/>
        </w:rPr>
        <w:t xml:space="preserve"> </w:t>
      </w:r>
      <w:r w:rsidR="001D641F">
        <w:rPr>
          <w:rFonts w:cs="Arial"/>
          <w:sz w:val="28"/>
        </w:rPr>
        <w:t xml:space="preserve">dazu </w:t>
      </w:r>
      <w:r w:rsidR="009C41FD" w:rsidRPr="00F176B8">
        <w:rPr>
          <w:rFonts w:cs="Arial"/>
          <w:sz w:val="28"/>
        </w:rPr>
        <w:t xml:space="preserve">eine </w:t>
      </w:r>
      <w:r w:rsidR="009C41FD" w:rsidRPr="00F176B8">
        <w:rPr>
          <w:rFonts w:cs="Arial"/>
          <w:sz w:val="36"/>
        </w:rPr>
        <w:t>E</w:t>
      </w:r>
      <w:r w:rsidR="009C41FD" w:rsidRPr="00F176B8">
        <w:rPr>
          <w:rFonts w:cs="Arial"/>
          <w:sz w:val="28"/>
        </w:rPr>
        <w:t>rlebnisübung gemacht:</w:t>
      </w:r>
      <w:r w:rsidR="009C41FD" w:rsidRPr="00F176B8">
        <w:rPr>
          <w:rFonts w:cs="Arial"/>
          <w:sz w:val="28"/>
        </w:rPr>
        <w:br/>
      </w:r>
      <w:r w:rsidR="00684EF4">
        <w:rPr>
          <w:rFonts w:cs="Arial"/>
          <w:i/>
          <w:sz w:val="28"/>
        </w:rPr>
        <w:t>«</w:t>
      </w:r>
      <w:r w:rsidR="00882F05" w:rsidRPr="001D641F">
        <w:rPr>
          <w:rFonts w:cs="Arial"/>
          <w:i/>
          <w:sz w:val="28"/>
        </w:rPr>
        <w:t>E</w:t>
      </w:r>
      <w:r w:rsidR="00882F05">
        <w:rPr>
          <w:rFonts w:cs="Arial"/>
          <w:i/>
          <w:sz w:val="28"/>
        </w:rPr>
        <w:t>8 Gordischer Knoten</w:t>
      </w:r>
      <w:r w:rsidR="00684EF4">
        <w:rPr>
          <w:rFonts w:cs="Arial"/>
          <w:i/>
          <w:sz w:val="28"/>
        </w:rPr>
        <w:t>»</w:t>
      </w:r>
      <w:r w:rsidR="009C41FD" w:rsidRPr="00F176B8">
        <w:rPr>
          <w:rFonts w:cs="Arial"/>
          <w:sz w:val="28"/>
        </w:rPr>
        <w:br/>
      </w:r>
      <w:r w:rsidR="001D641F">
        <w:rPr>
          <w:rFonts w:cs="Arial"/>
          <w:sz w:val="28"/>
        </w:rPr>
        <w:t xml:space="preserve">Wie konntet ihr </w:t>
      </w:r>
      <w:r w:rsidR="00895FEC">
        <w:rPr>
          <w:rFonts w:cs="Arial"/>
          <w:sz w:val="28"/>
        </w:rPr>
        <w:t>den Knoten lösen</w:t>
      </w:r>
      <w:r w:rsidR="00882F05">
        <w:rPr>
          <w:rFonts w:cs="Arial"/>
          <w:sz w:val="28"/>
        </w:rPr>
        <w:t>?</w:t>
      </w:r>
      <w:r w:rsidR="00882F05">
        <w:rPr>
          <w:rFonts w:cs="Arial"/>
          <w:sz w:val="28"/>
        </w:rPr>
        <w:br/>
      </w:r>
      <w:r w:rsidR="009C41FD">
        <w:rPr>
          <w:rFonts w:cs="Arial"/>
          <w:sz w:val="28"/>
        </w:rPr>
        <w:t>Was hat es dazu gebraucht, damit es funktioniert hat?</w:t>
      </w:r>
      <w:r w:rsidR="009C41FD">
        <w:rPr>
          <w:rFonts w:cs="Arial"/>
          <w:sz w:val="28"/>
        </w:rPr>
        <w:br/>
        <w:t>Wie habt ihr es gemacht? Beschreibe den Ablauf!</w:t>
      </w:r>
    </w:p>
    <w:p w:rsidR="009C41FD" w:rsidRPr="00F176B8" w:rsidRDefault="00F57EA8" w:rsidP="009C41FD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8" name="Bild 4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9" name="Bild 4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</w:rPr>
        <w:tab/>
      </w:r>
      <w:r w:rsidR="009C41FD" w:rsidRPr="00A53D3C">
        <w:rPr>
          <w:rFonts w:cs="Arial"/>
          <w:b/>
        </w:rPr>
        <w:t>das</w:t>
      </w:r>
      <w:r w:rsidR="009C41FD">
        <w:rPr>
          <w:rFonts w:cs="Arial"/>
        </w:rPr>
        <w:t xml:space="preserve"> </w:t>
      </w:r>
      <w:r w:rsidR="009C41FD" w:rsidRPr="00A53D3C">
        <w:rPr>
          <w:rFonts w:cs="Arial"/>
          <w:b/>
          <w:sz w:val="28"/>
        </w:rPr>
        <w:t>Anleiten üben</w:t>
      </w:r>
      <w:r w:rsidR="009C41FD" w:rsidRPr="00F176B8">
        <w:rPr>
          <w:rFonts w:cs="Arial"/>
          <w:sz w:val="28"/>
        </w:rPr>
        <w:br/>
        <w:t>Bald musst du mit anderen Kindern diese Übung durchführen und sie ihnen erklären.</w:t>
      </w:r>
      <w:r w:rsidR="009C41FD" w:rsidRPr="00F176B8">
        <w:rPr>
          <w:rFonts w:cs="Arial"/>
          <w:sz w:val="28"/>
        </w:rPr>
        <w:br/>
        <w:t>Schreibe auf,</w:t>
      </w:r>
    </w:p>
    <w:p w:rsidR="009C41FD" w:rsidRPr="00F176B8" w:rsidRDefault="009C41FD" w:rsidP="009C41FD">
      <w:pPr>
        <w:ind w:left="1985" w:right="709" w:hanging="284"/>
        <w:rPr>
          <w:rFonts w:cs="Arial"/>
          <w:i/>
        </w:rPr>
      </w:pPr>
      <w:r w:rsidRPr="00F176B8">
        <w:rPr>
          <w:rFonts w:cs="Arial"/>
          <w:sz w:val="28"/>
        </w:rPr>
        <w:t>... was du sagen möchtest.</w:t>
      </w:r>
      <w:r w:rsidRPr="00F176B8">
        <w:rPr>
          <w:rFonts w:cs="Arial"/>
          <w:sz w:val="28"/>
        </w:rPr>
        <w:br/>
      </w:r>
      <w:r w:rsidRPr="00F176B8">
        <w:rPr>
          <w:rFonts w:cs="Arial"/>
          <w:i/>
        </w:rPr>
        <w:sym w:font="Wingdings" w:char="F0F0"/>
      </w:r>
      <w:r w:rsidRPr="00F176B8">
        <w:rPr>
          <w:rFonts w:cs="Arial"/>
          <w:i/>
        </w:rPr>
        <w:t xml:space="preserve"> Zuerst müsst ihr …. Dann… Am Schluss…</w:t>
      </w:r>
    </w:p>
    <w:p w:rsidR="009C41FD" w:rsidRPr="00F176B8" w:rsidRDefault="009C41FD" w:rsidP="009C41FD">
      <w:pPr>
        <w:ind w:left="1701" w:right="709"/>
        <w:rPr>
          <w:rFonts w:cs="Arial"/>
          <w:sz w:val="28"/>
        </w:rPr>
      </w:pPr>
      <w:r w:rsidRPr="00F176B8">
        <w:rPr>
          <w:rFonts w:cs="Arial"/>
          <w:sz w:val="28"/>
        </w:rPr>
        <w:t>… welches Material du dazu benötigst.</w:t>
      </w:r>
    </w:p>
    <w:p w:rsidR="00684EF4" w:rsidRDefault="009C41FD" w:rsidP="00684EF4">
      <w:pPr>
        <w:ind w:left="1701" w:right="709"/>
        <w:rPr>
          <w:rFonts w:cs="Arial"/>
          <w:sz w:val="28"/>
        </w:rPr>
      </w:pPr>
      <w:r w:rsidRPr="00F176B8">
        <w:rPr>
          <w:rFonts w:cs="Arial"/>
          <w:sz w:val="28"/>
        </w:rPr>
        <w:t xml:space="preserve">… was du sagst, wenn die Übung nicht funktioniert und </w:t>
      </w:r>
      <w:r>
        <w:rPr>
          <w:rFonts w:cs="Arial"/>
          <w:sz w:val="28"/>
        </w:rPr>
        <w:t xml:space="preserve">die Gruppe </w:t>
      </w:r>
      <w:r w:rsidRPr="00F176B8">
        <w:rPr>
          <w:rFonts w:cs="Arial"/>
          <w:sz w:val="28"/>
        </w:rPr>
        <w:t xml:space="preserve">nochmals </w:t>
      </w:r>
      <w:r>
        <w:rPr>
          <w:rFonts w:cs="Arial"/>
          <w:sz w:val="28"/>
        </w:rPr>
        <w:t>von vorne beginnen muss.</w:t>
      </w:r>
      <w:r>
        <w:rPr>
          <w:rFonts w:cs="Arial"/>
          <w:sz w:val="28"/>
        </w:rPr>
        <w:br/>
      </w:r>
      <w:r w:rsidR="00684EF4" w:rsidRPr="003E06D3">
        <w:rPr>
          <w:rFonts w:cs="Arial"/>
          <w:sz w:val="28"/>
        </w:rPr>
        <w:sym w:font="Wingdings" w:char="F0F0"/>
      </w:r>
      <w:r w:rsidR="00684EF4">
        <w:rPr>
          <w:rFonts w:cs="Arial"/>
          <w:sz w:val="28"/>
        </w:rPr>
        <w:t xml:space="preserve"> Z-Element </w:t>
      </w:r>
      <w:r w:rsidR="00684EF4" w:rsidRPr="003E06D3">
        <w:rPr>
          <w:rFonts w:cs="Arial"/>
          <w:sz w:val="28"/>
        </w:rPr>
        <w:sym w:font="Wingdings" w:char="F0F0"/>
      </w:r>
      <w:r w:rsidR="00684EF4">
        <w:rPr>
          <w:rFonts w:cs="Arial"/>
          <w:sz w:val="28"/>
        </w:rPr>
        <w:t xml:space="preserve"> «</w:t>
      </w:r>
      <w:r w:rsidR="00684EF4" w:rsidRPr="00267614">
        <w:rPr>
          <w:rFonts w:cs="Arial"/>
          <w:sz w:val="28"/>
        </w:rPr>
        <w:t>ab6_ueberleitung_text_uebung</w:t>
      </w:r>
      <w:r w:rsidR="00684EF4">
        <w:rPr>
          <w:rFonts w:cs="Arial"/>
          <w:sz w:val="28"/>
        </w:rPr>
        <w:t>»</w:t>
      </w:r>
    </w:p>
    <w:p w:rsidR="00895FEC" w:rsidRPr="00895FEC" w:rsidRDefault="00895FEC" w:rsidP="00895FEC">
      <w:pPr>
        <w:ind w:left="1701" w:right="709"/>
        <w:rPr>
          <w:rFonts w:cs="Arial"/>
          <w:sz w:val="28"/>
        </w:rPr>
      </w:pPr>
    </w:p>
    <w:p w:rsidR="006F2FFA" w:rsidRDefault="00F57EA8" w:rsidP="00631711">
      <w:pPr>
        <w:spacing w:after="120"/>
        <w:ind w:left="1985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0" name="Bild 50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1" name="Bild 51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2" name="Bild 5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41F" w:rsidRDefault="009C41FD" w:rsidP="006F2FFA">
      <w:pPr>
        <w:spacing w:after="120"/>
        <w:ind w:left="1701" w:right="709"/>
        <w:rPr>
          <w:rFonts w:cs="Arial"/>
          <w:sz w:val="22"/>
        </w:rPr>
      </w:pPr>
      <w:r>
        <w:rPr>
          <w:rFonts w:cs="Arial"/>
          <w:sz w:val="28"/>
        </w:rPr>
        <w:t>Musst du noch andere Übungen erklären?</w:t>
      </w:r>
      <w:r>
        <w:rPr>
          <w:rFonts w:cs="Arial"/>
          <w:sz w:val="28"/>
        </w:rPr>
        <w:br/>
        <w:t>Schreibe auch zu diesen eine Anleitungshilfe.</w:t>
      </w:r>
      <w:r>
        <w:rPr>
          <w:rFonts w:cs="Arial"/>
          <w:sz w:val="28"/>
        </w:rPr>
        <w:br/>
      </w:r>
      <w:r w:rsidR="0053475B">
        <w:rPr>
          <w:rFonts w:cs="Arial"/>
          <w:sz w:val="22"/>
        </w:rPr>
        <w:t xml:space="preserve">(Konzentrations- oder </w:t>
      </w:r>
      <w:r w:rsidR="007667CC" w:rsidRPr="00665F81">
        <w:rPr>
          <w:rFonts w:cs="Arial"/>
          <w:sz w:val="22"/>
        </w:rPr>
        <w:t>Erlebnisübungen)</w:t>
      </w: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684EF4" w:rsidRDefault="00684EF4" w:rsidP="009C41FD">
      <w:pPr>
        <w:spacing w:after="120"/>
        <w:ind w:right="709"/>
        <w:rPr>
          <w:rFonts w:cs="Arial"/>
          <w:sz w:val="22"/>
        </w:rPr>
      </w:pPr>
    </w:p>
    <w:p w:rsidR="009C41FD" w:rsidRDefault="009C41FD" w:rsidP="009C41FD">
      <w:pPr>
        <w:spacing w:after="120"/>
        <w:ind w:right="709"/>
        <w:rPr>
          <w:rFonts w:cs="Arial"/>
          <w:sz w:val="22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9C41FD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9C41FD" w:rsidRPr="0065121A" w:rsidRDefault="00F57EA8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53" name="Bild 53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C41FD" w:rsidRPr="0065121A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 w:rsidR="00535036">
              <w:rPr>
                <w:rFonts w:ascii="Cambria" w:hAnsi="Cambria" w:cs="Arial"/>
                <w:b/>
              </w:rPr>
              <w:t>Zuhause kann überall sein</w:t>
            </w:r>
            <w:r w:rsidR="00535036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>Auftrag 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9C41FD" w:rsidRPr="0065121A" w:rsidRDefault="009C41FD" w:rsidP="009C41FD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sz w:val="36"/>
              </w:rPr>
              <w:t>sich selbst zuhören</w:t>
            </w:r>
          </w:p>
        </w:tc>
      </w:tr>
    </w:tbl>
    <w:p w:rsidR="009C41FD" w:rsidRPr="0065121A" w:rsidRDefault="009C41FD" w:rsidP="009C41FD">
      <w:pPr>
        <w:rPr>
          <w:rFonts w:cs="Arial"/>
        </w:rPr>
      </w:pPr>
    </w:p>
    <w:p w:rsidR="009C41FD" w:rsidRDefault="00F57EA8" w:rsidP="009C41FD">
      <w:pPr>
        <w:ind w:left="1701" w:right="709" w:hanging="2127"/>
        <w:rPr>
          <w:rFonts w:cs="Arial"/>
          <w:noProof/>
          <w:sz w:val="28"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4" name="Bild 5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  <w:noProof/>
          <w:lang w:val="de-CH"/>
        </w:rPr>
        <w:tab/>
      </w:r>
      <w:r w:rsidR="009C41FD">
        <w:rPr>
          <w:rFonts w:cs="Arial"/>
          <w:noProof/>
          <w:sz w:val="28"/>
          <w:lang w:val="de-CH"/>
        </w:rPr>
        <w:t>Wenn man sich selbst zuhört, tönt das oft sehr komisch.</w:t>
      </w:r>
    </w:p>
    <w:p w:rsidR="00FD464A" w:rsidRDefault="009C41FD" w:rsidP="00FD464A">
      <w:pPr>
        <w:ind w:left="1701" w:right="709" w:hanging="2127"/>
      </w:pPr>
      <w:r>
        <w:rPr>
          <w:rFonts w:cs="Arial"/>
          <w:noProof/>
          <w:sz w:val="28"/>
          <w:lang w:val="de-CH"/>
        </w:rPr>
        <w:tab/>
        <w:t xml:space="preserve">Übe </w:t>
      </w:r>
      <w:r w:rsidR="00895FEC">
        <w:rPr>
          <w:rFonts w:cs="Arial"/>
          <w:noProof/>
          <w:sz w:val="28"/>
          <w:lang w:val="de-CH"/>
        </w:rPr>
        <w:t>die einzelnen Seiten</w:t>
      </w:r>
      <w:r>
        <w:rPr>
          <w:rFonts w:cs="Arial"/>
          <w:noProof/>
          <w:sz w:val="28"/>
          <w:lang w:val="de-CH"/>
        </w:rPr>
        <w:t xml:space="preserve"> möglichst gut </w:t>
      </w:r>
      <w:r w:rsidR="00895FEC">
        <w:rPr>
          <w:rFonts w:cs="Arial"/>
          <w:noProof/>
          <w:sz w:val="28"/>
          <w:lang w:val="de-CH"/>
        </w:rPr>
        <w:t>zu lesen.</w:t>
      </w:r>
    </w:p>
    <w:p w:rsidR="00FD464A" w:rsidRDefault="00FD464A" w:rsidP="00FD464A">
      <w:pPr>
        <w:ind w:left="1701" w:right="709" w:hanging="2127"/>
      </w:pPr>
    </w:p>
    <w:p w:rsidR="002708C6" w:rsidRPr="00FD464A" w:rsidRDefault="009C41FD" w:rsidP="00FD464A">
      <w:pPr>
        <w:ind w:left="1701" w:right="709"/>
        <w:rPr>
          <w:lang w:val="de-CH"/>
        </w:rPr>
      </w:pPr>
      <w:r w:rsidRPr="00F40637">
        <w:rPr>
          <w:rFonts w:cs="Arial"/>
          <w:noProof/>
          <w:sz w:val="28"/>
          <w:lang w:val="de-CH"/>
        </w:rPr>
        <w:t>Wenn du bereit bist, organisierst du dir eine Aufnahmemöglichkkeit (Telefon, Pad,…) und nimmst deinen Text auf.</w:t>
      </w:r>
    </w:p>
    <w:p w:rsidR="00F72FBE" w:rsidRDefault="00F57EA8" w:rsidP="00895FEC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5" name="Bild 5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6" name="Bild 5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65121A">
        <w:rPr>
          <w:rFonts w:cs="Arial"/>
        </w:rPr>
        <w:tab/>
      </w:r>
      <w:r w:rsidR="009C41FD">
        <w:rPr>
          <w:rFonts w:cs="Arial"/>
          <w:sz w:val="28"/>
        </w:rPr>
        <w:t>Höre dir nun selbs</w:t>
      </w:r>
      <w:r w:rsidR="00F72FBE">
        <w:rPr>
          <w:rFonts w:cs="Arial"/>
          <w:sz w:val="28"/>
        </w:rPr>
        <w:t xml:space="preserve">t zu. </w:t>
      </w:r>
      <w:r w:rsidR="00F72FBE">
        <w:rPr>
          <w:rFonts w:cs="Arial"/>
          <w:sz w:val="28"/>
        </w:rPr>
        <w:br/>
        <w:t>Wie hast du das gemacht?</w:t>
      </w:r>
      <w:r w:rsidR="00F72FBE">
        <w:rPr>
          <w:rFonts w:cs="Arial"/>
          <w:sz w:val="28"/>
        </w:rPr>
        <w:br/>
        <w:t>Welche Seiten</w:t>
      </w:r>
      <w:r w:rsidR="009C41FD">
        <w:rPr>
          <w:rFonts w:cs="Arial"/>
          <w:sz w:val="28"/>
        </w:rPr>
        <w:t xml:space="preserve"> </w:t>
      </w:r>
      <w:r w:rsidR="00F72FBE">
        <w:rPr>
          <w:rFonts w:cs="Arial"/>
          <w:sz w:val="28"/>
        </w:rPr>
        <w:t>klappen am besten?</w:t>
      </w:r>
    </w:p>
    <w:p w:rsidR="00F72FBE" w:rsidRDefault="00F72FBE" w:rsidP="00895FEC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Merkt man deiner Stimme an, wenn das Mädchen traurig ist oder glücklich?</w:t>
      </w:r>
    </w:p>
    <w:p w:rsidR="00895FEC" w:rsidRDefault="009C41FD" w:rsidP="00F72FBE">
      <w:p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Was könntest du verändern?</w:t>
      </w:r>
    </w:p>
    <w:p w:rsidR="00895FEC" w:rsidRDefault="00F57EA8" w:rsidP="00895FEC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57" name="Bild 5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58" name="Bild 5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59" name="Bild 5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5FEC" w:rsidRPr="000E57A1">
        <w:rPr>
          <w:rFonts w:cs="Arial"/>
          <w:noProof/>
          <w:lang w:val="de-CH"/>
        </w:rPr>
        <w:tab/>
      </w:r>
      <w:r w:rsidR="00895FEC">
        <w:rPr>
          <w:rFonts w:cs="Arial"/>
          <w:sz w:val="28"/>
        </w:rPr>
        <w:t>Der ganze Text ist auch auf Arabisch aufgeschrieben.</w:t>
      </w:r>
    </w:p>
    <w:p w:rsidR="00903CF7" w:rsidRDefault="00895FEC" w:rsidP="00903CF7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Kennst du jemand, der das lesen kann?</w:t>
      </w:r>
    </w:p>
    <w:p w:rsidR="00895FEC" w:rsidRPr="00437348" w:rsidRDefault="00895FEC" w:rsidP="00895FEC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Frage nach, ob du eine Tonaufnahme machen darfst!</w:t>
      </w:r>
    </w:p>
    <w:p w:rsidR="009C41FD" w:rsidRPr="00232C3E" w:rsidRDefault="009C41FD" w:rsidP="00232C3E">
      <w:pPr>
        <w:ind w:left="1701" w:right="709" w:hanging="2127"/>
        <w:rPr>
          <w:rFonts w:cs="Arial"/>
          <w:sz w:val="28"/>
        </w:rPr>
      </w:pPr>
    </w:p>
    <w:p w:rsidR="009C41FD" w:rsidRPr="0095008B" w:rsidRDefault="0095008B" w:rsidP="0095008B">
      <w:pPr>
        <w:tabs>
          <w:tab w:val="left" w:pos="3270"/>
        </w:tabs>
        <w:spacing w:line="360" w:lineRule="auto"/>
        <w:ind w:left="-284" w:right="-283"/>
        <w:rPr>
          <w:sz w:val="10"/>
        </w:rPr>
      </w:pPr>
      <w:r>
        <w:rPr>
          <w:sz w:val="22"/>
        </w:rPr>
        <w:tab/>
      </w:r>
    </w:p>
    <w:p w:rsidR="0095008B" w:rsidRDefault="0095008B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6003A" w:rsidRPr="0095008B" w:rsidRDefault="0066003A" w:rsidP="009500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9C41FD" w:rsidRPr="00F176B8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9C41FD" w:rsidRPr="00F176B8" w:rsidRDefault="00F57EA8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60" name="Bild 60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C41FD" w:rsidRPr="00F176B8" w:rsidRDefault="009C41FD" w:rsidP="003C4CDC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="00535036">
              <w:rPr>
                <w:rFonts w:ascii="Cambria" w:hAnsi="Cambria" w:cs="Arial"/>
                <w:b/>
              </w:rPr>
              <w:t>Zuhause kann überall sein</w:t>
            </w:r>
            <w:r w:rsidR="00535036" w:rsidRPr="00F176B8">
              <w:rPr>
                <w:rFonts w:ascii="Cambria" w:hAnsi="Cambria" w:cs="Arial"/>
              </w:rPr>
              <w:t xml:space="preserve"> </w:t>
            </w:r>
            <w:r w:rsidRPr="00F176B8">
              <w:rPr>
                <w:rFonts w:ascii="Cambria" w:hAnsi="Cambria" w:cs="Arial"/>
              </w:rPr>
              <w:t xml:space="preserve">Auftrag </w:t>
            </w:r>
            <w:r w:rsidRPr="00533C39">
              <w:rPr>
                <w:rFonts w:ascii="Cambria" w:hAnsi="Cambria" w:cs="Arial"/>
                <w:sz w:val="28"/>
              </w:rPr>
              <w:t>S</w:t>
            </w:r>
            <w:r>
              <w:rPr>
                <w:rFonts w:ascii="Cambria" w:hAnsi="Cambria" w:cs="Arial"/>
              </w:rPr>
              <w:t>1</w:t>
            </w:r>
          </w:p>
        </w:tc>
        <w:tc>
          <w:tcPr>
            <w:tcW w:w="5528" w:type="dxa"/>
            <w:tcBorders>
              <w:top w:val="nil"/>
              <w:bottom w:val="nil"/>
            </w:tcBorders>
            <w:shd w:val="clear" w:color="auto" w:fill="F2F2F2"/>
            <w:vAlign w:val="center"/>
          </w:tcPr>
          <w:p w:rsidR="009C41FD" w:rsidRPr="00F176B8" w:rsidRDefault="009C41FD" w:rsidP="009C41FD">
            <w:pPr>
              <w:pStyle w:val="Kopfze"/>
              <w:ind w:left="142"/>
              <w:jc w:val="left"/>
              <w:rPr>
                <w:rFonts w:ascii="Cambria" w:hAnsi="Cambria" w:cs="Arial"/>
                <w:b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Autoren-Werkstatt</w:t>
            </w:r>
          </w:p>
          <w:p w:rsidR="009C41FD" w:rsidRPr="00F176B8" w:rsidRDefault="009C41FD" w:rsidP="009C41FD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 w:rsidRPr="00244B64">
              <w:rPr>
                <w:rFonts w:ascii="Cambria" w:hAnsi="Cambria" w:cs="Arial"/>
                <w:sz w:val="36"/>
              </w:rPr>
              <w:t>eine bewegte Parallel-Geschichte schreiben</w:t>
            </w:r>
          </w:p>
        </w:tc>
      </w:tr>
    </w:tbl>
    <w:p w:rsidR="009C41FD" w:rsidRPr="00533C39" w:rsidRDefault="009C41FD" w:rsidP="009C41FD">
      <w:pPr>
        <w:rPr>
          <w:rFonts w:cs="Arial"/>
          <w:sz w:val="16"/>
        </w:rPr>
      </w:pPr>
    </w:p>
    <w:p w:rsidR="009C41FD" w:rsidRPr="000F1E89" w:rsidRDefault="00F57EA8" w:rsidP="006F2FFA">
      <w:pPr>
        <w:ind w:left="1701" w:right="709" w:hanging="1985"/>
        <w:rPr>
          <w:rFonts w:cs="Arial"/>
          <w:noProof/>
          <w:sz w:val="28"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61" name="Bild 61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F176B8">
        <w:rPr>
          <w:rFonts w:cs="Arial"/>
          <w:noProof/>
          <w:lang w:val="de-CH"/>
        </w:rPr>
        <w:tab/>
      </w:r>
      <w:r w:rsidR="009C41FD" w:rsidRPr="00831C47">
        <w:rPr>
          <w:rFonts w:cs="Arial"/>
          <w:noProof/>
          <w:sz w:val="28"/>
          <w:lang w:val="de-CH"/>
        </w:rPr>
        <w:t xml:space="preserve">Schreibe nun </w:t>
      </w:r>
      <w:r w:rsidR="00232C3E">
        <w:rPr>
          <w:rFonts w:cs="Arial"/>
          <w:noProof/>
          <w:sz w:val="28"/>
          <w:lang w:val="de-CH"/>
        </w:rPr>
        <w:t>e</w:t>
      </w:r>
      <w:r w:rsidR="0066003A">
        <w:rPr>
          <w:rFonts w:cs="Arial"/>
          <w:noProof/>
          <w:sz w:val="28"/>
          <w:lang w:val="de-CH"/>
        </w:rPr>
        <w:t>ine Parallel-Geschichte</w:t>
      </w:r>
      <w:r w:rsidR="009C41FD" w:rsidRPr="00831C47">
        <w:rPr>
          <w:rFonts w:cs="Arial"/>
          <w:noProof/>
          <w:sz w:val="28"/>
          <w:lang w:val="de-CH"/>
        </w:rPr>
        <w:t>!</w:t>
      </w:r>
    </w:p>
    <w:p w:rsidR="009C41FD" w:rsidRPr="00533C39" w:rsidRDefault="009C41FD" w:rsidP="006F2FFA">
      <w:pPr>
        <w:ind w:left="1701" w:right="709" w:hanging="1985"/>
        <w:rPr>
          <w:rFonts w:cs="Arial"/>
          <w:noProof/>
          <w:color w:val="FF0000"/>
          <w:sz w:val="16"/>
          <w:lang w:val="de-CH"/>
        </w:rPr>
      </w:pPr>
      <w:r w:rsidRPr="000F1E89">
        <w:rPr>
          <w:rFonts w:cs="Arial"/>
          <w:noProof/>
          <w:sz w:val="28"/>
          <w:lang w:val="de-CH"/>
        </w:rPr>
        <w:tab/>
        <w:t xml:space="preserve">Fülle als Vorbereitung die </w:t>
      </w:r>
      <w:r>
        <w:rPr>
          <w:rFonts w:cs="Arial"/>
          <w:b/>
          <w:noProof/>
          <w:sz w:val="28"/>
          <w:lang w:val="de-CH"/>
        </w:rPr>
        <w:t>Parallel</w:t>
      </w:r>
      <w:r w:rsidRPr="000F1E89">
        <w:rPr>
          <w:rFonts w:cs="Arial"/>
          <w:b/>
          <w:noProof/>
          <w:sz w:val="28"/>
          <w:lang w:val="de-CH"/>
        </w:rPr>
        <w:t>-Geschichte-Tabelle</w:t>
      </w:r>
      <w:r w:rsidRPr="000F1E89">
        <w:rPr>
          <w:rFonts w:cs="Arial"/>
          <w:noProof/>
          <w:sz w:val="28"/>
          <w:lang w:val="de-CH"/>
        </w:rPr>
        <w:t xml:space="preserve"> aus.</w:t>
      </w:r>
      <w:r w:rsidRPr="000F1E89">
        <w:rPr>
          <w:rFonts w:cs="Arial"/>
          <w:noProof/>
          <w:color w:val="FF0000"/>
          <w:sz w:val="28"/>
          <w:lang w:val="de-CH"/>
        </w:rPr>
        <w:br/>
      </w:r>
    </w:p>
    <w:p w:rsidR="009C41FD" w:rsidRPr="00F176B8" w:rsidRDefault="00F57EA8" w:rsidP="006F2FFA">
      <w:pPr>
        <w:ind w:left="1701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62" name="Bild 6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63" name="Bild 63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0F1E89">
        <w:rPr>
          <w:rFonts w:cs="Arial"/>
        </w:rPr>
        <w:tab/>
      </w:r>
      <w:r w:rsidR="009C41FD">
        <w:rPr>
          <w:rFonts w:cs="Arial"/>
          <w:sz w:val="28"/>
        </w:rPr>
        <w:t>Schreibe nun mit Hilfe deiner Tabelle deine</w:t>
      </w:r>
      <w:r w:rsidR="0066003A">
        <w:rPr>
          <w:rFonts w:cs="Arial"/>
          <w:sz w:val="28"/>
        </w:rPr>
        <w:t xml:space="preserve"> eigene Version von </w:t>
      </w:r>
      <w:r w:rsidR="00C574D2">
        <w:rPr>
          <w:rFonts w:cs="Arial"/>
          <w:sz w:val="28"/>
        </w:rPr>
        <w:t>«</w:t>
      </w:r>
      <w:r w:rsidR="0066003A">
        <w:rPr>
          <w:rFonts w:cs="Arial"/>
          <w:sz w:val="28"/>
        </w:rPr>
        <w:t xml:space="preserve">Zuhause </w:t>
      </w:r>
      <w:r w:rsidR="00903CF7">
        <w:rPr>
          <w:rFonts w:cs="Arial"/>
          <w:sz w:val="28"/>
        </w:rPr>
        <w:t>kann</w:t>
      </w:r>
      <w:r w:rsidR="0066003A">
        <w:rPr>
          <w:rFonts w:cs="Arial"/>
          <w:sz w:val="28"/>
        </w:rPr>
        <w:t xml:space="preserve"> überall</w:t>
      </w:r>
      <w:r w:rsidR="005010E0">
        <w:rPr>
          <w:rFonts w:cs="Arial"/>
          <w:sz w:val="28"/>
        </w:rPr>
        <w:t xml:space="preserve"> sein</w:t>
      </w:r>
      <w:r w:rsidR="00C574D2">
        <w:rPr>
          <w:rFonts w:cs="Arial"/>
          <w:sz w:val="28"/>
        </w:rPr>
        <w:t>»</w:t>
      </w:r>
      <w:r w:rsidR="009C41FD">
        <w:rPr>
          <w:rFonts w:cs="Arial"/>
          <w:sz w:val="28"/>
        </w:rPr>
        <w:t xml:space="preserve">. </w:t>
      </w:r>
    </w:p>
    <w:p w:rsidR="009C41FD" w:rsidRPr="00533C39" w:rsidRDefault="009C41FD" w:rsidP="006F2FFA">
      <w:pPr>
        <w:ind w:left="1701" w:right="709"/>
        <w:rPr>
          <w:rFonts w:cs="Arial"/>
          <w:sz w:val="16"/>
        </w:rPr>
      </w:pPr>
    </w:p>
    <w:p w:rsidR="009C41FD" w:rsidRPr="00437348" w:rsidRDefault="00F57EA8" w:rsidP="006F2FFA">
      <w:pPr>
        <w:spacing w:after="120"/>
        <w:ind w:left="1701" w:right="-141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64" name="Bild 6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65" name="Bild 6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66" name="Bild 6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0E57A1">
        <w:rPr>
          <w:rFonts w:cs="Arial"/>
          <w:noProof/>
          <w:lang w:val="de-CH"/>
        </w:rPr>
        <w:tab/>
      </w:r>
      <w:r w:rsidR="00167CFD">
        <w:rPr>
          <w:rFonts w:cs="Arial"/>
          <w:sz w:val="28"/>
        </w:rPr>
        <w:t xml:space="preserve">Bei </w:t>
      </w:r>
      <w:r w:rsidR="00C574D2">
        <w:rPr>
          <w:rFonts w:cs="Arial"/>
          <w:sz w:val="28"/>
        </w:rPr>
        <w:t>«</w:t>
      </w:r>
      <w:r w:rsidR="0066003A">
        <w:rPr>
          <w:rFonts w:cs="Arial"/>
          <w:sz w:val="28"/>
        </w:rPr>
        <w:t>Zuhause kann überall sein</w:t>
      </w:r>
      <w:r w:rsidR="00C574D2">
        <w:rPr>
          <w:rFonts w:cs="Arial"/>
          <w:sz w:val="28"/>
        </w:rPr>
        <w:t>»</w:t>
      </w:r>
      <w:r w:rsidR="00167CFD">
        <w:rPr>
          <w:rFonts w:cs="Arial"/>
          <w:sz w:val="28"/>
        </w:rPr>
        <w:t xml:space="preserve"> konntest du Erlebnis-, </w:t>
      </w:r>
      <w:r w:rsidR="00455890">
        <w:rPr>
          <w:rFonts w:cs="Arial"/>
          <w:sz w:val="28"/>
        </w:rPr>
        <w:t xml:space="preserve">und </w:t>
      </w:r>
      <w:r w:rsidR="009C41FD">
        <w:rPr>
          <w:rFonts w:cs="Arial"/>
          <w:sz w:val="28"/>
        </w:rPr>
        <w:t>Konzentrations</w:t>
      </w:r>
      <w:r w:rsidR="00455890">
        <w:rPr>
          <w:rFonts w:cs="Arial"/>
          <w:sz w:val="28"/>
        </w:rPr>
        <w:t xml:space="preserve">übungen </w:t>
      </w:r>
      <w:r w:rsidR="009C41FD">
        <w:rPr>
          <w:rFonts w:cs="Arial"/>
          <w:sz w:val="28"/>
        </w:rPr>
        <w:t xml:space="preserve">zur Geschichte erleben. </w:t>
      </w:r>
      <w:r w:rsidR="009C41FD">
        <w:rPr>
          <w:rFonts w:cs="Arial"/>
          <w:sz w:val="28"/>
        </w:rPr>
        <w:br/>
        <w:t xml:space="preserve">Welche möchtest du </w:t>
      </w:r>
      <w:r w:rsidR="00167CFD">
        <w:rPr>
          <w:rFonts w:cs="Arial"/>
          <w:sz w:val="28"/>
        </w:rPr>
        <w:t xml:space="preserve">davon </w:t>
      </w:r>
      <w:r w:rsidR="009C41FD">
        <w:rPr>
          <w:rFonts w:cs="Arial"/>
          <w:sz w:val="28"/>
        </w:rPr>
        <w:t xml:space="preserve">nun </w:t>
      </w:r>
      <w:r w:rsidR="00167CFD">
        <w:rPr>
          <w:rFonts w:cs="Arial"/>
          <w:sz w:val="28"/>
        </w:rPr>
        <w:t>in</w:t>
      </w:r>
      <w:r w:rsidR="009C41FD">
        <w:rPr>
          <w:rFonts w:cs="Arial"/>
          <w:sz w:val="28"/>
        </w:rPr>
        <w:t xml:space="preserve"> deiner Geschichte einbauen?</w:t>
      </w:r>
      <w:r w:rsidR="009C41FD">
        <w:rPr>
          <w:rFonts w:cs="Arial"/>
          <w:sz w:val="28"/>
        </w:rPr>
        <w:br/>
        <w:t>Falls du andere Übungen einbauen möchtest, frage bei deinem Coach oder deiner Lehrperso</w:t>
      </w:r>
      <w:r w:rsidR="00167CFD">
        <w:rPr>
          <w:rFonts w:cs="Arial"/>
          <w:sz w:val="28"/>
        </w:rPr>
        <w:t>n um Rat.</w:t>
      </w:r>
      <w:r w:rsidR="00167CFD">
        <w:rPr>
          <w:rFonts w:cs="Arial"/>
          <w:sz w:val="28"/>
        </w:rPr>
        <w:br/>
      </w:r>
      <w:r w:rsidR="009C41FD">
        <w:rPr>
          <w:rFonts w:cs="Arial"/>
          <w:sz w:val="28"/>
        </w:rPr>
        <w:t>Setze deine Übungen in den Text ein!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567"/>
        <w:gridCol w:w="1985"/>
        <w:gridCol w:w="4677"/>
        <w:gridCol w:w="851"/>
        <w:gridCol w:w="992"/>
      </w:tblGrid>
      <w:tr w:rsidR="009C41FD" w:rsidRPr="00684EF4">
        <w:trPr>
          <w:trHeight w:val="558"/>
        </w:trPr>
        <w:tc>
          <w:tcPr>
            <w:tcW w:w="1135" w:type="dxa"/>
            <w:shd w:val="clear" w:color="auto" w:fill="auto"/>
            <w:vAlign w:val="center"/>
          </w:tcPr>
          <w:p w:rsidR="009C41FD" w:rsidRPr="00684EF4" w:rsidRDefault="009C41FD" w:rsidP="009C41FD">
            <w:pPr>
              <w:spacing w:before="60" w:after="60"/>
              <w:ind w:right="34"/>
              <w:jc w:val="right"/>
              <w:rPr>
                <w:rFonts w:cs="Arial"/>
                <w:b/>
                <w:sz w:val="22"/>
              </w:rPr>
            </w:pPr>
            <w:r w:rsidRPr="00684EF4">
              <w:rPr>
                <w:rFonts w:cs="Arial"/>
                <w:b/>
                <w:sz w:val="22"/>
              </w:rPr>
              <w:t>Art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41FD" w:rsidRPr="00684EF4" w:rsidRDefault="009C41FD" w:rsidP="009C41FD">
            <w:pPr>
              <w:ind w:right="34"/>
              <w:jc w:val="right"/>
              <w:rPr>
                <w:rFonts w:cs="Arial"/>
                <w:b/>
              </w:rPr>
            </w:pPr>
            <w:r w:rsidRPr="00684EF4">
              <w:rPr>
                <w:rFonts w:cs="Arial"/>
                <w:b/>
              </w:rPr>
              <w:t>Nr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41FD" w:rsidRPr="00684EF4" w:rsidRDefault="009C41FD" w:rsidP="009C41FD">
            <w:pPr>
              <w:spacing w:before="60" w:after="60"/>
              <w:rPr>
                <w:rFonts w:cs="Arial"/>
                <w:b/>
                <w:sz w:val="20"/>
              </w:rPr>
            </w:pPr>
            <w:r w:rsidRPr="00684EF4">
              <w:rPr>
                <w:rFonts w:cs="Arial"/>
                <w:b/>
                <w:sz w:val="32"/>
              </w:rPr>
              <w:t>Titel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41FD" w:rsidRPr="00684EF4" w:rsidRDefault="009C41FD" w:rsidP="009C41FD">
            <w:pPr>
              <w:spacing w:before="60" w:after="60"/>
              <w:rPr>
                <w:rFonts w:cs="Arial"/>
                <w:b/>
                <w:sz w:val="22"/>
              </w:rPr>
            </w:pPr>
            <w:r w:rsidRPr="00684EF4">
              <w:rPr>
                <w:rFonts w:cs="Arial"/>
                <w:b/>
              </w:rPr>
              <w:t>mögliche Themen für Geschichten</w:t>
            </w:r>
          </w:p>
        </w:tc>
        <w:tc>
          <w:tcPr>
            <w:tcW w:w="851" w:type="dxa"/>
            <w:shd w:val="clear" w:color="auto" w:fill="auto"/>
          </w:tcPr>
          <w:p w:rsidR="009C41FD" w:rsidRPr="00684EF4" w:rsidRDefault="009C41FD" w:rsidP="009C41FD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684EF4">
              <w:rPr>
                <w:rFonts w:cs="Arial"/>
                <w:sz w:val="18"/>
                <w:szCs w:val="22"/>
              </w:rPr>
              <w:t>schon erlebt</w:t>
            </w:r>
          </w:p>
        </w:tc>
        <w:tc>
          <w:tcPr>
            <w:tcW w:w="992" w:type="dxa"/>
            <w:shd w:val="clear" w:color="auto" w:fill="auto"/>
          </w:tcPr>
          <w:p w:rsidR="009C41FD" w:rsidRPr="00684EF4" w:rsidRDefault="009C41FD" w:rsidP="009C41FD">
            <w:pPr>
              <w:spacing w:before="60" w:after="60"/>
              <w:rPr>
                <w:rFonts w:cs="Arial"/>
                <w:sz w:val="18"/>
                <w:szCs w:val="22"/>
              </w:rPr>
            </w:pPr>
            <w:r w:rsidRPr="00684EF4">
              <w:rPr>
                <w:rFonts w:cs="Arial"/>
                <w:sz w:val="16"/>
                <w:szCs w:val="22"/>
              </w:rPr>
              <w:t>Diese Übung nehme ich!</w:t>
            </w:r>
          </w:p>
        </w:tc>
      </w:tr>
      <w:tr w:rsidR="009C41FD" w:rsidRPr="00684EF4">
        <w:trPr>
          <w:trHeight w:val="558"/>
        </w:trPr>
        <w:tc>
          <w:tcPr>
            <w:tcW w:w="1135" w:type="dxa"/>
            <w:shd w:val="clear" w:color="auto" w:fill="auto"/>
            <w:vAlign w:val="center"/>
          </w:tcPr>
          <w:p w:rsidR="009C41FD" w:rsidRPr="00684EF4" w:rsidRDefault="00F57EA8" w:rsidP="009C41FD">
            <w:pPr>
              <w:spacing w:before="60" w:after="60"/>
              <w:ind w:right="34"/>
              <w:jc w:val="right"/>
              <w:rPr>
                <w:rFonts w:cs="Arial"/>
                <w:sz w:val="22"/>
              </w:rPr>
            </w:pPr>
            <w:r w:rsidRPr="00684EF4">
              <w:rPr>
                <w:noProof/>
                <w:lang w:eastAsia="de-DE"/>
              </w:rPr>
              <w:drawing>
                <wp:inline distT="0" distB="0" distL="0" distR="0">
                  <wp:extent cx="381000" cy="266700"/>
                  <wp:effectExtent l="25400" t="0" r="0" b="0"/>
                  <wp:docPr id="67" name="Bild 67" descr="bege_icon_e_rgb_25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bege_icon_e_rgb_25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41FD" w:rsidRPr="00684EF4" w:rsidRDefault="009827A3" w:rsidP="0066003A">
            <w:pPr>
              <w:ind w:right="34"/>
              <w:jc w:val="right"/>
              <w:rPr>
                <w:rFonts w:cs="Arial"/>
              </w:rPr>
            </w:pPr>
            <w:r w:rsidRPr="00684EF4">
              <w:rPr>
                <w:b/>
              </w:rPr>
              <w:t>8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41FD" w:rsidRPr="00684EF4" w:rsidRDefault="009827A3" w:rsidP="009C41FD">
            <w:pPr>
              <w:spacing w:before="60" w:after="60"/>
              <w:rPr>
                <w:rFonts w:cs="Arial"/>
                <w:b/>
              </w:rPr>
            </w:pPr>
            <w:r w:rsidRPr="00684EF4">
              <w:rPr>
                <w:rFonts w:cs="Arial"/>
                <w:b/>
              </w:rPr>
              <w:t>Gordischer Knoten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27A3" w:rsidRPr="00684EF4" w:rsidRDefault="009827A3" w:rsidP="009827A3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Zufallsgruppe im Abenteuer</w:t>
            </w:r>
          </w:p>
          <w:p w:rsidR="009827A3" w:rsidRPr="00684EF4" w:rsidRDefault="009827A3" w:rsidP="009827A3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Ausweg suchen / Klare Gedanken fassen</w:t>
            </w:r>
          </w:p>
          <w:p w:rsidR="009C41FD" w:rsidRPr="00684EF4" w:rsidRDefault="009827A3" w:rsidP="009827A3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Rätsel lösen mit der ganzen Gruppe</w:t>
            </w:r>
          </w:p>
        </w:tc>
        <w:tc>
          <w:tcPr>
            <w:tcW w:w="851" w:type="dxa"/>
            <w:shd w:val="clear" w:color="auto" w:fill="auto"/>
          </w:tcPr>
          <w:p w:rsidR="009C41FD" w:rsidRPr="00684EF4" w:rsidRDefault="009C41FD" w:rsidP="009C41FD">
            <w:pPr>
              <w:spacing w:before="60" w:after="6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C41FD" w:rsidRPr="00684EF4" w:rsidRDefault="009C41FD" w:rsidP="009C41FD">
            <w:pPr>
              <w:spacing w:before="60" w:after="60"/>
              <w:rPr>
                <w:rFonts w:cs="Arial"/>
                <w:sz w:val="18"/>
                <w:szCs w:val="22"/>
              </w:rPr>
            </w:pPr>
          </w:p>
        </w:tc>
      </w:tr>
      <w:tr w:rsidR="009C41FD" w:rsidRPr="00684EF4">
        <w:trPr>
          <w:trHeight w:val="558"/>
        </w:trPr>
        <w:tc>
          <w:tcPr>
            <w:tcW w:w="1135" w:type="dxa"/>
            <w:shd w:val="clear" w:color="auto" w:fill="auto"/>
            <w:vAlign w:val="center"/>
          </w:tcPr>
          <w:p w:rsidR="009C41FD" w:rsidRPr="00684EF4" w:rsidRDefault="00F57EA8" w:rsidP="009C41FD">
            <w:pPr>
              <w:spacing w:before="60" w:after="60"/>
              <w:ind w:right="34"/>
              <w:jc w:val="right"/>
              <w:rPr>
                <w:rFonts w:cs="Arial"/>
                <w:sz w:val="22"/>
              </w:rPr>
            </w:pPr>
            <w:r w:rsidRPr="00684EF4">
              <w:rPr>
                <w:noProof/>
                <w:lang w:eastAsia="de-DE"/>
              </w:rPr>
              <w:drawing>
                <wp:inline distT="0" distB="0" distL="0" distR="0">
                  <wp:extent cx="381000" cy="266700"/>
                  <wp:effectExtent l="25400" t="0" r="0" b="0"/>
                  <wp:docPr id="68" name="Bild 68" descr="bege_icon_e_rgb_25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bege_icon_e_rgb_25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27A3" w:rsidRPr="00684EF4" w:rsidRDefault="004C73C2" w:rsidP="009C41FD">
            <w:pPr>
              <w:ind w:right="34"/>
              <w:jc w:val="right"/>
              <w:rPr>
                <w:rFonts w:cs="Arial"/>
              </w:rPr>
            </w:pPr>
            <w:r w:rsidRPr="00684EF4">
              <w:rPr>
                <w:rFonts w:cs="Arial"/>
              </w:rPr>
              <w:t>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41FD" w:rsidRPr="00684EF4" w:rsidRDefault="004C73C2" w:rsidP="009C41FD">
            <w:pPr>
              <w:spacing w:before="60" w:after="60"/>
              <w:rPr>
                <w:rFonts w:cs="Arial"/>
                <w:b/>
              </w:rPr>
            </w:pPr>
            <w:r w:rsidRPr="00684EF4">
              <w:rPr>
                <w:rFonts w:cs="Arial"/>
                <w:b/>
              </w:rPr>
              <w:t>Pendel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590" w:rsidRPr="00684EF4" w:rsidRDefault="00E83590" w:rsidP="00E83590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Sich fallen lassen</w:t>
            </w:r>
          </w:p>
          <w:p w:rsidR="00E83590" w:rsidRPr="00684EF4" w:rsidRDefault="00E83590" w:rsidP="00E83590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Sich in ein Abenteuer stürzen</w:t>
            </w:r>
          </w:p>
          <w:p w:rsidR="009C41FD" w:rsidRPr="00684EF4" w:rsidRDefault="00E83590" w:rsidP="00E83590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Anderen in einer Gruppe vertrauen</w:t>
            </w:r>
          </w:p>
        </w:tc>
        <w:tc>
          <w:tcPr>
            <w:tcW w:w="851" w:type="dxa"/>
            <w:shd w:val="clear" w:color="auto" w:fill="auto"/>
          </w:tcPr>
          <w:p w:rsidR="009C41FD" w:rsidRPr="00684EF4" w:rsidRDefault="009C41FD" w:rsidP="009C41FD">
            <w:pPr>
              <w:spacing w:before="60" w:after="6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C41FD" w:rsidRPr="00684EF4" w:rsidRDefault="009C41FD" w:rsidP="009C41FD">
            <w:pPr>
              <w:spacing w:before="60" w:after="60"/>
              <w:rPr>
                <w:rFonts w:cs="Arial"/>
                <w:sz w:val="18"/>
                <w:szCs w:val="22"/>
              </w:rPr>
            </w:pPr>
          </w:p>
        </w:tc>
      </w:tr>
      <w:tr w:rsidR="009C41FD" w:rsidRPr="00684EF4">
        <w:trPr>
          <w:trHeight w:val="720"/>
        </w:trPr>
        <w:tc>
          <w:tcPr>
            <w:tcW w:w="1135" w:type="dxa"/>
            <w:shd w:val="clear" w:color="auto" w:fill="auto"/>
            <w:vAlign w:val="center"/>
          </w:tcPr>
          <w:p w:rsidR="009C41FD" w:rsidRPr="00684EF4" w:rsidRDefault="00F57EA8" w:rsidP="009C41FD">
            <w:pPr>
              <w:spacing w:before="60" w:after="60"/>
              <w:ind w:right="34"/>
              <w:jc w:val="right"/>
              <w:rPr>
                <w:rFonts w:cs="Arial"/>
                <w:sz w:val="22"/>
              </w:rPr>
            </w:pPr>
            <w:r w:rsidRPr="00684EF4">
              <w:rPr>
                <w:noProof/>
                <w:lang w:eastAsia="de-DE"/>
              </w:rPr>
              <w:drawing>
                <wp:inline distT="0" distB="0" distL="0" distR="0">
                  <wp:extent cx="381000" cy="266700"/>
                  <wp:effectExtent l="25400" t="0" r="0" b="0"/>
                  <wp:docPr id="69" name="Bild 69" descr="bege_icon_e_rgb_25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bege_icon_e_rgb_25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41FD" w:rsidRPr="00684EF4" w:rsidRDefault="004C73C2" w:rsidP="009827A3">
            <w:pPr>
              <w:ind w:right="34"/>
              <w:jc w:val="right"/>
              <w:rPr>
                <w:rFonts w:cs="Arial"/>
              </w:rPr>
            </w:pPr>
            <w:r w:rsidRPr="00684EF4">
              <w:rPr>
                <w:rFonts w:cs="Arial"/>
              </w:rP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41FD" w:rsidRPr="00684EF4" w:rsidRDefault="004C73C2" w:rsidP="009C41FD">
            <w:pPr>
              <w:spacing w:before="60" w:after="60"/>
              <w:rPr>
                <w:rFonts w:cs="Arial"/>
                <w:b/>
                <w:sz w:val="20"/>
              </w:rPr>
            </w:pPr>
            <w:r w:rsidRPr="00684EF4">
              <w:rPr>
                <w:rFonts w:cs="Arial"/>
                <w:b/>
              </w:rPr>
              <w:t>Bis 21 zählen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590" w:rsidRPr="00684EF4" w:rsidRDefault="00E83590" w:rsidP="00E83590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Etwas im richtigen Moment tun</w:t>
            </w:r>
          </w:p>
          <w:p w:rsidR="009C41FD" w:rsidRPr="00684EF4" w:rsidRDefault="00E83590" w:rsidP="00E83590">
            <w:pPr>
              <w:numPr>
                <w:ilvl w:val="0"/>
                <w:numId w:val="4"/>
              </w:numPr>
              <w:ind w:left="373" w:hanging="284"/>
              <w:rPr>
                <w:rFonts w:cs="Arial"/>
                <w:b/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Abwarten können</w:t>
            </w:r>
          </w:p>
        </w:tc>
        <w:tc>
          <w:tcPr>
            <w:tcW w:w="851" w:type="dxa"/>
            <w:shd w:val="clear" w:color="auto" w:fill="auto"/>
          </w:tcPr>
          <w:p w:rsidR="009C41FD" w:rsidRPr="00684EF4" w:rsidRDefault="009C41FD" w:rsidP="00D525BE">
            <w:pPr>
              <w:spacing w:beforeLines="60" w:afterLines="6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C41FD" w:rsidRPr="00684EF4" w:rsidRDefault="009C41FD" w:rsidP="00D525BE">
            <w:pPr>
              <w:spacing w:beforeLines="60" w:afterLines="60"/>
              <w:rPr>
                <w:sz w:val="18"/>
                <w:szCs w:val="22"/>
              </w:rPr>
            </w:pPr>
          </w:p>
        </w:tc>
      </w:tr>
      <w:tr w:rsidR="004C73C2" w:rsidRPr="00684EF4">
        <w:trPr>
          <w:trHeight w:val="558"/>
        </w:trPr>
        <w:tc>
          <w:tcPr>
            <w:tcW w:w="1135" w:type="dxa"/>
            <w:shd w:val="clear" w:color="auto" w:fill="auto"/>
            <w:vAlign w:val="center"/>
          </w:tcPr>
          <w:p w:rsidR="004C73C2" w:rsidRPr="00684EF4" w:rsidRDefault="00F57EA8" w:rsidP="009C41FD">
            <w:pPr>
              <w:spacing w:before="60" w:after="60"/>
              <w:ind w:right="34"/>
              <w:jc w:val="right"/>
            </w:pPr>
            <w:r w:rsidRPr="00684EF4">
              <w:rPr>
                <w:b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393700" cy="266700"/>
                  <wp:effectExtent l="25400" t="0" r="0" b="0"/>
                  <wp:docPr id="70" name="Grafik 1" descr=":::::Icons:BEGE_ICONS_K-E-L-A-P_Pixel:K_Pixel:bege_icon_k_rgb_50m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 descr=":::::Icons:BEGE_ICONS_K-E-L-A-P_Pixel:K_Pixel:bege_icon_k_rgb_50m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C73C2" w:rsidRPr="00684EF4" w:rsidRDefault="004C73C2" w:rsidP="00236FB3">
            <w:pPr>
              <w:ind w:right="34"/>
              <w:jc w:val="right"/>
              <w:rPr>
                <w:b/>
              </w:rPr>
            </w:pPr>
            <w:r w:rsidRPr="00684EF4">
              <w:rPr>
                <w:b/>
              </w:rPr>
              <w:t>15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73C2" w:rsidRPr="00684EF4" w:rsidRDefault="004C73C2" w:rsidP="00236FB3">
            <w:pPr>
              <w:spacing w:before="60" w:after="60"/>
              <w:rPr>
                <w:rFonts w:cs="Arial"/>
                <w:b/>
              </w:rPr>
            </w:pPr>
            <w:r w:rsidRPr="00684EF4">
              <w:rPr>
                <w:rFonts w:cs="Arial"/>
                <w:b/>
              </w:rPr>
              <w:t>Durch Nebel gehen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590" w:rsidRPr="00684EF4" w:rsidRDefault="00E83590" w:rsidP="00E83590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Sich auf die Umweltbedingungen einstellen können</w:t>
            </w:r>
          </w:p>
          <w:p w:rsidR="00E83590" w:rsidRPr="00684EF4" w:rsidRDefault="00E83590" w:rsidP="00E83590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Durchkämpfen</w:t>
            </w:r>
          </w:p>
          <w:p w:rsidR="004C73C2" w:rsidRPr="00684EF4" w:rsidRDefault="00E83590" w:rsidP="00E83590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Gefahren lauern überall, sei wach</w:t>
            </w:r>
          </w:p>
        </w:tc>
        <w:tc>
          <w:tcPr>
            <w:tcW w:w="851" w:type="dxa"/>
            <w:shd w:val="clear" w:color="auto" w:fill="auto"/>
          </w:tcPr>
          <w:p w:rsidR="004C73C2" w:rsidRPr="00684EF4" w:rsidRDefault="004C73C2" w:rsidP="009C41FD">
            <w:pPr>
              <w:spacing w:before="60" w:after="6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C73C2" w:rsidRPr="00684EF4" w:rsidRDefault="004C73C2" w:rsidP="009C41FD">
            <w:pPr>
              <w:spacing w:before="60" w:after="60"/>
              <w:rPr>
                <w:rFonts w:cs="Arial"/>
                <w:sz w:val="18"/>
                <w:szCs w:val="22"/>
              </w:rPr>
            </w:pPr>
          </w:p>
        </w:tc>
      </w:tr>
      <w:tr w:rsidR="009C41FD" w:rsidRPr="005E7CCB">
        <w:trPr>
          <w:trHeight w:val="558"/>
        </w:trPr>
        <w:tc>
          <w:tcPr>
            <w:tcW w:w="1135" w:type="dxa"/>
            <w:shd w:val="clear" w:color="auto" w:fill="auto"/>
            <w:vAlign w:val="center"/>
          </w:tcPr>
          <w:p w:rsidR="009C41FD" w:rsidRPr="00684EF4" w:rsidRDefault="00F57EA8" w:rsidP="009C41FD">
            <w:pPr>
              <w:spacing w:before="60" w:after="60"/>
              <w:ind w:right="34"/>
              <w:jc w:val="right"/>
            </w:pPr>
            <w:r w:rsidRPr="00684EF4">
              <w:rPr>
                <w:b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393700" cy="266700"/>
                  <wp:effectExtent l="25400" t="0" r="0" b="0"/>
                  <wp:docPr id="71" name="Grafik 1" descr=":::::Icons:BEGE_ICONS_K-E-L-A-P_Pixel:K_Pixel:bege_icon_k_rgb_50m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 descr=":::::Icons:BEGE_ICONS_K-E-L-A-P_Pixel:K_Pixel:bege_icon_k_rgb_50m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41FD" w:rsidRPr="00684EF4" w:rsidRDefault="004C73C2" w:rsidP="009C41FD">
            <w:pPr>
              <w:ind w:right="34"/>
              <w:jc w:val="right"/>
              <w:rPr>
                <w:b/>
              </w:rPr>
            </w:pPr>
            <w:r w:rsidRPr="00684EF4">
              <w:rPr>
                <w:b/>
              </w:rPr>
              <w:t>9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41FD" w:rsidRPr="00684EF4" w:rsidRDefault="004C73C2" w:rsidP="009C41FD">
            <w:pPr>
              <w:spacing w:before="60" w:after="60"/>
              <w:rPr>
                <w:rFonts w:cs="Arial"/>
                <w:b/>
              </w:rPr>
            </w:pPr>
            <w:r w:rsidRPr="00684EF4">
              <w:rPr>
                <w:rFonts w:cs="Arial"/>
                <w:b/>
              </w:rPr>
              <w:t>Körper kennen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590" w:rsidRPr="00684EF4" w:rsidRDefault="00E83590" w:rsidP="00E83590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Ich kenne mich selber</w:t>
            </w:r>
          </w:p>
          <w:p w:rsidR="00E83590" w:rsidRPr="00684EF4" w:rsidRDefault="00E83590" w:rsidP="00E83590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Ich</w:t>
            </w:r>
            <w:r w:rsidR="005010E0">
              <w:rPr>
                <w:sz w:val="18"/>
                <w:szCs w:val="18"/>
              </w:rPr>
              <w:t xml:space="preserve"> </w:t>
            </w:r>
            <w:proofErr w:type="spellStart"/>
            <w:r w:rsidR="005010E0">
              <w:rPr>
                <w:sz w:val="18"/>
                <w:szCs w:val="18"/>
              </w:rPr>
              <w:t>weiss</w:t>
            </w:r>
            <w:proofErr w:type="spellEnd"/>
            <w:r w:rsidR="005010E0">
              <w:rPr>
                <w:sz w:val="18"/>
                <w:szCs w:val="18"/>
              </w:rPr>
              <w:t>, was alles zu mir gehört</w:t>
            </w:r>
          </w:p>
          <w:p w:rsidR="00E83590" w:rsidRPr="00684EF4" w:rsidRDefault="00E83590" w:rsidP="00E83590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684EF4">
              <w:rPr>
                <w:sz w:val="18"/>
                <w:szCs w:val="18"/>
              </w:rPr>
              <w:t>Ich kann immer mehr über mich erfahren</w:t>
            </w:r>
          </w:p>
          <w:p w:rsidR="009C41FD" w:rsidRPr="00684EF4" w:rsidRDefault="00E83590" w:rsidP="00E83590">
            <w:pPr>
              <w:numPr>
                <w:ilvl w:val="0"/>
                <w:numId w:val="4"/>
              </w:numPr>
              <w:ind w:left="373" w:hanging="284"/>
              <w:rPr>
                <w:sz w:val="18"/>
              </w:rPr>
            </w:pPr>
            <w:r w:rsidRPr="00684EF4">
              <w:rPr>
                <w:sz w:val="18"/>
                <w:szCs w:val="18"/>
              </w:rPr>
              <w:t>Ich habe Kontrolle über meinen Körper</w:t>
            </w:r>
          </w:p>
        </w:tc>
        <w:tc>
          <w:tcPr>
            <w:tcW w:w="851" w:type="dxa"/>
            <w:shd w:val="clear" w:color="auto" w:fill="auto"/>
          </w:tcPr>
          <w:p w:rsidR="009C41FD" w:rsidRPr="005E7CCB" w:rsidRDefault="009C41FD" w:rsidP="009C41FD">
            <w:pPr>
              <w:spacing w:before="60" w:after="6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C41FD" w:rsidRPr="005E7CCB" w:rsidRDefault="009C41FD" w:rsidP="009C41FD">
            <w:pPr>
              <w:spacing w:before="60" w:after="60"/>
              <w:rPr>
                <w:rFonts w:cs="Arial"/>
                <w:sz w:val="18"/>
                <w:szCs w:val="22"/>
              </w:rPr>
            </w:pPr>
          </w:p>
        </w:tc>
      </w:tr>
    </w:tbl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6003A" w:rsidRDefault="0066003A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03CF7" w:rsidRDefault="00903CF7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03CF7" w:rsidRDefault="00903CF7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03CF7" w:rsidRDefault="00903CF7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03CF7" w:rsidRDefault="00903CF7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03CF7" w:rsidRDefault="00903CF7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03CF7" w:rsidRDefault="00903CF7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559"/>
        <w:gridCol w:w="5670"/>
      </w:tblGrid>
      <w:tr w:rsidR="009C41FD" w:rsidRPr="00F176B8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9C41FD" w:rsidRPr="00F176B8" w:rsidRDefault="00F57EA8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72" name="Bild 72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C41FD" w:rsidRPr="00F176B8" w:rsidRDefault="009C41FD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="0066003A">
              <w:rPr>
                <w:rFonts w:ascii="Cambria" w:hAnsi="Cambria" w:cs="Arial"/>
                <w:b/>
              </w:rPr>
              <w:t>Zuhause kann überall sein</w:t>
            </w:r>
            <w:r w:rsidR="0066003A" w:rsidRPr="00F176B8">
              <w:rPr>
                <w:rFonts w:ascii="Cambria" w:hAnsi="Cambria" w:cs="Arial"/>
              </w:rPr>
              <w:t xml:space="preserve"> </w:t>
            </w:r>
            <w:r w:rsidRPr="00F176B8">
              <w:rPr>
                <w:rFonts w:ascii="Cambria" w:hAnsi="Cambria" w:cs="Arial"/>
              </w:rPr>
              <w:t xml:space="preserve">Auftrag </w:t>
            </w:r>
            <w:r w:rsidRPr="00533C39">
              <w:rPr>
                <w:rFonts w:ascii="Cambria" w:hAnsi="Cambria" w:cs="Arial"/>
                <w:sz w:val="28"/>
              </w:rPr>
              <w:t>S</w:t>
            </w:r>
            <w:r>
              <w:rPr>
                <w:rFonts w:ascii="Cambria" w:hAnsi="Cambria" w:cs="Arial"/>
              </w:rPr>
              <w:t>2</w:t>
            </w:r>
          </w:p>
        </w:tc>
        <w:tc>
          <w:tcPr>
            <w:tcW w:w="5670" w:type="dxa"/>
            <w:shd w:val="clear" w:color="auto" w:fill="F2F2F2"/>
            <w:vAlign w:val="center"/>
          </w:tcPr>
          <w:p w:rsidR="009C41FD" w:rsidRPr="00F176B8" w:rsidRDefault="009C41FD" w:rsidP="009C41FD">
            <w:pPr>
              <w:pStyle w:val="Kopfze"/>
              <w:ind w:left="142"/>
              <w:jc w:val="left"/>
              <w:rPr>
                <w:rFonts w:ascii="Cambria" w:hAnsi="Cambria" w:cs="Arial"/>
                <w:b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Autoren-Werkstatt</w:t>
            </w:r>
          </w:p>
          <w:p w:rsidR="009C41FD" w:rsidRPr="00F176B8" w:rsidRDefault="009C41FD" w:rsidP="009C41FD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sz w:val="36"/>
              </w:rPr>
              <w:t>Text-Check</w:t>
            </w:r>
          </w:p>
        </w:tc>
      </w:tr>
    </w:tbl>
    <w:p w:rsidR="009C41FD" w:rsidRPr="00F176B8" w:rsidRDefault="009C41FD" w:rsidP="009C41FD">
      <w:pPr>
        <w:rPr>
          <w:rFonts w:cs="Arial"/>
        </w:rPr>
      </w:pPr>
    </w:p>
    <w:p w:rsidR="009C41FD" w:rsidRPr="00437348" w:rsidRDefault="00F57EA8" w:rsidP="006F2FFA">
      <w:pPr>
        <w:ind w:left="1701" w:right="709" w:hanging="1985"/>
        <w:rPr>
          <w:rFonts w:cs="Arial"/>
          <w:noProof/>
          <w:sz w:val="28"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73" name="Bild 73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F176B8">
        <w:rPr>
          <w:rFonts w:cs="Arial"/>
          <w:noProof/>
          <w:lang w:val="de-CH"/>
        </w:rPr>
        <w:tab/>
      </w:r>
      <w:r w:rsidR="009C41FD">
        <w:rPr>
          <w:rFonts w:cs="Arial"/>
          <w:noProof/>
          <w:sz w:val="28"/>
          <w:lang w:val="de-CH"/>
        </w:rPr>
        <w:t>Du bist nun mit deinem Text fertig.</w:t>
      </w:r>
      <w:r w:rsidR="009C41FD">
        <w:rPr>
          <w:rFonts w:cs="Arial"/>
          <w:noProof/>
          <w:sz w:val="28"/>
          <w:lang w:val="de-CH"/>
        </w:rPr>
        <w:br/>
        <w:t>Gib ihn einer anderen Person zur Kontrolle.</w:t>
      </w:r>
      <w:r w:rsidR="009C41FD">
        <w:rPr>
          <w:rFonts w:cs="Arial"/>
          <w:noProof/>
          <w:sz w:val="28"/>
          <w:lang w:val="de-CH"/>
        </w:rPr>
        <w:br/>
        <w:t xml:space="preserve">Lass sie deine </w:t>
      </w:r>
      <w:r w:rsidR="009C41FD" w:rsidRPr="00FF4751">
        <w:rPr>
          <w:rFonts w:cs="Arial"/>
          <w:b/>
          <w:noProof/>
          <w:sz w:val="28"/>
          <w:lang w:val="de-CH"/>
        </w:rPr>
        <w:t>Checkliste</w:t>
      </w:r>
      <w:r w:rsidR="009C41FD">
        <w:rPr>
          <w:rFonts w:cs="Arial"/>
          <w:noProof/>
          <w:sz w:val="28"/>
          <w:lang w:val="de-CH"/>
        </w:rPr>
        <w:t xml:space="preserve"> ausfüllen und auch die Rechtschreibung kontrollieren.</w:t>
      </w:r>
      <w:r w:rsidR="009C41FD">
        <w:rPr>
          <w:rFonts w:cs="Arial"/>
          <w:noProof/>
          <w:sz w:val="28"/>
          <w:lang w:val="de-CH"/>
        </w:rPr>
        <w:br/>
      </w:r>
      <w:r w:rsidR="009C41FD" w:rsidRPr="00437348">
        <w:rPr>
          <w:rFonts w:cs="Arial"/>
          <w:noProof/>
          <w:sz w:val="22"/>
          <w:lang w:val="de-CH"/>
        </w:rPr>
        <w:t>(mit Bleistift</w:t>
      </w:r>
      <w:r w:rsidR="009C41FD">
        <w:rPr>
          <w:rFonts w:cs="Arial"/>
          <w:noProof/>
          <w:sz w:val="22"/>
          <w:lang w:val="de-CH"/>
        </w:rPr>
        <w:t xml:space="preserve"> anzeigen</w:t>
      </w:r>
      <w:r w:rsidR="009C41FD" w:rsidRPr="00437348">
        <w:rPr>
          <w:rFonts w:cs="Arial"/>
          <w:noProof/>
          <w:sz w:val="22"/>
          <w:lang w:val="de-CH"/>
        </w:rPr>
        <w:t>!)</w:t>
      </w:r>
    </w:p>
    <w:p w:rsidR="009C41FD" w:rsidRPr="000F1E89" w:rsidRDefault="009C41FD" w:rsidP="006F2FFA">
      <w:pPr>
        <w:ind w:left="1701" w:right="709"/>
        <w:rPr>
          <w:rFonts w:cs="Arial"/>
          <w:noProof/>
          <w:lang w:val="de-CH"/>
        </w:rPr>
      </w:pPr>
    </w:p>
    <w:p w:rsidR="009C41FD" w:rsidRPr="00F176B8" w:rsidRDefault="00F57EA8" w:rsidP="006F2FFA">
      <w:pPr>
        <w:ind w:left="1701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74" name="Bild 7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75" name="Bild 7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0F1E89">
        <w:rPr>
          <w:rFonts w:cs="Arial"/>
        </w:rPr>
        <w:tab/>
      </w:r>
      <w:r w:rsidR="009C41FD">
        <w:rPr>
          <w:rFonts w:cs="Arial"/>
          <w:sz w:val="28"/>
        </w:rPr>
        <w:t>Nach dem Check setzt ihr euch zusammen und besprecht die Ergebnisse miteinander.</w:t>
      </w:r>
      <w:r w:rsidR="009C41FD">
        <w:rPr>
          <w:rFonts w:cs="Arial"/>
          <w:sz w:val="28"/>
        </w:rPr>
        <w:br/>
        <w:t xml:space="preserve">Was war spannend? Was war </w:t>
      </w:r>
      <w:proofErr w:type="gramStart"/>
      <w:r w:rsidR="009C41FD">
        <w:rPr>
          <w:rFonts w:cs="Arial"/>
          <w:sz w:val="28"/>
        </w:rPr>
        <w:t>komisch?...</w:t>
      </w:r>
      <w:proofErr w:type="gramEnd"/>
    </w:p>
    <w:p w:rsidR="009C41FD" w:rsidRPr="00F176B8" w:rsidRDefault="009C41FD" w:rsidP="006F2FFA">
      <w:pPr>
        <w:ind w:left="1701" w:right="709"/>
        <w:rPr>
          <w:rFonts w:cs="Arial"/>
        </w:rPr>
      </w:pPr>
    </w:p>
    <w:p w:rsidR="009C41FD" w:rsidRDefault="00F57EA8" w:rsidP="006F2FFA">
      <w:pPr>
        <w:spacing w:after="120"/>
        <w:ind w:left="1701" w:right="709" w:hanging="1985"/>
        <w:rPr>
          <w:rFonts w:cs="Arial"/>
          <w:i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76" name="Bild 7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77" name="Bild 7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78" name="Bild 7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0E57A1">
        <w:rPr>
          <w:rFonts w:cs="Arial"/>
          <w:noProof/>
          <w:lang w:val="de-CH"/>
        </w:rPr>
        <w:tab/>
      </w:r>
      <w:r w:rsidR="009C41FD">
        <w:rPr>
          <w:rFonts w:cs="Arial"/>
          <w:sz w:val="28"/>
        </w:rPr>
        <w:t>Überarbeite nun mit den neuen Informationen deinen Text.</w:t>
      </w:r>
      <w:r w:rsidR="009C41FD">
        <w:rPr>
          <w:rFonts w:cs="Arial"/>
          <w:sz w:val="28"/>
        </w:rPr>
        <w:br/>
      </w:r>
      <w:r w:rsidR="009C41FD" w:rsidRPr="00437348">
        <w:rPr>
          <w:rFonts w:cs="Arial"/>
          <w:i/>
          <w:sz w:val="28"/>
        </w:rPr>
        <w:sym w:font="Wingdings" w:char="F0F0"/>
      </w:r>
      <w:r w:rsidR="009C41FD">
        <w:rPr>
          <w:rFonts w:cs="Arial"/>
          <w:i/>
          <w:sz w:val="28"/>
        </w:rPr>
        <w:t xml:space="preserve"> </w:t>
      </w:r>
      <w:r w:rsidR="009C41FD" w:rsidRPr="00437348">
        <w:rPr>
          <w:rFonts w:cs="Arial"/>
          <w:i/>
          <w:sz w:val="28"/>
        </w:rPr>
        <w:t>Wenn du dir noch nicht sicher bist, ob der Text nun gelungen ist, kannst du ih</w:t>
      </w:r>
      <w:r w:rsidR="009C41FD">
        <w:rPr>
          <w:rFonts w:cs="Arial"/>
          <w:i/>
          <w:sz w:val="28"/>
        </w:rPr>
        <w:t xml:space="preserve">n nochmals jemand anderem zum Checken geben. </w:t>
      </w:r>
      <w:r w:rsidR="009C41FD" w:rsidRPr="003625F1">
        <w:rPr>
          <w:rFonts w:cs="Arial"/>
          <w:i/>
          <w:sz w:val="22"/>
        </w:rPr>
        <w:t>(Checkliste &amp; Gespräch)</w:t>
      </w:r>
      <w:r w:rsidR="009C41FD">
        <w:rPr>
          <w:rFonts w:cs="Arial"/>
          <w:i/>
          <w:sz w:val="28"/>
        </w:rPr>
        <w:br/>
      </w:r>
      <w:r w:rsidR="009C41FD" w:rsidRPr="00437348">
        <w:rPr>
          <w:rFonts w:cs="Arial"/>
          <w:i/>
          <w:sz w:val="28"/>
        </w:rPr>
        <w:sym w:font="Wingdings" w:char="F0F0"/>
      </w:r>
      <w:r w:rsidR="009C41FD">
        <w:rPr>
          <w:rFonts w:cs="Arial"/>
          <w:i/>
          <w:sz w:val="28"/>
        </w:rPr>
        <w:t xml:space="preserve"> </w:t>
      </w:r>
      <w:r w:rsidR="009C41FD" w:rsidRPr="00437348">
        <w:rPr>
          <w:rFonts w:cs="Arial"/>
          <w:i/>
          <w:sz w:val="28"/>
        </w:rPr>
        <w:t xml:space="preserve">Wenn du </w:t>
      </w:r>
      <w:r w:rsidR="009C41FD">
        <w:rPr>
          <w:rFonts w:cs="Arial"/>
          <w:i/>
          <w:sz w:val="28"/>
        </w:rPr>
        <w:t xml:space="preserve">mit deinem Text fertig bist, kannst du ihn am Computer abtippen und </w:t>
      </w:r>
      <w:proofErr w:type="spellStart"/>
      <w:r w:rsidR="009C41FD">
        <w:rPr>
          <w:rFonts w:cs="Arial"/>
          <w:i/>
          <w:sz w:val="28"/>
        </w:rPr>
        <w:t>anschliessend</w:t>
      </w:r>
      <w:proofErr w:type="spellEnd"/>
      <w:r w:rsidR="009C41FD">
        <w:rPr>
          <w:rFonts w:cs="Arial"/>
          <w:i/>
          <w:sz w:val="28"/>
        </w:rPr>
        <w:t xml:space="preserve"> in dein LTB kleben!</w:t>
      </w:r>
    </w:p>
    <w:p w:rsidR="009C41FD" w:rsidRDefault="009C41FD" w:rsidP="006F2FFA">
      <w:pPr>
        <w:spacing w:after="120"/>
        <w:ind w:left="1701" w:right="709"/>
        <w:rPr>
          <w:rFonts w:cs="Arial"/>
          <w:i/>
          <w:sz w:val="28"/>
        </w:rPr>
      </w:pPr>
      <w:r w:rsidRPr="00437348">
        <w:rPr>
          <w:rFonts w:cs="Arial"/>
          <w:i/>
          <w:sz w:val="28"/>
        </w:rPr>
        <w:sym w:font="Wingdings" w:char="F0F0"/>
      </w:r>
      <w:r>
        <w:rPr>
          <w:rFonts w:cs="Arial"/>
          <w:i/>
          <w:sz w:val="28"/>
        </w:rPr>
        <w:t xml:space="preserve"> Du kannst dich nun auch auf eine Präsentation deiner Geschichte in einer Klasse vorbereiten.</w:t>
      </w:r>
    </w:p>
    <w:p w:rsidR="009C41FD" w:rsidRDefault="009C41FD" w:rsidP="009C41FD">
      <w:pPr>
        <w:spacing w:after="120"/>
        <w:ind w:left="1985" w:right="709" w:hanging="1985"/>
        <w:rPr>
          <w:rFonts w:cs="Arial"/>
          <w:sz w:val="22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9C41FD" w:rsidRDefault="009C41FD" w:rsidP="009C41FD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9C41FD" w:rsidRPr="00F176B8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9C41FD" w:rsidRPr="00F176B8" w:rsidRDefault="00F57EA8" w:rsidP="009C41FD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79" name="Bild 79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C41FD" w:rsidRPr="00F176B8" w:rsidRDefault="009C41FD" w:rsidP="003D0768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="0066003A">
              <w:rPr>
                <w:rFonts w:ascii="Cambria" w:hAnsi="Cambria" w:cs="Arial"/>
                <w:b/>
              </w:rPr>
              <w:t>Zuhause kann überall sein</w:t>
            </w:r>
            <w:r w:rsidR="0066003A" w:rsidRPr="00F176B8">
              <w:rPr>
                <w:rFonts w:ascii="Cambria" w:hAnsi="Cambria" w:cs="Arial"/>
              </w:rPr>
              <w:t xml:space="preserve"> </w:t>
            </w:r>
            <w:r w:rsidRPr="00F176B8">
              <w:rPr>
                <w:rFonts w:ascii="Cambria" w:hAnsi="Cambria" w:cs="Arial"/>
              </w:rPr>
              <w:t xml:space="preserve">Auftrag </w:t>
            </w:r>
            <w:r w:rsidRPr="00533C39">
              <w:rPr>
                <w:rFonts w:ascii="Cambria" w:hAnsi="Cambria" w:cs="Arial"/>
                <w:sz w:val="28"/>
              </w:rPr>
              <w:t>S</w:t>
            </w:r>
            <w:r>
              <w:rPr>
                <w:rFonts w:ascii="Cambria" w:hAnsi="Cambria" w:cs="Arial"/>
              </w:rPr>
              <w:t>3</w:t>
            </w:r>
          </w:p>
        </w:tc>
        <w:tc>
          <w:tcPr>
            <w:tcW w:w="5528" w:type="dxa"/>
            <w:shd w:val="clear" w:color="auto" w:fill="F2F2F2"/>
            <w:vAlign w:val="center"/>
          </w:tcPr>
          <w:p w:rsidR="009C41FD" w:rsidRPr="00F176B8" w:rsidRDefault="009C41FD" w:rsidP="009C41FD">
            <w:pPr>
              <w:pStyle w:val="Kopfze"/>
              <w:ind w:left="142"/>
              <w:jc w:val="left"/>
              <w:rPr>
                <w:rFonts w:ascii="Cambria" w:hAnsi="Cambria" w:cs="Arial"/>
                <w:b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Autoren-Werkstatt</w:t>
            </w:r>
          </w:p>
          <w:p w:rsidR="009C41FD" w:rsidRPr="00F176B8" w:rsidRDefault="009C41FD" w:rsidP="009C41FD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 w:rsidRPr="00244B64">
              <w:rPr>
                <w:rFonts w:ascii="Cambria" w:hAnsi="Cambria" w:cs="Arial"/>
                <w:sz w:val="36"/>
              </w:rPr>
              <w:t xml:space="preserve">eine </w:t>
            </w:r>
            <w:r>
              <w:rPr>
                <w:rFonts w:ascii="Cambria" w:hAnsi="Cambria" w:cs="Arial"/>
                <w:sz w:val="36"/>
              </w:rPr>
              <w:t>eigene bewegte Geschichte schreiben</w:t>
            </w:r>
          </w:p>
        </w:tc>
      </w:tr>
    </w:tbl>
    <w:p w:rsidR="009C41FD" w:rsidRPr="00F176B8" w:rsidRDefault="009C41FD" w:rsidP="009C41FD">
      <w:pPr>
        <w:rPr>
          <w:rFonts w:cs="Arial"/>
        </w:rPr>
      </w:pPr>
    </w:p>
    <w:p w:rsidR="009C41FD" w:rsidRPr="000F1E89" w:rsidRDefault="00F57EA8" w:rsidP="006F2FFA">
      <w:pPr>
        <w:ind w:left="1701" w:right="709" w:hanging="1985"/>
        <w:rPr>
          <w:rFonts w:cs="Arial"/>
          <w:noProof/>
          <w:sz w:val="28"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80" name="Bild 80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F176B8">
        <w:rPr>
          <w:rFonts w:cs="Arial"/>
          <w:noProof/>
          <w:lang w:val="de-CH"/>
        </w:rPr>
        <w:tab/>
      </w:r>
      <w:r w:rsidR="009C41FD">
        <w:rPr>
          <w:rFonts w:cs="Arial"/>
          <w:noProof/>
          <w:sz w:val="28"/>
          <w:lang w:val="de-CH"/>
        </w:rPr>
        <w:t>Werde Autor!</w:t>
      </w:r>
      <w:r w:rsidR="009C41FD">
        <w:rPr>
          <w:rFonts w:cs="Arial"/>
          <w:noProof/>
          <w:sz w:val="28"/>
          <w:lang w:val="de-CH"/>
        </w:rPr>
        <w:br/>
        <w:t xml:space="preserve">Schreibe </w:t>
      </w:r>
      <w:r w:rsidR="009C41FD" w:rsidRPr="00831C47">
        <w:rPr>
          <w:rFonts w:cs="Arial"/>
          <w:noProof/>
          <w:sz w:val="28"/>
          <w:lang w:val="de-CH"/>
        </w:rPr>
        <w:t xml:space="preserve">nun deine eigene </w:t>
      </w:r>
      <w:r w:rsidR="009C41FD">
        <w:rPr>
          <w:rFonts w:cs="Arial"/>
          <w:noProof/>
          <w:sz w:val="28"/>
          <w:lang w:val="de-CH"/>
        </w:rPr>
        <w:t>bewegte Geschichte.</w:t>
      </w:r>
      <w:r w:rsidR="009C41FD">
        <w:rPr>
          <w:rFonts w:cs="Arial"/>
          <w:noProof/>
          <w:sz w:val="28"/>
          <w:lang w:val="de-CH"/>
        </w:rPr>
        <w:br/>
        <w:t xml:space="preserve">Fülle als erstes deine </w:t>
      </w:r>
      <w:r w:rsidR="009C41FD" w:rsidRPr="00035779">
        <w:rPr>
          <w:rFonts w:cs="Arial"/>
          <w:b/>
          <w:noProof/>
          <w:sz w:val="28"/>
          <w:lang w:val="de-CH"/>
        </w:rPr>
        <w:t>Geschichten-Tabelle</w:t>
      </w:r>
      <w:r w:rsidR="009C41FD">
        <w:rPr>
          <w:rFonts w:cs="Arial"/>
          <w:noProof/>
          <w:sz w:val="28"/>
          <w:lang w:val="de-CH"/>
        </w:rPr>
        <w:t xml:space="preserve"> aus!</w:t>
      </w:r>
    </w:p>
    <w:p w:rsidR="009C41FD" w:rsidRPr="001862EC" w:rsidRDefault="009C41FD" w:rsidP="006F2FFA">
      <w:pPr>
        <w:ind w:left="1701" w:right="709" w:hanging="1985"/>
        <w:rPr>
          <w:rFonts w:cs="Arial"/>
          <w:noProof/>
          <w:sz w:val="14"/>
          <w:lang w:val="de-CH"/>
        </w:rPr>
      </w:pPr>
      <w:r w:rsidRPr="000F1E89">
        <w:rPr>
          <w:rFonts w:cs="Arial"/>
          <w:noProof/>
          <w:sz w:val="28"/>
          <w:lang w:val="de-CH"/>
        </w:rPr>
        <w:tab/>
      </w:r>
    </w:p>
    <w:p w:rsidR="009C41FD" w:rsidRDefault="009C41FD" w:rsidP="006F2FFA">
      <w:pPr>
        <w:ind w:left="1701" w:right="709"/>
        <w:rPr>
          <w:rFonts w:cs="Arial"/>
          <w:noProof/>
          <w:lang w:val="de-CH"/>
        </w:rPr>
      </w:pPr>
      <w:r w:rsidRPr="001862EC">
        <w:rPr>
          <w:rFonts w:cs="Arial"/>
          <w:sz w:val="28"/>
          <w:u w:val="single"/>
        </w:rPr>
        <w:t>Vorgehen 1:</w:t>
      </w:r>
      <w:r w:rsidRPr="001862EC">
        <w:rPr>
          <w:rFonts w:cs="Arial"/>
          <w:sz w:val="28"/>
          <w:u w:val="single"/>
        </w:rPr>
        <w:br/>
      </w:r>
      <w:r w:rsidRPr="001862EC">
        <w:rPr>
          <w:rFonts w:cs="Arial"/>
        </w:rPr>
        <w:t xml:space="preserve">Wähle aus der Liste mit </w:t>
      </w:r>
      <w:r w:rsidR="00F57EA8">
        <w:rPr>
          <w:noProof/>
          <w:lang w:eastAsia="de-DE"/>
        </w:rPr>
        <w:drawing>
          <wp:inline distT="0" distB="0" distL="0" distR="0">
            <wp:extent cx="241300" cy="177800"/>
            <wp:effectExtent l="25400" t="0" r="0" b="0"/>
            <wp:docPr id="81" name="Bild 81" descr="bege_icon_e_rgb_25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bege_icon_e_rgb_25m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62EC">
        <w:t xml:space="preserve"> &amp; </w:t>
      </w:r>
      <w:r w:rsidR="00F57EA8">
        <w:rPr>
          <w:b/>
          <w:noProof/>
          <w:lang w:eastAsia="de-DE"/>
        </w:rPr>
        <w:drawing>
          <wp:inline distT="0" distB="0" distL="0" distR="0">
            <wp:extent cx="279400" cy="203200"/>
            <wp:effectExtent l="25400" t="0" r="0" b="0"/>
            <wp:docPr id="82" name="Bild 1" descr=":::::Icons:BEGE_ICONS_K-E-L-A-P_Pixel:K_Pixel:bege_icon_k_rgb_50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:::::Icons:BEGE_ICONS_K-E-L-A-P_Pixel:K_Pixel:bege_icon_k_rgb_50mm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62EC">
        <w:rPr>
          <w:rFonts w:cs="Arial"/>
          <w:noProof/>
          <w:lang w:val="de-CH"/>
        </w:rPr>
        <w:t>Übungen aus und entwickle eine Geschichte dazu.</w:t>
      </w:r>
    </w:p>
    <w:p w:rsidR="009C41FD" w:rsidRDefault="009C41FD" w:rsidP="006F2FFA">
      <w:pPr>
        <w:ind w:left="1701" w:right="709"/>
        <w:rPr>
          <w:rFonts w:cs="Arial"/>
          <w:noProof/>
          <w:lang w:val="de-CH"/>
        </w:rPr>
      </w:pPr>
    </w:p>
    <w:p w:rsidR="009C41FD" w:rsidRPr="001862EC" w:rsidRDefault="009C41FD" w:rsidP="006F2FFA">
      <w:pPr>
        <w:ind w:left="1701" w:right="709"/>
        <w:rPr>
          <w:rFonts w:cs="Arial"/>
        </w:rPr>
      </w:pPr>
      <w:r>
        <w:rPr>
          <w:rFonts w:cs="Arial"/>
          <w:sz w:val="28"/>
          <w:u w:val="single"/>
        </w:rPr>
        <w:t>Vorgehen 2</w:t>
      </w:r>
      <w:r w:rsidRPr="001862EC">
        <w:rPr>
          <w:rFonts w:cs="Arial"/>
          <w:sz w:val="28"/>
          <w:u w:val="single"/>
        </w:rPr>
        <w:t>:</w:t>
      </w:r>
      <w:r w:rsidRPr="001862EC">
        <w:rPr>
          <w:rFonts w:cs="Arial"/>
          <w:sz w:val="28"/>
          <w:u w:val="single"/>
        </w:rPr>
        <w:br/>
      </w:r>
      <w:r>
        <w:rPr>
          <w:rFonts w:cs="Arial"/>
        </w:rPr>
        <w:t xml:space="preserve">Entwickle zuerst eine Geschichte und überlege dir, welche </w:t>
      </w:r>
      <w:r w:rsidRPr="001862EC">
        <w:rPr>
          <w:rFonts w:cs="Arial"/>
          <w:noProof/>
          <w:lang w:val="de-CH"/>
        </w:rPr>
        <w:t xml:space="preserve"> </w:t>
      </w:r>
      <w:r w:rsidR="00F57EA8">
        <w:rPr>
          <w:noProof/>
          <w:lang w:eastAsia="de-DE"/>
        </w:rPr>
        <w:drawing>
          <wp:inline distT="0" distB="0" distL="0" distR="0">
            <wp:extent cx="241300" cy="177800"/>
            <wp:effectExtent l="25400" t="0" r="0" b="0"/>
            <wp:docPr id="83" name="Bild 83" descr="bege_icon_e_rgb_25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bege_icon_e_rgb_25m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62EC">
        <w:t xml:space="preserve"> &amp; </w:t>
      </w:r>
      <w:r w:rsidR="00F57EA8">
        <w:rPr>
          <w:b/>
          <w:noProof/>
          <w:lang w:eastAsia="de-DE"/>
        </w:rPr>
        <w:drawing>
          <wp:inline distT="0" distB="0" distL="0" distR="0">
            <wp:extent cx="279400" cy="203200"/>
            <wp:effectExtent l="25400" t="0" r="0" b="0"/>
            <wp:docPr id="84" name="Bild 1" descr=":::::Icons:BEGE_ICONS_K-E-L-A-P_Pixel:K_Pixel:bege_icon_k_rgb_50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:::::Icons:BEGE_ICONS_K-E-L-A-P_Pixel:K_Pixel:bege_icon_k_rgb_50mm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62EC">
        <w:rPr>
          <w:rFonts w:cs="Arial"/>
          <w:noProof/>
          <w:lang w:val="de-CH"/>
        </w:rPr>
        <w:t>Übungen</w:t>
      </w:r>
      <w:r>
        <w:rPr>
          <w:rFonts w:cs="Arial"/>
          <w:noProof/>
          <w:lang w:val="de-CH"/>
        </w:rPr>
        <w:t xml:space="preserve"> dazu passen würden.</w:t>
      </w:r>
    </w:p>
    <w:p w:rsidR="009C41FD" w:rsidRPr="0038475B" w:rsidRDefault="009C41FD" w:rsidP="006F2FFA">
      <w:pPr>
        <w:ind w:left="1701" w:right="709" w:hanging="1985"/>
        <w:rPr>
          <w:rFonts w:cs="Arial"/>
          <w:noProof/>
          <w:color w:val="FF0000"/>
          <w:sz w:val="28"/>
          <w:lang w:val="de-CH"/>
        </w:rPr>
      </w:pPr>
    </w:p>
    <w:p w:rsidR="009C41FD" w:rsidRDefault="00F57EA8" w:rsidP="006F2FFA">
      <w:pPr>
        <w:ind w:left="1701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85" name="Bild 8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86" name="Bild 8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0F1E89">
        <w:rPr>
          <w:rFonts w:cs="Arial"/>
        </w:rPr>
        <w:tab/>
      </w:r>
      <w:r w:rsidR="009C41FD">
        <w:rPr>
          <w:rFonts w:cs="Arial"/>
          <w:sz w:val="28"/>
        </w:rPr>
        <w:t>Schreibe nun mit Hilfe deiner Tabelle deine Geschichte und vergiss nicht, deine gewählten Übungen einzuplanen.</w:t>
      </w:r>
    </w:p>
    <w:p w:rsidR="009C41FD" w:rsidRPr="00F176B8" w:rsidRDefault="009C41FD" w:rsidP="006F2FFA">
      <w:pPr>
        <w:ind w:left="1701" w:right="709"/>
        <w:rPr>
          <w:rFonts w:cs="Arial"/>
        </w:rPr>
      </w:pPr>
    </w:p>
    <w:p w:rsidR="009C41FD" w:rsidRPr="00437348" w:rsidRDefault="00F57EA8" w:rsidP="006F2FFA">
      <w:pPr>
        <w:spacing w:after="120"/>
        <w:ind w:left="1701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87" name="Bild 8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88" name="Bild 8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89" name="Bild 8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41FD" w:rsidRPr="000E57A1">
        <w:rPr>
          <w:rFonts w:cs="Arial"/>
          <w:noProof/>
          <w:lang w:val="de-CH"/>
        </w:rPr>
        <w:tab/>
      </w:r>
      <w:r w:rsidR="009C41FD">
        <w:rPr>
          <w:rFonts w:cs="Arial"/>
          <w:sz w:val="28"/>
        </w:rPr>
        <w:t>Fertig? Dann ab in die Überarbeitung (Auftrag S2)…</w:t>
      </w:r>
    </w:p>
    <w:p w:rsidR="009C41FD" w:rsidRPr="002767AC" w:rsidRDefault="009C41FD" w:rsidP="009C41FD">
      <w:pPr>
        <w:tabs>
          <w:tab w:val="left" w:pos="10065"/>
        </w:tabs>
        <w:spacing w:line="360" w:lineRule="auto"/>
        <w:ind w:left="-284" w:right="-283"/>
        <w:rPr>
          <w:b/>
          <w:sz w:val="28"/>
        </w:rPr>
      </w:pPr>
    </w:p>
    <w:sectPr w:rsidR="009C41FD" w:rsidRPr="002767AC" w:rsidSect="009C41FD">
      <w:footerReference w:type="even" r:id="rId14"/>
      <w:footerReference w:type="default" r:id="rId15"/>
      <w:pgSz w:w="11900" w:h="16840"/>
      <w:pgMar w:top="709" w:right="985" w:bottom="426" w:left="1417" w:header="426" w:footer="401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9F2" w:rsidRDefault="007D59F2">
      <w:r>
        <w:separator/>
      </w:r>
    </w:p>
  </w:endnote>
  <w:endnote w:type="continuationSeparator" w:id="0">
    <w:p w:rsidR="007D59F2" w:rsidRDefault="007D5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ill Sans Light">
    <w:panose1 w:val="020B03020201040202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ormata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FD" w:rsidRDefault="00D525BE" w:rsidP="009C41FD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7604BA">
      <w:rPr>
        <w:rStyle w:val="Seitenzahl"/>
      </w:rPr>
      <w:instrText>PAGE</w:instrText>
    </w:r>
    <w:r w:rsidR="009C41FD"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9C41FD" w:rsidRDefault="009C41FD">
    <w:pPr>
      <w:pStyle w:val="Fuzeil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1FD" w:rsidRPr="005010E0" w:rsidRDefault="00D525BE" w:rsidP="005010E0">
    <w:pPr>
      <w:pStyle w:val="Fuzeile"/>
      <w:framePr w:wrap="around" w:vAnchor="text" w:hAnchor="margin" w:xAlign="right" w:y="1"/>
      <w:rPr>
        <w:rStyle w:val="Seitenzahl"/>
      </w:rPr>
    </w:pPr>
    <w:r w:rsidRPr="005010E0">
      <w:rPr>
        <w:rStyle w:val="Seitenzahl"/>
        <w:sz w:val="16"/>
      </w:rPr>
      <w:fldChar w:fldCharType="begin"/>
    </w:r>
    <w:r w:rsidR="007604BA" w:rsidRPr="005010E0">
      <w:rPr>
        <w:rStyle w:val="Seitenzahl"/>
        <w:sz w:val="16"/>
      </w:rPr>
      <w:instrText>PAGE</w:instrText>
    </w:r>
    <w:r w:rsidR="009C41FD" w:rsidRPr="005010E0">
      <w:rPr>
        <w:rStyle w:val="Seitenzahl"/>
        <w:sz w:val="16"/>
      </w:rPr>
      <w:instrText xml:space="preserve">  </w:instrText>
    </w:r>
    <w:r w:rsidRPr="005010E0">
      <w:rPr>
        <w:rStyle w:val="Seitenzahl"/>
        <w:sz w:val="16"/>
      </w:rPr>
      <w:fldChar w:fldCharType="separate"/>
    </w:r>
    <w:r w:rsidR="006F2FFA">
      <w:rPr>
        <w:rStyle w:val="Seitenzahl"/>
        <w:noProof/>
        <w:sz w:val="16"/>
      </w:rPr>
      <w:t>1</w:t>
    </w:r>
    <w:r w:rsidRPr="005010E0">
      <w:rPr>
        <w:rStyle w:val="Seitenzahl"/>
        <w:sz w:val="16"/>
      </w:rPr>
      <w:fldChar w:fldCharType="end"/>
    </w:r>
  </w:p>
  <w:p w:rsidR="005010E0" w:rsidRDefault="005010E0">
    <w:pPr>
      <w:pStyle w:val="Fuzeile"/>
      <w:rPr>
        <w:rFonts w:ascii="Formata-Light" w:hAnsi="Formata-Light" w:cs="Formata-Light"/>
        <w:sz w:val="14"/>
        <w:szCs w:val="14"/>
      </w:rPr>
    </w:pPr>
    <w:r>
      <w:rPr>
        <w:rFonts w:ascii="Formata-Medium" w:hAnsi="Formata-Medium" w:cs="Formata-Medium"/>
        <w:color w:val="FF6D00"/>
        <w:sz w:val="14"/>
        <w:szCs w:val="14"/>
      </w:rPr>
      <w:t>S</w:t>
    </w:r>
    <w:r>
      <w:rPr>
        <w:rFonts w:ascii="Formata-Light" w:hAnsi="Formata-Light" w:cs="Formata-Light"/>
        <w:color w:val="0089D8"/>
        <w:sz w:val="14"/>
        <w:szCs w:val="14"/>
      </w:rPr>
      <w:t xml:space="preserve">  </w:t>
    </w:r>
    <w:r>
      <w:rPr>
        <w:rFonts w:ascii="Formata-Light" w:hAnsi="Formata-Light" w:cs="Formata-Light"/>
        <w:sz w:val="14"/>
        <w:szCs w:val="14"/>
      </w:rPr>
      <w:t xml:space="preserve">Lesetagebuch </w:t>
    </w:r>
    <w:r>
      <w:rPr>
        <w:rFonts w:cs="Formata-Light"/>
        <w:sz w:val="14"/>
        <w:szCs w:val="14"/>
      </w:rPr>
      <w:t xml:space="preserve">‹Zuhause kann überall sein› </w:t>
    </w:r>
    <w:r>
      <w:rPr>
        <w:rFonts w:ascii="Formata-Light" w:hAnsi="Formata-Light" w:cs="Formata-Light"/>
        <w:sz w:val="14"/>
        <w:szCs w:val="14"/>
      </w:rPr>
      <w:t xml:space="preserve"> |  www.bewegte-geschichten.ch</w:t>
    </w:r>
  </w:p>
  <w:p w:rsidR="009C41FD" w:rsidRDefault="009C41FD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9F2" w:rsidRDefault="007D59F2">
      <w:r>
        <w:separator/>
      </w:r>
    </w:p>
  </w:footnote>
  <w:footnote w:type="continuationSeparator" w:id="0">
    <w:p w:rsidR="007D59F2" w:rsidRDefault="007D59F2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mbri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ambri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ambri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mbri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ambri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ambri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mbri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ambri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ambria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mbri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ambri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ambri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mbri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ambri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ambri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mbri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ambri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ambria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mbri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ambri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ambri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mbri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ambri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ambri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mbri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ambri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ambria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mbri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ambri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ambri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mbri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ambri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ambri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mbri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ambri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ambria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mbri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ambria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ambria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mbri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ambria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ambria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mbri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ambria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ambria"/>
      </w:rPr>
    </w:lvl>
  </w:abstractNum>
  <w:abstractNum w:abstractNumId="5">
    <w:nsid w:val="0B753B83"/>
    <w:multiLevelType w:val="hybridMultilevel"/>
    <w:tmpl w:val="9F3AF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54859"/>
    <w:multiLevelType w:val="hybridMultilevel"/>
    <w:tmpl w:val="713A4BDC"/>
    <w:lvl w:ilvl="0" w:tplc="3C0022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96086C"/>
    <w:multiLevelType w:val="hybridMultilevel"/>
    <w:tmpl w:val="A34C48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47773"/>
    <w:multiLevelType w:val="hybridMultilevel"/>
    <w:tmpl w:val="3DD4442E"/>
    <w:lvl w:ilvl="0" w:tplc="3C0022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AD6F74"/>
    <w:multiLevelType w:val="hybridMultilevel"/>
    <w:tmpl w:val="E744BE1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E1A4B"/>
    <w:multiLevelType w:val="hybridMultilevel"/>
    <w:tmpl w:val="E60CE46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349E4"/>
    <w:multiLevelType w:val="hybridMultilevel"/>
    <w:tmpl w:val="82A694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946DA9"/>
    <w:multiLevelType w:val="hybridMultilevel"/>
    <w:tmpl w:val="915047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464DA4"/>
    <w:multiLevelType w:val="hybridMultilevel"/>
    <w:tmpl w:val="AAAE5B4E"/>
    <w:lvl w:ilvl="0" w:tplc="3C0022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5671C3"/>
    <w:multiLevelType w:val="hybridMultilevel"/>
    <w:tmpl w:val="0BA64064"/>
    <w:lvl w:ilvl="0" w:tplc="51A0DEE2">
      <w:numFmt w:val="bullet"/>
      <w:lvlText w:val="-"/>
      <w:lvlJc w:val="left"/>
      <w:pPr>
        <w:ind w:left="360" w:hanging="360"/>
      </w:pPr>
      <w:rPr>
        <w:rFonts w:ascii="Cambria" w:eastAsia="Times New Roman" w:hAnsi="Cambria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7"/>
  </w:num>
  <w:num w:numId="5">
    <w:abstractNumId w:val="11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13"/>
  </w:num>
  <w:num w:numId="13">
    <w:abstractNumId w:val="8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attachedTemplate r:id="rId1"/>
  <w:doNotTrackMoves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F0CD9"/>
    <w:rsid w:val="00000466"/>
    <w:rsid w:val="0001441D"/>
    <w:rsid w:val="00044D15"/>
    <w:rsid w:val="000548EC"/>
    <w:rsid w:val="00060FF0"/>
    <w:rsid w:val="000708FD"/>
    <w:rsid w:val="000802E3"/>
    <w:rsid w:val="000E06F6"/>
    <w:rsid w:val="000E08F2"/>
    <w:rsid w:val="000F12CA"/>
    <w:rsid w:val="001338C3"/>
    <w:rsid w:val="00146ABB"/>
    <w:rsid w:val="00167CFD"/>
    <w:rsid w:val="00195C75"/>
    <w:rsid w:val="001B1964"/>
    <w:rsid w:val="001C6015"/>
    <w:rsid w:val="001D641F"/>
    <w:rsid w:val="001F28D5"/>
    <w:rsid w:val="002057D9"/>
    <w:rsid w:val="0021535C"/>
    <w:rsid w:val="00232C3E"/>
    <w:rsid w:val="00236FB3"/>
    <w:rsid w:val="00260B67"/>
    <w:rsid w:val="00263032"/>
    <w:rsid w:val="00265F7B"/>
    <w:rsid w:val="002708C6"/>
    <w:rsid w:val="003030B5"/>
    <w:rsid w:val="00314016"/>
    <w:rsid w:val="00380DA8"/>
    <w:rsid w:val="003B0464"/>
    <w:rsid w:val="003C4CDC"/>
    <w:rsid w:val="003D0768"/>
    <w:rsid w:val="00406237"/>
    <w:rsid w:val="0042135E"/>
    <w:rsid w:val="0043696B"/>
    <w:rsid w:val="00455890"/>
    <w:rsid w:val="0047270B"/>
    <w:rsid w:val="004C7219"/>
    <w:rsid w:val="004C73C2"/>
    <w:rsid w:val="004F0EA0"/>
    <w:rsid w:val="004F66DF"/>
    <w:rsid w:val="005010E0"/>
    <w:rsid w:val="00527C03"/>
    <w:rsid w:val="0053475B"/>
    <w:rsid w:val="00535036"/>
    <w:rsid w:val="005827B1"/>
    <w:rsid w:val="0058572D"/>
    <w:rsid w:val="005E658D"/>
    <w:rsid w:val="00631711"/>
    <w:rsid w:val="0065292E"/>
    <w:rsid w:val="00656CD9"/>
    <w:rsid w:val="0066003A"/>
    <w:rsid w:val="00665E52"/>
    <w:rsid w:val="00684EF4"/>
    <w:rsid w:val="006B2004"/>
    <w:rsid w:val="006B3E23"/>
    <w:rsid w:val="006D452B"/>
    <w:rsid w:val="006F2FFA"/>
    <w:rsid w:val="00756FE4"/>
    <w:rsid w:val="007604BA"/>
    <w:rsid w:val="007667CC"/>
    <w:rsid w:val="007A3339"/>
    <w:rsid w:val="007D59F2"/>
    <w:rsid w:val="00826067"/>
    <w:rsid w:val="00851E4C"/>
    <w:rsid w:val="00864E4F"/>
    <w:rsid w:val="00882F05"/>
    <w:rsid w:val="00895FEC"/>
    <w:rsid w:val="009018F8"/>
    <w:rsid w:val="00903CF7"/>
    <w:rsid w:val="009068C9"/>
    <w:rsid w:val="00923599"/>
    <w:rsid w:val="0095008B"/>
    <w:rsid w:val="009603CF"/>
    <w:rsid w:val="00964DE2"/>
    <w:rsid w:val="0098039D"/>
    <w:rsid w:val="009827A3"/>
    <w:rsid w:val="009B1FF8"/>
    <w:rsid w:val="009B4D83"/>
    <w:rsid w:val="009C41FD"/>
    <w:rsid w:val="00A35BC7"/>
    <w:rsid w:val="00A54299"/>
    <w:rsid w:val="00A873E5"/>
    <w:rsid w:val="00B26998"/>
    <w:rsid w:val="00B577FD"/>
    <w:rsid w:val="00B72AD3"/>
    <w:rsid w:val="00B8532A"/>
    <w:rsid w:val="00B868C6"/>
    <w:rsid w:val="00BB20EF"/>
    <w:rsid w:val="00BB2D1E"/>
    <w:rsid w:val="00BD626A"/>
    <w:rsid w:val="00BE2C79"/>
    <w:rsid w:val="00BF0CD9"/>
    <w:rsid w:val="00C00DC8"/>
    <w:rsid w:val="00C152C5"/>
    <w:rsid w:val="00C45060"/>
    <w:rsid w:val="00C574D2"/>
    <w:rsid w:val="00C66C18"/>
    <w:rsid w:val="00CC6ABD"/>
    <w:rsid w:val="00D13A05"/>
    <w:rsid w:val="00D50FD1"/>
    <w:rsid w:val="00D525BE"/>
    <w:rsid w:val="00D74B79"/>
    <w:rsid w:val="00D92536"/>
    <w:rsid w:val="00DA2095"/>
    <w:rsid w:val="00DB6859"/>
    <w:rsid w:val="00DF640A"/>
    <w:rsid w:val="00E17DE2"/>
    <w:rsid w:val="00E83590"/>
    <w:rsid w:val="00EC4B6C"/>
    <w:rsid w:val="00ED0419"/>
    <w:rsid w:val="00EF4D60"/>
    <w:rsid w:val="00F06CD3"/>
    <w:rsid w:val="00F22C56"/>
    <w:rsid w:val="00F40637"/>
    <w:rsid w:val="00F570BD"/>
    <w:rsid w:val="00F57EA8"/>
    <w:rsid w:val="00F62F66"/>
    <w:rsid w:val="00F63E38"/>
    <w:rsid w:val="00F64DA0"/>
    <w:rsid w:val="00F7014E"/>
    <w:rsid w:val="00F72FBE"/>
    <w:rsid w:val="00FC4905"/>
    <w:rsid w:val="00FC5D8B"/>
    <w:rsid w:val="00FD3FD7"/>
    <w:rsid w:val="00FD464A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7D56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4A23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eichen"/>
    <w:uiPriority w:val="99"/>
    <w:unhideWhenUsed/>
    <w:rsid w:val="00F731A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uiPriority w:val="99"/>
    <w:rsid w:val="00F731A0"/>
    <w:rPr>
      <w:sz w:val="24"/>
      <w:szCs w:val="24"/>
      <w:lang w:eastAsia="en-US"/>
    </w:rPr>
  </w:style>
  <w:style w:type="character" w:styleId="Seitenzahl">
    <w:name w:val="page number"/>
    <w:basedOn w:val="Absatzstandardschriftart"/>
    <w:uiPriority w:val="99"/>
    <w:semiHidden/>
    <w:unhideWhenUsed/>
    <w:rsid w:val="00F731A0"/>
  </w:style>
  <w:style w:type="paragraph" w:styleId="Kopfzeile">
    <w:name w:val="header"/>
    <w:basedOn w:val="Standard"/>
    <w:link w:val="KopfzeileZeichen"/>
    <w:uiPriority w:val="99"/>
    <w:unhideWhenUsed/>
    <w:rsid w:val="00D42D3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D42D35"/>
    <w:rPr>
      <w:sz w:val="24"/>
      <w:szCs w:val="24"/>
      <w:lang w:val="de-DE" w:eastAsia="en-US"/>
    </w:rPr>
  </w:style>
  <w:style w:type="table" w:customStyle="1" w:styleId="NormaleTabe">
    <w:name w:val="Normale Tabe"/>
    <w:uiPriority w:val="99"/>
    <w:semiHidden/>
    <w:rsid w:val="00C80EF8"/>
    <w:rPr>
      <w:rFonts w:ascii="Times New Roman" w:eastAsia="Times New Roman" w:hAnsi="Times New Roman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fze">
    <w:name w:val="Kopfze"/>
    <w:basedOn w:val="Standard"/>
    <w:uiPriority w:val="99"/>
    <w:rsid w:val="00C80EF8"/>
    <w:pPr>
      <w:tabs>
        <w:tab w:val="center" w:pos="4536"/>
        <w:tab w:val="right" w:pos="9072"/>
      </w:tabs>
      <w:jc w:val="both"/>
    </w:pPr>
    <w:rPr>
      <w:rFonts w:ascii="Gill Sans Light" w:eastAsia="Times New Roman" w:hAnsi="Gill Sans Light"/>
      <w:lang w:eastAsia="de-DE"/>
    </w:rPr>
  </w:style>
  <w:style w:type="paragraph" w:customStyle="1" w:styleId="FarbigeListe-Akzent11">
    <w:name w:val="Farbige Liste - Akzent 11"/>
    <w:basedOn w:val="Standard"/>
    <w:uiPriority w:val="72"/>
    <w:qFormat/>
    <w:rsid w:val="00503FDF"/>
    <w:pPr>
      <w:ind w:left="708"/>
    </w:pPr>
  </w:style>
  <w:style w:type="paragraph" w:customStyle="1" w:styleId="Standa">
    <w:name w:val="Standa"/>
    <w:uiPriority w:val="99"/>
    <w:rsid w:val="0020368F"/>
    <w:rPr>
      <w:sz w:val="24"/>
      <w:szCs w:val="24"/>
      <w:lang w:eastAsia="en-US"/>
    </w:rPr>
  </w:style>
  <w:style w:type="character" w:styleId="Link">
    <w:name w:val="Hyperlink"/>
    <w:uiPriority w:val="99"/>
    <w:unhideWhenUsed/>
    <w:rsid w:val="00F63E38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F63E38"/>
    <w:rPr>
      <w:color w:val="800080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F0EA0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4F0EA0"/>
    <w:rPr>
      <w:rFonts w:ascii="Tahoma" w:hAnsi="Tahoma" w:cs="Tahoma"/>
      <w:sz w:val="16"/>
      <w:szCs w:val="16"/>
      <w:lang w:val="de-DE" w:eastAsia="en-US"/>
    </w:rPr>
  </w:style>
  <w:style w:type="paragraph" w:styleId="Listenabsatz">
    <w:name w:val="List Paragraph"/>
    <w:basedOn w:val="Standard"/>
    <w:uiPriority w:val="72"/>
    <w:qFormat/>
    <w:rsid w:val="0040623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5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Carlo\LOKALE~1\Temp\Geschichten_Klassierung_Vorlage_BG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22340-5FB5-0E4F-9044-289A3EBA5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\DOKUME~1\Carlo\LOKALE~1\Temp\Geschichten_Klassierung_Vorlage_BG.dot</Template>
  <TotalTime>0</TotalTime>
  <Pages>10</Pages>
  <Words>1447</Words>
  <Characters>8248</Characters>
  <Application>Microsoft Macintosh Word</Application>
  <DocSecurity>0</DocSecurity>
  <Lines>68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Themen:</vt:lpstr>
      <vt:lpstr>Themen:</vt:lpstr>
    </vt:vector>
  </TitlesOfParts>
  <Company>reto pfirter</Company>
  <LinksUpToDate>false</LinksUpToDate>
  <CharactersWithSpaces>10129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Themen:</dc:title>
  <dc:subject/>
  <dc:creator>Carlo</dc:creator>
  <cp:keywords/>
  <cp:lastModifiedBy>Reto Pfirter</cp:lastModifiedBy>
  <cp:revision>9</cp:revision>
  <cp:lastPrinted>2016-08-16T11:52:00Z</cp:lastPrinted>
  <dcterms:created xsi:type="dcterms:W3CDTF">2016-10-08T06:05:00Z</dcterms:created>
  <dcterms:modified xsi:type="dcterms:W3CDTF">2018-07-15T20:02:00Z</dcterms:modified>
</cp:coreProperties>
</file>