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93386" w:rsidRPr="00B06606" w:rsidRDefault="00C93386" w:rsidP="00C93386">
      <w:pPr>
        <w:spacing w:after="120"/>
        <w:rPr>
          <w:b/>
        </w:rPr>
      </w:pPr>
      <w:bookmarkStart w:id="0" w:name="_GoBack"/>
      <w:bookmarkEnd w:id="0"/>
      <w:r w:rsidRPr="00B06606">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margin-left:-1in;margin-top:-36pt;width:596.65pt;height:119.35pt;z-index:1">
            <v:imagedata r:id="rId7" o:title="ltb_ordnungsliebe_kopf"/>
          </v:shape>
        </w:pict>
      </w:r>
    </w:p>
    <w:p w:rsidR="00C93386" w:rsidRPr="00B06606" w:rsidRDefault="00C93386" w:rsidP="00C93386">
      <w:pPr>
        <w:spacing w:after="120"/>
        <w:rPr>
          <w:b/>
        </w:rPr>
      </w:pPr>
    </w:p>
    <w:p w:rsidR="00C93386" w:rsidRPr="00B06606" w:rsidRDefault="00C93386" w:rsidP="00C93386">
      <w:pPr>
        <w:spacing w:after="120"/>
        <w:rPr>
          <w:b/>
        </w:rPr>
      </w:pPr>
    </w:p>
    <w:p w:rsidR="00C93386" w:rsidRPr="00B06606" w:rsidRDefault="00C93386" w:rsidP="00C93386">
      <w:pPr>
        <w:spacing w:after="120"/>
        <w:rPr>
          <w:b/>
        </w:rPr>
      </w:pPr>
    </w:p>
    <w:p w:rsidR="00C93386" w:rsidRPr="00B06606" w:rsidRDefault="00C93386" w:rsidP="00C93386">
      <w:pPr>
        <w:spacing w:after="120"/>
        <w:rPr>
          <w:b/>
        </w:rPr>
      </w:pPr>
    </w:p>
    <w:p w:rsidR="00C93386" w:rsidRPr="00B06606" w:rsidRDefault="00C93386" w:rsidP="00C93386">
      <w:pPr>
        <w:spacing w:after="120"/>
        <w:rPr>
          <w:b/>
          <w:sz w:val="52"/>
        </w:rPr>
      </w:pPr>
      <w:r>
        <w:rPr>
          <w:rFonts w:cs="Arial"/>
        </w:rPr>
        <w:t>Übersicht der Aufträge</w:t>
      </w:r>
    </w:p>
    <w:tbl>
      <w:tblPr>
        <w:tblW w:w="10349" w:type="dxa"/>
        <w:tblInd w:w="-426" w:type="dxa"/>
        <w:tblBorders>
          <w:bottom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135"/>
        <w:gridCol w:w="3686"/>
        <w:gridCol w:w="5528"/>
      </w:tblGrid>
      <w:tr w:rsidR="00C93386" w:rsidRPr="002975B6">
        <w:trPr>
          <w:trHeight w:val="252"/>
        </w:trPr>
        <w:tc>
          <w:tcPr>
            <w:tcW w:w="1135" w:type="dxa"/>
            <w:shd w:val="clear" w:color="auto" w:fill="auto"/>
            <w:vAlign w:val="center"/>
          </w:tcPr>
          <w:p w:rsidR="00C93386" w:rsidRPr="002975B6" w:rsidRDefault="00C93386" w:rsidP="00C93386">
            <w:pPr>
              <w:pStyle w:val="Kopfze"/>
              <w:spacing w:line="264" w:lineRule="auto"/>
              <w:jc w:val="center"/>
              <w:rPr>
                <w:rFonts w:ascii="Cambria" w:hAnsi="Cambria" w:cs="Arial"/>
                <w:b/>
                <w:sz w:val="28"/>
              </w:rPr>
            </w:pPr>
            <w:r w:rsidRPr="002975B6">
              <w:rPr>
                <w:rFonts w:ascii="Cambria" w:hAnsi="Cambria"/>
                <w:sz w:val="28"/>
              </w:rPr>
              <w:t>Auftrag</w:t>
            </w:r>
          </w:p>
        </w:tc>
        <w:tc>
          <w:tcPr>
            <w:tcW w:w="3686" w:type="dxa"/>
            <w:shd w:val="clear" w:color="auto" w:fill="auto"/>
            <w:vAlign w:val="center"/>
          </w:tcPr>
          <w:p w:rsidR="00C93386" w:rsidRPr="002975B6" w:rsidRDefault="00C93386" w:rsidP="00C93386">
            <w:pPr>
              <w:pStyle w:val="Kopfze"/>
              <w:spacing w:line="264" w:lineRule="auto"/>
              <w:ind w:left="142"/>
              <w:jc w:val="left"/>
              <w:rPr>
                <w:rFonts w:ascii="Cambria" w:hAnsi="Cambria" w:cs="Arial"/>
                <w:sz w:val="28"/>
              </w:rPr>
            </w:pPr>
            <w:r w:rsidRPr="002975B6">
              <w:rPr>
                <w:rFonts w:ascii="Cambria" w:hAnsi="Cambria" w:cs="Arial"/>
                <w:sz w:val="28"/>
              </w:rPr>
              <w:t>Titel</w:t>
            </w:r>
          </w:p>
        </w:tc>
        <w:tc>
          <w:tcPr>
            <w:tcW w:w="5528" w:type="dxa"/>
            <w:shd w:val="clear" w:color="auto" w:fill="auto"/>
            <w:vAlign w:val="center"/>
          </w:tcPr>
          <w:p w:rsidR="00C93386" w:rsidRPr="002975B6" w:rsidRDefault="00C93386" w:rsidP="00C93386">
            <w:pPr>
              <w:pStyle w:val="Kopfze"/>
              <w:ind w:left="141"/>
              <w:jc w:val="left"/>
              <w:rPr>
                <w:rFonts w:ascii="Cambria" w:hAnsi="Cambria" w:cs="Arial"/>
                <w:sz w:val="28"/>
              </w:rPr>
            </w:pPr>
            <w:r>
              <w:rPr>
                <w:rFonts w:ascii="Cambria" w:hAnsi="Cambria" w:cs="Arial"/>
                <w:sz w:val="28"/>
              </w:rPr>
              <w:t>Akteure, Phase</w:t>
            </w:r>
          </w:p>
        </w:tc>
      </w:tr>
      <w:tr w:rsidR="00C93386" w:rsidRPr="002975B6">
        <w:trPr>
          <w:trHeight w:val="133"/>
        </w:trPr>
        <w:tc>
          <w:tcPr>
            <w:tcW w:w="10349" w:type="dxa"/>
            <w:gridSpan w:val="3"/>
            <w:shd w:val="clear" w:color="auto" w:fill="D9D9D9"/>
            <w:vAlign w:val="center"/>
          </w:tcPr>
          <w:p w:rsidR="00C93386" w:rsidRPr="00FA549A" w:rsidRDefault="00C93386" w:rsidP="00C93386">
            <w:pPr>
              <w:rPr>
                <w:rFonts w:cs="Arial"/>
                <w:b/>
                <w:noProof/>
                <w:sz w:val="32"/>
                <w:lang w:val="de-CH"/>
              </w:rPr>
            </w:pPr>
            <w:r w:rsidRPr="000412FC">
              <w:rPr>
                <w:rFonts w:cs="Arial"/>
                <w:b/>
                <w:noProof/>
                <w:sz w:val="32"/>
                <w:lang w:val="de-CH"/>
              </w:rPr>
              <w:t xml:space="preserve">Bewegte </w:t>
            </w:r>
            <w:r>
              <w:rPr>
                <w:rFonts w:cs="Arial"/>
                <w:b/>
                <w:noProof/>
                <w:sz w:val="32"/>
                <w:lang w:val="de-CH"/>
              </w:rPr>
              <w:t>Geschichte erleben/hören/</w:t>
            </w:r>
            <w:r w:rsidRPr="000412FC">
              <w:rPr>
                <w:rFonts w:cs="Arial"/>
                <w:b/>
                <w:noProof/>
                <w:sz w:val="32"/>
                <w:lang w:val="de-CH"/>
              </w:rPr>
              <w:t>lesen</w:t>
            </w:r>
          </w:p>
        </w:tc>
      </w:tr>
      <w:tr w:rsidR="00C93386" w:rsidRPr="002975B6">
        <w:trPr>
          <w:trHeight w:val="610"/>
        </w:trPr>
        <w:tc>
          <w:tcPr>
            <w:tcW w:w="1135" w:type="dxa"/>
            <w:shd w:val="clear" w:color="auto" w:fill="auto"/>
            <w:vAlign w:val="center"/>
          </w:tcPr>
          <w:p w:rsidR="00C93386" w:rsidRPr="002975B6" w:rsidRDefault="00C93386" w:rsidP="00C93386">
            <w:pPr>
              <w:pStyle w:val="Kopfze"/>
              <w:spacing w:line="264" w:lineRule="auto"/>
              <w:jc w:val="center"/>
              <w:rPr>
                <w:rFonts w:ascii="Cambria" w:hAnsi="Cambria"/>
                <w:sz w:val="28"/>
              </w:rPr>
            </w:pPr>
            <w:r w:rsidRPr="002975B6">
              <w:rPr>
                <w:rFonts w:ascii="Cambria" w:hAnsi="Cambria"/>
                <w:sz w:val="28"/>
              </w:rPr>
              <w:t>0</w:t>
            </w:r>
          </w:p>
        </w:tc>
        <w:tc>
          <w:tcPr>
            <w:tcW w:w="3686" w:type="dxa"/>
            <w:shd w:val="clear" w:color="auto" w:fill="auto"/>
            <w:vAlign w:val="center"/>
          </w:tcPr>
          <w:p w:rsidR="00C93386" w:rsidRPr="002975B6" w:rsidRDefault="00C93386" w:rsidP="00C93386">
            <w:pPr>
              <w:pStyle w:val="Kopfze"/>
              <w:spacing w:line="264" w:lineRule="auto"/>
              <w:ind w:left="142"/>
              <w:jc w:val="left"/>
              <w:rPr>
                <w:rFonts w:ascii="Cambria" w:hAnsi="Cambria" w:cs="Arial"/>
                <w:sz w:val="28"/>
              </w:rPr>
            </w:pPr>
            <w:r>
              <w:rPr>
                <w:rFonts w:ascii="Cambria" w:hAnsi="Cambria" w:cs="Arial"/>
                <w:sz w:val="28"/>
              </w:rPr>
              <w:t>Titel-Scan</w:t>
            </w:r>
          </w:p>
        </w:tc>
        <w:tc>
          <w:tcPr>
            <w:tcW w:w="5528" w:type="dxa"/>
            <w:vMerge w:val="restart"/>
            <w:shd w:val="clear" w:color="auto" w:fill="auto"/>
            <w:vAlign w:val="center"/>
          </w:tcPr>
          <w:p w:rsidR="00C93386" w:rsidRPr="00AA5AE4" w:rsidRDefault="00C93386" w:rsidP="00C93386">
            <w:pPr>
              <w:numPr>
                <w:ilvl w:val="0"/>
                <w:numId w:val="3"/>
              </w:numPr>
              <w:ind w:left="283" w:hanging="142"/>
            </w:pPr>
            <w:r w:rsidRPr="00AA5AE4">
              <w:t>für alle Lernenden</w:t>
            </w:r>
          </w:p>
          <w:p w:rsidR="00C93386" w:rsidRPr="00762368" w:rsidRDefault="00C93386" w:rsidP="00C93386">
            <w:pPr>
              <w:numPr>
                <w:ilvl w:val="0"/>
                <w:numId w:val="3"/>
              </w:numPr>
              <w:ind w:left="283" w:hanging="142"/>
              <w:rPr>
                <w:sz w:val="12"/>
              </w:rPr>
            </w:pPr>
            <w:r w:rsidRPr="00AA5AE4">
              <w:t>Verarbeitung und Dokumentation einer erlebten bewegten Geschichte</w:t>
            </w:r>
            <w:r w:rsidRPr="00E9523F">
              <w:rPr>
                <w:sz w:val="22"/>
              </w:rPr>
              <w:br/>
            </w:r>
          </w:p>
          <w:p w:rsidR="00C93386" w:rsidRPr="00E9523F" w:rsidRDefault="00C93386" w:rsidP="00C93386">
            <w:pPr>
              <w:numPr>
                <w:ilvl w:val="0"/>
                <w:numId w:val="3"/>
              </w:numPr>
              <w:ind w:left="283" w:hanging="142"/>
              <w:rPr>
                <w:sz w:val="22"/>
              </w:rPr>
            </w:pPr>
            <w:r w:rsidRPr="00AA5AE4">
              <w:t>Auftrag 0:</w:t>
            </w:r>
            <w:r w:rsidRPr="00E9523F">
              <w:rPr>
                <w:sz w:val="22"/>
              </w:rPr>
              <w:br/>
              <w:t>vor der bewegten Geschichte</w:t>
            </w:r>
          </w:p>
          <w:p w:rsidR="00C93386" w:rsidRPr="00E9523F" w:rsidRDefault="00C93386" w:rsidP="00C93386">
            <w:pPr>
              <w:numPr>
                <w:ilvl w:val="0"/>
                <w:numId w:val="3"/>
              </w:numPr>
              <w:ind w:left="283" w:hanging="142"/>
              <w:rPr>
                <w:sz w:val="22"/>
              </w:rPr>
            </w:pPr>
            <w:r w:rsidRPr="00AA5AE4">
              <w:t>Auftrag 1:</w:t>
            </w:r>
            <w:r w:rsidRPr="00E9523F">
              <w:rPr>
                <w:sz w:val="22"/>
              </w:rPr>
              <w:br/>
              <w:t>dir</w:t>
            </w:r>
            <w:r>
              <w:rPr>
                <w:sz w:val="22"/>
              </w:rPr>
              <w:t>ekt nach der Durchführung der Geschichte</w:t>
            </w:r>
          </w:p>
          <w:p w:rsidR="00C93386" w:rsidRPr="00F26536" w:rsidRDefault="00C93386" w:rsidP="00C93386">
            <w:pPr>
              <w:numPr>
                <w:ilvl w:val="0"/>
                <w:numId w:val="3"/>
              </w:numPr>
              <w:ind w:left="283" w:hanging="142"/>
              <w:rPr>
                <w:sz w:val="22"/>
              </w:rPr>
            </w:pPr>
            <w:r>
              <w:t>Aufträge 2-5</w:t>
            </w:r>
            <w:r w:rsidRPr="00AA5AE4">
              <w:t>:</w:t>
            </w:r>
            <w:r>
              <w:rPr>
                <w:sz w:val="22"/>
              </w:rPr>
              <w:br/>
              <w:t>zum Beispiel als Aufgabe</w:t>
            </w:r>
            <w:r w:rsidRPr="00E9523F">
              <w:rPr>
                <w:sz w:val="22"/>
              </w:rPr>
              <w:t xml:space="preserve"> in der Folgewoche </w:t>
            </w:r>
          </w:p>
        </w:tc>
      </w:tr>
      <w:tr w:rsidR="00C93386" w:rsidRPr="002975B6">
        <w:trPr>
          <w:trHeight w:val="610"/>
        </w:trPr>
        <w:tc>
          <w:tcPr>
            <w:tcW w:w="1135" w:type="dxa"/>
            <w:shd w:val="clear" w:color="auto" w:fill="auto"/>
            <w:vAlign w:val="center"/>
          </w:tcPr>
          <w:p w:rsidR="00C93386" w:rsidRPr="002975B6" w:rsidRDefault="00C93386" w:rsidP="00C93386">
            <w:pPr>
              <w:pStyle w:val="Kopfze"/>
              <w:spacing w:line="264" w:lineRule="auto"/>
              <w:jc w:val="center"/>
              <w:rPr>
                <w:rFonts w:ascii="Cambria" w:hAnsi="Cambria"/>
                <w:sz w:val="28"/>
              </w:rPr>
            </w:pPr>
            <w:r>
              <w:rPr>
                <w:rFonts w:ascii="Cambria" w:hAnsi="Cambria"/>
                <w:sz w:val="28"/>
              </w:rPr>
              <w:t>1</w:t>
            </w:r>
          </w:p>
        </w:tc>
        <w:tc>
          <w:tcPr>
            <w:tcW w:w="3686" w:type="dxa"/>
            <w:shd w:val="clear" w:color="auto" w:fill="auto"/>
            <w:vAlign w:val="center"/>
          </w:tcPr>
          <w:p w:rsidR="00C93386" w:rsidRDefault="00C93386" w:rsidP="00C93386">
            <w:pPr>
              <w:pStyle w:val="Kopfze"/>
              <w:spacing w:line="264" w:lineRule="auto"/>
              <w:ind w:left="142"/>
              <w:jc w:val="left"/>
              <w:rPr>
                <w:rFonts w:ascii="Cambria" w:hAnsi="Cambria" w:cs="Arial"/>
                <w:sz w:val="28"/>
              </w:rPr>
            </w:pPr>
            <w:r>
              <w:rPr>
                <w:rFonts w:ascii="Cambria" w:hAnsi="Cambria" w:cs="Arial"/>
                <w:sz w:val="28"/>
              </w:rPr>
              <w:t>Erster Eindruck</w:t>
            </w:r>
          </w:p>
        </w:tc>
        <w:tc>
          <w:tcPr>
            <w:tcW w:w="5528" w:type="dxa"/>
            <w:vMerge/>
            <w:shd w:val="clear" w:color="auto" w:fill="auto"/>
            <w:vAlign w:val="center"/>
          </w:tcPr>
          <w:p w:rsidR="00C93386" w:rsidRDefault="00C93386" w:rsidP="00C93386">
            <w:pPr>
              <w:pStyle w:val="Kopfze"/>
              <w:ind w:left="141"/>
              <w:jc w:val="left"/>
              <w:rPr>
                <w:rFonts w:ascii="Cambria" w:hAnsi="Cambria" w:cs="Arial"/>
                <w:sz w:val="28"/>
              </w:rPr>
            </w:pPr>
          </w:p>
        </w:tc>
      </w:tr>
      <w:tr w:rsidR="00C93386" w:rsidRPr="002975B6">
        <w:trPr>
          <w:trHeight w:val="610"/>
        </w:trPr>
        <w:tc>
          <w:tcPr>
            <w:tcW w:w="1135" w:type="dxa"/>
            <w:shd w:val="clear" w:color="auto" w:fill="auto"/>
            <w:vAlign w:val="center"/>
          </w:tcPr>
          <w:p w:rsidR="00C93386" w:rsidRDefault="00C93386" w:rsidP="00C93386">
            <w:pPr>
              <w:pStyle w:val="Kopfze"/>
              <w:spacing w:line="264" w:lineRule="auto"/>
              <w:jc w:val="center"/>
              <w:rPr>
                <w:rFonts w:ascii="Cambria" w:hAnsi="Cambria"/>
                <w:sz w:val="28"/>
              </w:rPr>
            </w:pPr>
            <w:r>
              <w:rPr>
                <w:rFonts w:ascii="Cambria" w:hAnsi="Cambria"/>
                <w:sz w:val="28"/>
              </w:rPr>
              <w:t>2</w:t>
            </w:r>
          </w:p>
        </w:tc>
        <w:tc>
          <w:tcPr>
            <w:tcW w:w="3686" w:type="dxa"/>
            <w:shd w:val="clear" w:color="auto" w:fill="auto"/>
            <w:vAlign w:val="center"/>
          </w:tcPr>
          <w:p w:rsidR="00C93386" w:rsidRDefault="00C93386" w:rsidP="00C93386">
            <w:pPr>
              <w:pStyle w:val="Kopfze"/>
              <w:spacing w:line="264" w:lineRule="auto"/>
              <w:ind w:left="142"/>
              <w:jc w:val="left"/>
              <w:rPr>
                <w:rFonts w:ascii="Cambria" w:hAnsi="Cambria" w:cs="Arial"/>
                <w:sz w:val="28"/>
              </w:rPr>
            </w:pPr>
            <w:r>
              <w:rPr>
                <w:rFonts w:ascii="Cambria" w:hAnsi="Cambria" w:cs="Arial"/>
                <w:sz w:val="28"/>
              </w:rPr>
              <w:t>Profiler</w:t>
            </w:r>
          </w:p>
        </w:tc>
        <w:tc>
          <w:tcPr>
            <w:tcW w:w="5528" w:type="dxa"/>
            <w:vMerge/>
            <w:shd w:val="clear" w:color="auto" w:fill="auto"/>
            <w:vAlign w:val="center"/>
          </w:tcPr>
          <w:p w:rsidR="00C93386" w:rsidRDefault="00C93386" w:rsidP="00C93386">
            <w:pPr>
              <w:pStyle w:val="Kopfze"/>
              <w:ind w:left="141"/>
              <w:jc w:val="left"/>
              <w:rPr>
                <w:rFonts w:ascii="Cambria" w:hAnsi="Cambria" w:cs="Arial"/>
                <w:sz w:val="28"/>
              </w:rPr>
            </w:pPr>
          </w:p>
        </w:tc>
      </w:tr>
      <w:tr w:rsidR="00C93386" w:rsidRPr="002975B6">
        <w:trPr>
          <w:trHeight w:val="610"/>
        </w:trPr>
        <w:tc>
          <w:tcPr>
            <w:tcW w:w="1135" w:type="dxa"/>
            <w:shd w:val="clear" w:color="auto" w:fill="auto"/>
            <w:vAlign w:val="center"/>
          </w:tcPr>
          <w:p w:rsidR="00C93386" w:rsidRDefault="00C93386" w:rsidP="00C93386">
            <w:pPr>
              <w:pStyle w:val="Kopfze"/>
              <w:spacing w:line="264" w:lineRule="auto"/>
              <w:jc w:val="center"/>
              <w:rPr>
                <w:rFonts w:ascii="Cambria" w:hAnsi="Cambria"/>
                <w:sz w:val="28"/>
              </w:rPr>
            </w:pPr>
            <w:r>
              <w:rPr>
                <w:rFonts w:ascii="Cambria" w:hAnsi="Cambria"/>
                <w:sz w:val="28"/>
              </w:rPr>
              <w:t>3</w:t>
            </w:r>
          </w:p>
        </w:tc>
        <w:tc>
          <w:tcPr>
            <w:tcW w:w="3686" w:type="dxa"/>
            <w:shd w:val="clear" w:color="auto" w:fill="auto"/>
            <w:vAlign w:val="center"/>
          </w:tcPr>
          <w:p w:rsidR="00C93386" w:rsidRDefault="00C93386" w:rsidP="00C93386">
            <w:pPr>
              <w:pStyle w:val="Kopfze"/>
              <w:spacing w:line="264" w:lineRule="auto"/>
              <w:ind w:left="142"/>
              <w:jc w:val="left"/>
              <w:rPr>
                <w:rFonts w:ascii="Cambria" w:hAnsi="Cambria" w:cs="Arial"/>
                <w:sz w:val="28"/>
              </w:rPr>
            </w:pPr>
            <w:r>
              <w:rPr>
                <w:rFonts w:ascii="Cambria" w:hAnsi="Cambria" w:cs="Arial"/>
                <w:sz w:val="28"/>
              </w:rPr>
              <w:t>Einzahlungen</w:t>
            </w:r>
          </w:p>
        </w:tc>
        <w:tc>
          <w:tcPr>
            <w:tcW w:w="5528" w:type="dxa"/>
            <w:vMerge/>
            <w:shd w:val="clear" w:color="auto" w:fill="auto"/>
            <w:vAlign w:val="center"/>
          </w:tcPr>
          <w:p w:rsidR="00C93386" w:rsidRDefault="00C93386" w:rsidP="00C93386">
            <w:pPr>
              <w:pStyle w:val="Kopfze"/>
              <w:ind w:left="141"/>
              <w:jc w:val="left"/>
              <w:rPr>
                <w:rFonts w:ascii="Cambria" w:hAnsi="Cambria" w:cs="Arial"/>
                <w:sz w:val="28"/>
              </w:rPr>
            </w:pPr>
          </w:p>
        </w:tc>
      </w:tr>
      <w:tr w:rsidR="00C93386" w:rsidRPr="002975B6">
        <w:trPr>
          <w:trHeight w:val="610"/>
        </w:trPr>
        <w:tc>
          <w:tcPr>
            <w:tcW w:w="1135" w:type="dxa"/>
            <w:shd w:val="clear" w:color="auto" w:fill="auto"/>
            <w:vAlign w:val="center"/>
          </w:tcPr>
          <w:p w:rsidR="00C93386" w:rsidRDefault="00C93386" w:rsidP="00C93386">
            <w:pPr>
              <w:pStyle w:val="Kopfze"/>
              <w:spacing w:line="264" w:lineRule="auto"/>
              <w:jc w:val="center"/>
              <w:rPr>
                <w:rFonts w:ascii="Cambria" w:hAnsi="Cambria"/>
                <w:sz w:val="28"/>
              </w:rPr>
            </w:pPr>
            <w:r>
              <w:rPr>
                <w:rFonts w:ascii="Cambria" w:hAnsi="Cambria"/>
                <w:sz w:val="28"/>
              </w:rPr>
              <w:t>4</w:t>
            </w:r>
          </w:p>
        </w:tc>
        <w:tc>
          <w:tcPr>
            <w:tcW w:w="3686" w:type="dxa"/>
            <w:shd w:val="clear" w:color="auto" w:fill="auto"/>
            <w:vAlign w:val="center"/>
          </w:tcPr>
          <w:p w:rsidR="00C93386" w:rsidRDefault="00C93386" w:rsidP="00C93386">
            <w:pPr>
              <w:pStyle w:val="Kopfze"/>
              <w:ind w:left="142"/>
              <w:jc w:val="left"/>
              <w:rPr>
                <w:rFonts w:ascii="Cambria" w:hAnsi="Cambria" w:cs="Arial"/>
                <w:sz w:val="28"/>
              </w:rPr>
            </w:pPr>
            <w:r>
              <w:rPr>
                <w:rFonts w:ascii="Cambria" w:hAnsi="Cambria" w:cs="Arial"/>
                <w:sz w:val="28"/>
              </w:rPr>
              <w:t>Freiheit und Regeln</w:t>
            </w:r>
          </w:p>
        </w:tc>
        <w:tc>
          <w:tcPr>
            <w:tcW w:w="5528" w:type="dxa"/>
            <w:vMerge/>
            <w:shd w:val="clear" w:color="auto" w:fill="auto"/>
            <w:vAlign w:val="center"/>
          </w:tcPr>
          <w:p w:rsidR="00C93386" w:rsidRDefault="00C93386" w:rsidP="00C93386">
            <w:pPr>
              <w:pStyle w:val="Kopfze"/>
              <w:ind w:left="141"/>
              <w:jc w:val="left"/>
              <w:rPr>
                <w:rFonts w:ascii="Cambria" w:hAnsi="Cambria" w:cs="Arial"/>
                <w:sz w:val="28"/>
              </w:rPr>
            </w:pPr>
          </w:p>
        </w:tc>
      </w:tr>
      <w:tr w:rsidR="00C93386" w:rsidRPr="002975B6">
        <w:trPr>
          <w:trHeight w:val="610"/>
        </w:trPr>
        <w:tc>
          <w:tcPr>
            <w:tcW w:w="1135" w:type="dxa"/>
            <w:shd w:val="clear" w:color="auto" w:fill="auto"/>
            <w:vAlign w:val="center"/>
          </w:tcPr>
          <w:p w:rsidR="00C93386" w:rsidRDefault="00C93386" w:rsidP="00C93386">
            <w:pPr>
              <w:pStyle w:val="Kopfze"/>
              <w:spacing w:line="264" w:lineRule="auto"/>
              <w:jc w:val="center"/>
              <w:rPr>
                <w:rFonts w:ascii="Cambria" w:hAnsi="Cambria"/>
                <w:sz w:val="28"/>
              </w:rPr>
            </w:pPr>
            <w:r>
              <w:rPr>
                <w:rFonts w:ascii="Cambria" w:hAnsi="Cambria"/>
                <w:sz w:val="28"/>
              </w:rPr>
              <w:t>5</w:t>
            </w:r>
          </w:p>
        </w:tc>
        <w:tc>
          <w:tcPr>
            <w:tcW w:w="3686" w:type="dxa"/>
            <w:shd w:val="clear" w:color="auto" w:fill="auto"/>
            <w:vAlign w:val="center"/>
          </w:tcPr>
          <w:p w:rsidR="00C93386" w:rsidRDefault="00C93386" w:rsidP="00C93386">
            <w:pPr>
              <w:pStyle w:val="Kopfze"/>
              <w:ind w:left="142"/>
              <w:jc w:val="left"/>
              <w:rPr>
                <w:rFonts w:ascii="Cambria" w:hAnsi="Cambria" w:cs="Arial"/>
                <w:sz w:val="28"/>
              </w:rPr>
            </w:pPr>
            <w:r>
              <w:rPr>
                <w:rFonts w:ascii="Cambria" w:hAnsi="Cambria" w:cs="Arial"/>
                <w:sz w:val="28"/>
              </w:rPr>
              <w:t>Schlusspunkt</w:t>
            </w:r>
          </w:p>
        </w:tc>
        <w:tc>
          <w:tcPr>
            <w:tcW w:w="5528" w:type="dxa"/>
            <w:vMerge/>
            <w:shd w:val="clear" w:color="auto" w:fill="auto"/>
            <w:vAlign w:val="center"/>
          </w:tcPr>
          <w:p w:rsidR="00C93386" w:rsidRDefault="00C93386" w:rsidP="00C93386">
            <w:pPr>
              <w:pStyle w:val="Kopfze"/>
              <w:ind w:left="141"/>
              <w:jc w:val="left"/>
              <w:rPr>
                <w:rFonts w:ascii="Cambria" w:hAnsi="Cambria" w:cs="Arial"/>
                <w:sz w:val="28"/>
              </w:rPr>
            </w:pPr>
          </w:p>
        </w:tc>
      </w:tr>
      <w:tr w:rsidR="00C93386" w:rsidRPr="00DC4382">
        <w:trPr>
          <w:trHeight w:val="133"/>
        </w:trPr>
        <w:tc>
          <w:tcPr>
            <w:tcW w:w="10349" w:type="dxa"/>
            <w:gridSpan w:val="3"/>
            <w:shd w:val="clear" w:color="auto" w:fill="D9D9D9"/>
            <w:vAlign w:val="center"/>
          </w:tcPr>
          <w:p w:rsidR="00C93386" w:rsidRPr="00DC4382" w:rsidRDefault="00C93386" w:rsidP="00C93386">
            <w:pPr>
              <w:rPr>
                <w:rFonts w:cs="Arial"/>
                <w:b/>
                <w:noProof/>
                <w:sz w:val="32"/>
                <w:lang w:val="de-CH"/>
              </w:rPr>
            </w:pPr>
            <w:r>
              <w:rPr>
                <w:rFonts w:cs="Arial"/>
                <w:b/>
                <w:noProof/>
                <w:sz w:val="32"/>
                <w:szCs w:val="30"/>
                <w:lang w:val="de-CH"/>
              </w:rPr>
              <w:t>Bewegte Geschichte</w:t>
            </w:r>
            <w:r w:rsidRPr="00DC4382">
              <w:rPr>
                <w:rFonts w:cs="Arial"/>
                <w:b/>
                <w:noProof/>
                <w:sz w:val="32"/>
                <w:szCs w:val="30"/>
                <w:lang w:val="de-CH"/>
              </w:rPr>
              <w:t xml:space="preserve"> in einer anderen Klasse durchführen</w:t>
            </w:r>
          </w:p>
        </w:tc>
      </w:tr>
      <w:tr w:rsidR="00C93386" w:rsidRPr="003E06D3">
        <w:trPr>
          <w:trHeight w:val="460"/>
        </w:trPr>
        <w:tc>
          <w:tcPr>
            <w:tcW w:w="1135" w:type="dxa"/>
            <w:shd w:val="clear" w:color="auto" w:fill="auto"/>
            <w:vAlign w:val="center"/>
          </w:tcPr>
          <w:p w:rsidR="00C93386" w:rsidRPr="003E06D3" w:rsidRDefault="00C93386" w:rsidP="00C93386">
            <w:pPr>
              <w:pStyle w:val="Kopfze"/>
              <w:spacing w:line="264" w:lineRule="auto"/>
              <w:jc w:val="center"/>
              <w:rPr>
                <w:rFonts w:ascii="Cambria" w:hAnsi="Cambria"/>
                <w:sz w:val="28"/>
              </w:rPr>
            </w:pPr>
            <w:r>
              <w:rPr>
                <w:rFonts w:ascii="Cambria" w:hAnsi="Cambria"/>
                <w:sz w:val="28"/>
              </w:rPr>
              <w:t>6</w:t>
            </w:r>
          </w:p>
        </w:tc>
        <w:tc>
          <w:tcPr>
            <w:tcW w:w="3686" w:type="dxa"/>
            <w:shd w:val="clear" w:color="auto" w:fill="auto"/>
            <w:vAlign w:val="center"/>
          </w:tcPr>
          <w:p w:rsidR="00C93386" w:rsidRPr="00001BA8" w:rsidRDefault="00C93386" w:rsidP="00C93386">
            <w:pPr>
              <w:pStyle w:val="Kopfze"/>
              <w:spacing w:line="264" w:lineRule="auto"/>
              <w:ind w:left="142"/>
              <w:jc w:val="left"/>
              <w:rPr>
                <w:rFonts w:ascii="Cambria" w:hAnsi="Cambria" w:cs="Arial"/>
                <w:sz w:val="28"/>
                <w:highlight w:val="yellow"/>
              </w:rPr>
            </w:pPr>
            <w:r>
              <w:rPr>
                <w:rFonts w:ascii="Cambria" w:hAnsi="Cambria" w:cs="Arial"/>
                <w:sz w:val="28"/>
              </w:rPr>
              <w:t>Die S</w:t>
            </w:r>
            <w:r w:rsidRPr="007D41E7">
              <w:rPr>
                <w:rFonts w:ascii="Cambria" w:hAnsi="Cambria" w:cs="Arial"/>
                <w:sz w:val="28"/>
              </w:rPr>
              <w:t>timme</w:t>
            </w:r>
          </w:p>
        </w:tc>
        <w:tc>
          <w:tcPr>
            <w:tcW w:w="5528" w:type="dxa"/>
            <w:vMerge w:val="restart"/>
            <w:shd w:val="clear" w:color="auto" w:fill="auto"/>
            <w:vAlign w:val="center"/>
          </w:tcPr>
          <w:p w:rsidR="00C93386" w:rsidRPr="003E06D3" w:rsidRDefault="00C93386" w:rsidP="00C93386">
            <w:pPr>
              <w:numPr>
                <w:ilvl w:val="0"/>
                <w:numId w:val="3"/>
              </w:numPr>
              <w:ind w:left="283" w:hanging="142"/>
            </w:pPr>
            <w:r>
              <w:t>Vertiefung zur</w:t>
            </w:r>
            <w:r w:rsidRPr="003E06D3">
              <w:t xml:space="preserve"> Geschichte</w:t>
            </w:r>
          </w:p>
          <w:p w:rsidR="00C93386" w:rsidRPr="003E06D3" w:rsidRDefault="00C93386" w:rsidP="00C93386">
            <w:pPr>
              <w:numPr>
                <w:ilvl w:val="0"/>
                <w:numId w:val="3"/>
              </w:numPr>
              <w:ind w:left="283" w:hanging="142"/>
            </w:pPr>
            <w:r w:rsidRPr="003E06D3">
              <w:t xml:space="preserve">Umsetzungs-Training </w:t>
            </w:r>
          </w:p>
          <w:p w:rsidR="00C93386" w:rsidRPr="003E06D3" w:rsidRDefault="00C93386" w:rsidP="00C93386">
            <w:pPr>
              <w:numPr>
                <w:ilvl w:val="0"/>
                <w:numId w:val="3"/>
              </w:numPr>
              <w:ind w:left="283" w:hanging="142"/>
            </w:pPr>
            <w:r>
              <w:t>individuell einsetzbare</w:t>
            </w:r>
            <w:r w:rsidRPr="003E06D3">
              <w:t xml:space="preserve"> und anpassbare Aufträge </w:t>
            </w:r>
          </w:p>
          <w:p w:rsidR="00C93386" w:rsidRPr="003E06D3" w:rsidRDefault="00C93386" w:rsidP="00C93386">
            <w:pPr>
              <w:numPr>
                <w:ilvl w:val="0"/>
                <w:numId w:val="3"/>
              </w:numPr>
              <w:ind w:left="283" w:hanging="142"/>
            </w:pPr>
            <w:r w:rsidRPr="003E06D3">
              <w:t>für Schülerinnen und Schüler, welche diese Geschichte mit einer anderen Gruppe als bewegte Geschichte durchführen werden</w:t>
            </w:r>
          </w:p>
        </w:tc>
      </w:tr>
      <w:tr w:rsidR="00C93386" w:rsidRPr="003E06D3">
        <w:trPr>
          <w:trHeight w:val="460"/>
        </w:trPr>
        <w:tc>
          <w:tcPr>
            <w:tcW w:w="1135" w:type="dxa"/>
            <w:shd w:val="clear" w:color="auto" w:fill="auto"/>
            <w:vAlign w:val="center"/>
          </w:tcPr>
          <w:p w:rsidR="00C93386" w:rsidRPr="00B17EB7" w:rsidRDefault="00C93386" w:rsidP="00C93386">
            <w:pPr>
              <w:pStyle w:val="Kopfze"/>
              <w:spacing w:line="264" w:lineRule="auto"/>
              <w:jc w:val="center"/>
              <w:rPr>
                <w:rFonts w:ascii="Cambria" w:hAnsi="Cambria"/>
                <w:sz w:val="28"/>
              </w:rPr>
            </w:pPr>
            <w:r>
              <w:rPr>
                <w:rFonts w:ascii="Cambria" w:hAnsi="Cambria"/>
                <w:sz w:val="28"/>
              </w:rPr>
              <w:t>7</w:t>
            </w:r>
          </w:p>
        </w:tc>
        <w:tc>
          <w:tcPr>
            <w:tcW w:w="3686" w:type="dxa"/>
            <w:shd w:val="clear" w:color="auto" w:fill="auto"/>
            <w:vAlign w:val="center"/>
          </w:tcPr>
          <w:p w:rsidR="00C93386" w:rsidRPr="00B17EB7" w:rsidRDefault="00C93386" w:rsidP="00C93386">
            <w:pPr>
              <w:pStyle w:val="Kopfze"/>
              <w:spacing w:line="264" w:lineRule="auto"/>
              <w:ind w:left="142"/>
              <w:jc w:val="left"/>
              <w:rPr>
                <w:rFonts w:ascii="Cambria" w:hAnsi="Cambria" w:cs="Arial"/>
                <w:sz w:val="28"/>
              </w:rPr>
            </w:pPr>
            <w:r w:rsidRPr="00B17EB7">
              <w:rPr>
                <w:rFonts w:ascii="Cambria" w:hAnsi="Cambria" w:cs="Arial"/>
                <w:sz w:val="28"/>
              </w:rPr>
              <w:t>3 x Friedrich</w:t>
            </w:r>
          </w:p>
        </w:tc>
        <w:tc>
          <w:tcPr>
            <w:tcW w:w="5528" w:type="dxa"/>
            <w:vMerge/>
            <w:shd w:val="clear" w:color="auto" w:fill="auto"/>
            <w:vAlign w:val="center"/>
          </w:tcPr>
          <w:p w:rsidR="00C93386" w:rsidRPr="003E06D3" w:rsidRDefault="00C93386" w:rsidP="00C93386">
            <w:pPr>
              <w:pStyle w:val="Kopfze"/>
              <w:ind w:left="141"/>
              <w:jc w:val="left"/>
              <w:rPr>
                <w:rFonts w:ascii="Cambria" w:hAnsi="Cambria" w:cs="Arial"/>
                <w:sz w:val="28"/>
              </w:rPr>
            </w:pPr>
          </w:p>
        </w:tc>
      </w:tr>
      <w:tr w:rsidR="00C93386" w:rsidRPr="003E06D3">
        <w:trPr>
          <w:trHeight w:val="460"/>
        </w:trPr>
        <w:tc>
          <w:tcPr>
            <w:tcW w:w="1135" w:type="dxa"/>
            <w:shd w:val="clear" w:color="auto" w:fill="auto"/>
            <w:vAlign w:val="center"/>
          </w:tcPr>
          <w:p w:rsidR="00C93386" w:rsidRPr="007D41E7" w:rsidRDefault="00C93386" w:rsidP="00C93386">
            <w:pPr>
              <w:pStyle w:val="Kopfze"/>
              <w:spacing w:line="264" w:lineRule="auto"/>
              <w:jc w:val="center"/>
              <w:rPr>
                <w:rFonts w:ascii="Cambria" w:hAnsi="Cambria"/>
                <w:sz w:val="28"/>
              </w:rPr>
            </w:pPr>
            <w:r>
              <w:rPr>
                <w:rFonts w:ascii="Cambria" w:hAnsi="Cambria"/>
                <w:sz w:val="28"/>
              </w:rPr>
              <w:t>8</w:t>
            </w:r>
          </w:p>
        </w:tc>
        <w:tc>
          <w:tcPr>
            <w:tcW w:w="3686" w:type="dxa"/>
            <w:shd w:val="clear" w:color="auto" w:fill="auto"/>
            <w:vAlign w:val="center"/>
          </w:tcPr>
          <w:p w:rsidR="00C93386" w:rsidRPr="007D41E7" w:rsidRDefault="00C93386" w:rsidP="00C93386">
            <w:pPr>
              <w:pStyle w:val="Kopfze"/>
              <w:spacing w:line="264" w:lineRule="auto"/>
              <w:ind w:left="142"/>
              <w:jc w:val="left"/>
              <w:rPr>
                <w:rFonts w:ascii="Cambria" w:hAnsi="Cambria" w:cs="Arial"/>
                <w:sz w:val="28"/>
              </w:rPr>
            </w:pPr>
            <w:r w:rsidRPr="007D41E7">
              <w:rPr>
                <w:rFonts w:ascii="Cambria" w:hAnsi="Cambria" w:cs="Arial"/>
                <w:sz w:val="28"/>
              </w:rPr>
              <w:t>Gehorche nie!</w:t>
            </w:r>
          </w:p>
        </w:tc>
        <w:tc>
          <w:tcPr>
            <w:tcW w:w="5528" w:type="dxa"/>
            <w:vMerge/>
            <w:shd w:val="clear" w:color="auto" w:fill="auto"/>
            <w:vAlign w:val="center"/>
          </w:tcPr>
          <w:p w:rsidR="00C93386" w:rsidRPr="003E06D3" w:rsidRDefault="00C93386" w:rsidP="00C93386">
            <w:pPr>
              <w:pStyle w:val="Kopfze"/>
              <w:ind w:left="141"/>
              <w:jc w:val="left"/>
              <w:rPr>
                <w:rFonts w:ascii="Cambria" w:hAnsi="Cambria" w:cs="Arial"/>
                <w:sz w:val="28"/>
              </w:rPr>
            </w:pPr>
          </w:p>
        </w:tc>
      </w:tr>
      <w:tr w:rsidR="00C93386" w:rsidRPr="003E06D3">
        <w:trPr>
          <w:trHeight w:val="460"/>
        </w:trPr>
        <w:tc>
          <w:tcPr>
            <w:tcW w:w="1135" w:type="dxa"/>
            <w:shd w:val="clear" w:color="auto" w:fill="auto"/>
            <w:vAlign w:val="center"/>
          </w:tcPr>
          <w:p w:rsidR="00C93386" w:rsidRPr="003E06D3" w:rsidRDefault="00C93386" w:rsidP="00C93386">
            <w:pPr>
              <w:pStyle w:val="Kopfze"/>
              <w:spacing w:line="264" w:lineRule="auto"/>
              <w:jc w:val="center"/>
              <w:rPr>
                <w:rFonts w:ascii="Cambria" w:hAnsi="Cambria"/>
                <w:sz w:val="28"/>
              </w:rPr>
            </w:pPr>
            <w:r>
              <w:rPr>
                <w:rFonts w:ascii="Cambria" w:hAnsi="Cambria"/>
                <w:sz w:val="28"/>
              </w:rPr>
              <w:t>9</w:t>
            </w:r>
          </w:p>
        </w:tc>
        <w:tc>
          <w:tcPr>
            <w:tcW w:w="3686" w:type="dxa"/>
            <w:shd w:val="clear" w:color="auto" w:fill="auto"/>
            <w:vAlign w:val="center"/>
          </w:tcPr>
          <w:p w:rsidR="00C93386" w:rsidRPr="003E06D3" w:rsidRDefault="00C93386" w:rsidP="00C93386">
            <w:pPr>
              <w:pStyle w:val="Kopfze"/>
              <w:spacing w:line="264" w:lineRule="auto"/>
              <w:ind w:left="142"/>
              <w:jc w:val="left"/>
              <w:rPr>
                <w:rFonts w:ascii="Cambria" w:hAnsi="Cambria" w:cs="Arial"/>
                <w:sz w:val="28"/>
              </w:rPr>
            </w:pPr>
            <w:r>
              <w:rPr>
                <w:rFonts w:ascii="Cambria" w:hAnsi="Cambria" w:cs="Arial"/>
                <w:sz w:val="28"/>
              </w:rPr>
              <w:t>Pendel</w:t>
            </w:r>
            <w:r w:rsidRPr="003E06D3">
              <w:rPr>
                <w:rFonts w:ascii="Cambria" w:hAnsi="Cambria" w:cs="Arial"/>
                <w:sz w:val="22"/>
                <w:szCs w:val="22"/>
              </w:rPr>
              <w:t xml:space="preserve"> </w:t>
            </w:r>
            <w:r w:rsidRPr="003E06D3">
              <w:rPr>
                <w:rFonts w:ascii="Cambria" w:hAnsi="Cambria" w:cs="Arial"/>
                <w:sz w:val="22"/>
                <w:szCs w:val="22"/>
              </w:rPr>
              <w:sym w:font="Wingdings" w:char="F0F0"/>
            </w:r>
            <w:r>
              <w:rPr>
                <w:rFonts w:ascii="Cambria" w:hAnsi="Cambria" w:cs="Arial"/>
                <w:sz w:val="22"/>
              </w:rPr>
              <w:t xml:space="preserve"> </w:t>
            </w:r>
            <w:r w:rsidRPr="003E06D3">
              <w:rPr>
                <w:rFonts w:ascii="Cambria" w:hAnsi="Cambria" w:cs="Arial"/>
                <w:sz w:val="22"/>
              </w:rPr>
              <w:t>Anleiten üben</w:t>
            </w:r>
          </w:p>
        </w:tc>
        <w:tc>
          <w:tcPr>
            <w:tcW w:w="5528" w:type="dxa"/>
            <w:vMerge/>
            <w:shd w:val="clear" w:color="auto" w:fill="auto"/>
            <w:vAlign w:val="center"/>
          </w:tcPr>
          <w:p w:rsidR="00C93386" w:rsidRPr="003E06D3" w:rsidRDefault="00C93386" w:rsidP="00C93386">
            <w:pPr>
              <w:pStyle w:val="Kopfze"/>
              <w:ind w:left="141"/>
              <w:jc w:val="left"/>
              <w:rPr>
                <w:rFonts w:ascii="Cambria" w:hAnsi="Cambria" w:cs="Arial"/>
                <w:sz w:val="28"/>
              </w:rPr>
            </w:pPr>
          </w:p>
        </w:tc>
      </w:tr>
      <w:tr w:rsidR="00C93386" w:rsidRPr="003E06D3">
        <w:trPr>
          <w:trHeight w:val="460"/>
        </w:trPr>
        <w:tc>
          <w:tcPr>
            <w:tcW w:w="1135" w:type="dxa"/>
            <w:shd w:val="clear" w:color="auto" w:fill="auto"/>
            <w:vAlign w:val="center"/>
          </w:tcPr>
          <w:p w:rsidR="00C93386" w:rsidRPr="003E06D3" w:rsidRDefault="00C93386" w:rsidP="00C93386">
            <w:pPr>
              <w:pStyle w:val="Kopfze"/>
              <w:spacing w:line="264" w:lineRule="auto"/>
              <w:jc w:val="center"/>
              <w:rPr>
                <w:rFonts w:ascii="Cambria" w:eastAsia="Cambria" w:hAnsi="Cambria" w:cs="Arial"/>
                <w:b/>
                <w:noProof/>
                <w:sz w:val="30"/>
                <w:szCs w:val="30"/>
                <w:lang w:val="de-CH" w:eastAsia="en-US"/>
              </w:rPr>
            </w:pPr>
            <w:r>
              <w:rPr>
                <w:rFonts w:ascii="Cambria" w:hAnsi="Cambria"/>
                <w:sz w:val="28"/>
              </w:rPr>
              <w:t>10</w:t>
            </w:r>
          </w:p>
        </w:tc>
        <w:tc>
          <w:tcPr>
            <w:tcW w:w="3686" w:type="dxa"/>
            <w:shd w:val="clear" w:color="auto" w:fill="auto"/>
            <w:vAlign w:val="center"/>
          </w:tcPr>
          <w:p w:rsidR="00C93386" w:rsidRPr="003E06D3" w:rsidRDefault="00C93386" w:rsidP="00C93386">
            <w:pPr>
              <w:pStyle w:val="Kopfze"/>
              <w:spacing w:line="264" w:lineRule="auto"/>
              <w:ind w:left="142"/>
              <w:jc w:val="left"/>
              <w:rPr>
                <w:rFonts w:ascii="Cambria" w:hAnsi="Cambria" w:cs="Arial"/>
                <w:sz w:val="28"/>
              </w:rPr>
            </w:pPr>
            <w:r>
              <w:rPr>
                <w:rFonts w:ascii="Cambria" w:hAnsi="Cambria" w:cs="Arial"/>
                <w:sz w:val="28"/>
              </w:rPr>
              <w:t>S</w:t>
            </w:r>
            <w:r w:rsidRPr="003E06D3">
              <w:rPr>
                <w:rFonts w:ascii="Cambria" w:hAnsi="Cambria" w:cs="Arial"/>
                <w:sz w:val="28"/>
              </w:rPr>
              <w:t>ich selbst zuhören</w:t>
            </w:r>
          </w:p>
        </w:tc>
        <w:tc>
          <w:tcPr>
            <w:tcW w:w="5528" w:type="dxa"/>
            <w:vMerge/>
            <w:shd w:val="clear" w:color="auto" w:fill="auto"/>
            <w:vAlign w:val="center"/>
          </w:tcPr>
          <w:p w:rsidR="00C93386" w:rsidRPr="003E06D3" w:rsidRDefault="00C93386" w:rsidP="00C93386">
            <w:pPr>
              <w:pStyle w:val="Kopfze"/>
              <w:ind w:left="141"/>
              <w:jc w:val="left"/>
              <w:rPr>
                <w:rFonts w:ascii="Cambria" w:hAnsi="Cambria" w:cs="Arial"/>
                <w:sz w:val="28"/>
              </w:rPr>
            </w:pPr>
          </w:p>
        </w:tc>
      </w:tr>
      <w:tr w:rsidR="00C93386" w:rsidRPr="003E06D3">
        <w:trPr>
          <w:trHeight w:val="723"/>
        </w:trPr>
        <w:tc>
          <w:tcPr>
            <w:tcW w:w="10349" w:type="dxa"/>
            <w:gridSpan w:val="3"/>
            <w:shd w:val="clear" w:color="auto" w:fill="auto"/>
            <w:vAlign w:val="center"/>
          </w:tcPr>
          <w:p w:rsidR="00C93386" w:rsidRPr="00CC7FC8" w:rsidRDefault="00C93386" w:rsidP="00C93386">
            <w:pPr>
              <w:ind w:left="978"/>
            </w:pPr>
            <w:r>
              <w:t>W</w:t>
            </w:r>
            <w:r w:rsidRPr="00CC7FC8">
              <w:t>eitere Mögl</w:t>
            </w:r>
            <w:r>
              <w:t>ichkeiten fürs Lesetraining sind im G-Element zu finden:</w:t>
            </w:r>
          </w:p>
          <w:p w:rsidR="00C93386" w:rsidRPr="003E06D3" w:rsidRDefault="00C93386" w:rsidP="00C93386">
            <w:pPr>
              <w:ind w:left="1191"/>
            </w:pPr>
            <w:r w:rsidRPr="00CC7FC8">
              <w:t xml:space="preserve"> </w:t>
            </w:r>
            <w:r w:rsidRPr="00CC7FC8">
              <w:sym w:font="Wingdings" w:char="F0F0"/>
            </w:r>
            <w:r>
              <w:t xml:space="preserve"> ordnungsliebe </w:t>
            </w:r>
            <w:r w:rsidRPr="00CC7FC8">
              <w:sym w:font="Wingdings" w:char="F0F0"/>
            </w:r>
            <w:r>
              <w:t xml:space="preserve"> L_ordnungsliebe</w:t>
            </w:r>
          </w:p>
        </w:tc>
      </w:tr>
      <w:tr w:rsidR="00C93386" w:rsidRPr="00DC4382">
        <w:trPr>
          <w:trHeight w:val="203"/>
        </w:trPr>
        <w:tc>
          <w:tcPr>
            <w:tcW w:w="10349" w:type="dxa"/>
            <w:gridSpan w:val="3"/>
            <w:shd w:val="clear" w:color="auto" w:fill="D9D9D9"/>
            <w:vAlign w:val="center"/>
          </w:tcPr>
          <w:p w:rsidR="00C93386" w:rsidRPr="00DC4382" w:rsidRDefault="00C93386" w:rsidP="00C93386">
            <w:pPr>
              <w:pStyle w:val="Kopfze"/>
              <w:ind w:left="141"/>
              <w:jc w:val="left"/>
              <w:rPr>
                <w:rFonts w:ascii="Cambria" w:eastAsia="Cambria" w:hAnsi="Cambria" w:cs="Arial"/>
                <w:b/>
                <w:noProof/>
                <w:sz w:val="32"/>
                <w:szCs w:val="30"/>
                <w:lang w:val="de-CH" w:eastAsia="en-US"/>
              </w:rPr>
            </w:pPr>
            <w:r w:rsidRPr="00DC4382">
              <w:rPr>
                <w:rFonts w:ascii="Cambria" w:eastAsia="Cambria" w:hAnsi="Cambria" w:cs="Arial"/>
                <w:b/>
                <w:noProof/>
                <w:sz w:val="32"/>
                <w:szCs w:val="30"/>
                <w:lang w:val="de-CH" w:eastAsia="en-US"/>
              </w:rPr>
              <w:t>Autorenwerkstatt</w:t>
            </w:r>
            <w:r>
              <w:rPr>
                <w:rFonts w:ascii="Cambria" w:eastAsia="Cambria" w:hAnsi="Cambria" w:cs="Arial"/>
                <w:b/>
                <w:noProof/>
                <w:sz w:val="32"/>
                <w:szCs w:val="30"/>
                <w:lang w:val="de-CH" w:eastAsia="en-US"/>
              </w:rPr>
              <w:t>: Bewegte Geschichte</w:t>
            </w:r>
            <w:r w:rsidRPr="00DC4382">
              <w:rPr>
                <w:rFonts w:ascii="Cambria" w:eastAsia="Cambria" w:hAnsi="Cambria" w:cs="Arial"/>
                <w:b/>
                <w:noProof/>
                <w:sz w:val="32"/>
                <w:szCs w:val="30"/>
                <w:lang w:val="de-CH" w:eastAsia="en-US"/>
              </w:rPr>
              <w:t xml:space="preserve"> schreiben</w:t>
            </w:r>
          </w:p>
        </w:tc>
      </w:tr>
      <w:tr w:rsidR="00C93386" w:rsidRPr="003E06D3">
        <w:trPr>
          <w:trHeight w:val="979"/>
        </w:trPr>
        <w:tc>
          <w:tcPr>
            <w:tcW w:w="1135" w:type="dxa"/>
            <w:shd w:val="clear" w:color="auto" w:fill="auto"/>
            <w:vAlign w:val="center"/>
          </w:tcPr>
          <w:p w:rsidR="00C93386" w:rsidRPr="003E06D3" w:rsidRDefault="00C93386" w:rsidP="00C93386">
            <w:pPr>
              <w:pStyle w:val="Kopfze"/>
              <w:spacing w:line="264" w:lineRule="auto"/>
              <w:jc w:val="center"/>
              <w:rPr>
                <w:rFonts w:ascii="Cambria" w:hAnsi="Cambria"/>
                <w:sz w:val="28"/>
              </w:rPr>
            </w:pPr>
            <w:r w:rsidRPr="003E06D3">
              <w:rPr>
                <w:rFonts w:ascii="Cambria" w:hAnsi="Cambria"/>
                <w:sz w:val="28"/>
              </w:rPr>
              <w:t>S1</w:t>
            </w:r>
          </w:p>
        </w:tc>
        <w:tc>
          <w:tcPr>
            <w:tcW w:w="3686" w:type="dxa"/>
            <w:shd w:val="clear" w:color="auto" w:fill="auto"/>
            <w:vAlign w:val="center"/>
          </w:tcPr>
          <w:p w:rsidR="00C93386" w:rsidRPr="003E06D3" w:rsidRDefault="00C93386" w:rsidP="00C93386">
            <w:pPr>
              <w:pStyle w:val="Kopfze"/>
              <w:spacing w:line="264" w:lineRule="auto"/>
              <w:ind w:left="142"/>
              <w:jc w:val="left"/>
              <w:rPr>
                <w:rFonts w:ascii="Cambria" w:hAnsi="Cambria" w:cs="Arial"/>
                <w:sz w:val="28"/>
              </w:rPr>
            </w:pPr>
            <w:r>
              <w:rPr>
                <w:rFonts w:ascii="Cambria" w:hAnsi="Cambria" w:cs="Arial"/>
                <w:sz w:val="28"/>
              </w:rPr>
              <w:t>Eine bewegte Parallelg</w:t>
            </w:r>
            <w:r w:rsidRPr="003E06D3">
              <w:rPr>
                <w:rFonts w:ascii="Cambria" w:hAnsi="Cambria" w:cs="Arial"/>
                <w:sz w:val="28"/>
              </w:rPr>
              <w:t xml:space="preserve">eschichte schreiben </w:t>
            </w:r>
          </w:p>
        </w:tc>
        <w:tc>
          <w:tcPr>
            <w:tcW w:w="5528" w:type="dxa"/>
            <w:vMerge w:val="restart"/>
            <w:shd w:val="clear" w:color="auto" w:fill="auto"/>
            <w:vAlign w:val="center"/>
          </w:tcPr>
          <w:p w:rsidR="00C93386" w:rsidRPr="003E06D3" w:rsidRDefault="00C93386" w:rsidP="00C93386">
            <w:pPr>
              <w:numPr>
                <w:ilvl w:val="0"/>
                <w:numId w:val="3"/>
              </w:numPr>
              <w:ind w:left="283" w:hanging="142"/>
              <w:rPr>
                <w:sz w:val="20"/>
              </w:rPr>
            </w:pPr>
            <w:r w:rsidRPr="003E06D3">
              <w:t>eine Parallelgeschichte schreiben</w:t>
            </w:r>
            <w:r w:rsidRPr="003E06D3">
              <w:rPr>
                <w:sz w:val="22"/>
              </w:rPr>
              <w:t>:</w:t>
            </w:r>
            <w:r w:rsidRPr="003E06D3">
              <w:rPr>
                <w:sz w:val="20"/>
              </w:rPr>
              <w:br/>
            </w:r>
            <w:r w:rsidRPr="003E06D3">
              <w:rPr>
                <w:sz w:val="20"/>
                <w:szCs w:val="22"/>
              </w:rPr>
              <w:t>angelehnt an die erlebte bewegte Geschichte eine eigene Geschichte verfassen und die entsprechenden Erlebnis- und Konzentrationsübungen passend einbauen</w:t>
            </w:r>
          </w:p>
          <w:p w:rsidR="00C93386" w:rsidRPr="003E06D3" w:rsidRDefault="00C93386" w:rsidP="00C93386">
            <w:pPr>
              <w:numPr>
                <w:ilvl w:val="0"/>
                <w:numId w:val="3"/>
              </w:numPr>
              <w:ind w:left="283" w:hanging="142"/>
            </w:pPr>
            <w:r w:rsidRPr="003E06D3">
              <w:t>Geschichten überarbeiten</w:t>
            </w:r>
          </w:p>
          <w:p w:rsidR="00C93386" w:rsidRPr="003E06D3" w:rsidRDefault="00C93386" w:rsidP="00C93386">
            <w:pPr>
              <w:ind w:left="283"/>
              <w:rPr>
                <w:sz w:val="16"/>
              </w:rPr>
            </w:pPr>
          </w:p>
          <w:p w:rsidR="00C93386" w:rsidRPr="003E06D3" w:rsidRDefault="00C93386" w:rsidP="00C93386">
            <w:pPr>
              <w:numPr>
                <w:ilvl w:val="0"/>
                <w:numId w:val="3"/>
              </w:numPr>
              <w:ind w:left="283" w:hanging="142"/>
              <w:rPr>
                <w:rFonts w:cs="Arial"/>
                <w:sz w:val="16"/>
              </w:rPr>
            </w:pPr>
            <w:r w:rsidRPr="003E06D3">
              <w:t>eine eigene bewegte Geschichte schreiben und präsentieren:</w:t>
            </w:r>
            <w:r w:rsidRPr="003E06D3">
              <w:rPr>
                <w:sz w:val="20"/>
              </w:rPr>
              <w:br/>
            </w:r>
            <w:r>
              <w:rPr>
                <w:sz w:val="20"/>
                <w:szCs w:val="22"/>
              </w:rPr>
              <w:t>a</w:t>
            </w:r>
            <w:r w:rsidRPr="003E06D3">
              <w:rPr>
                <w:sz w:val="20"/>
                <w:szCs w:val="22"/>
              </w:rPr>
              <w:t>usgehend von Erlebnis- und Konzentrationsübungen eine eigene Geschichte erfinden</w:t>
            </w:r>
            <w:r w:rsidRPr="003E06D3">
              <w:rPr>
                <w:sz w:val="20"/>
              </w:rPr>
              <w:br/>
            </w:r>
            <w:r w:rsidRPr="003E06D3">
              <w:rPr>
                <w:sz w:val="20"/>
                <w:szCs w:val="22"/>
              </w:rPr>
              <w:t>oder eine eigene Geschichte verfassen und dazu Erlebnis- und Konzentrationsübungen auswählen</w:t>
            </w:r>
          </w:p>
        </w:tc>
      </w:tr>
      <w:tr w:rsidR="00C93386" w:rsidRPr="003E06D3">
        <w:trPr>
          <w:trHeight w:val="979"/>
        </w:trPr>
        <w:tc>
          <w:tcPr>
            <w:tcW w:w="1135" w:type="dxa"/>
            <w:shd w:val="clear" w:color="auto" w:fill="auto"/>
            <w:vAlign w:val="center"/>
          </w:tcPr>
          <w:p w:rsidR="00C93386" w:rsidRPr="003E06D3" w:rsidRDefault="00C93386" w:rsidP="00C93386">
            <w:pPr>
              <w:pStyle w:val="Kopfze"/>
              <w:spacing w:line="264" w:lineRule="auto"/>
              <w:jc w:val="center"/>
              <w:rPr>
                <w:rFonts w:ascii="Cambria" w:hAnsi="Cambria"/>
                <w:sz w:val="28"/>
              </w:rPr>
            </w:pPr>
            <w:r w:rsidRPr="003E06D3">
              <w:rPr>
                <w:rFonts w:ascii="Cambria" w:hAnsi="Cambria"/>
                <w:sz w:val="28"/>
              </w:rPr>
              <w:t>S2</w:t>
            </w:r>
          </w:p>
        </w:tc>
        <w:tc>
          <w:tcPr>
            <w:tcW w:w="3686" w:type="dxa"/>
            <w:shd w:val="clear" w:color="auto" w:fill="auto"/>
            <w:vAlign w:val="center"/>
          </w:tcPr>
          <w:p w:rsidR="00C93386" w:rsidRPr="003E06D3" w:rsidRDefault="00C93386" w:rsidP="00C93386">
            <w:pPr>
              <w:pStyle w:val="Kopfze"/>
              <w:spacing w:line="264" w:lineRule="auto"/>
              <w:ind w:left="142"/>
              <w:jc w:val="left"/>
              <w:rPr>
                <w:rFonts w:ascii="Cambria" w:hAnsi="Cambria" w:cs="Arial"/>
                <w:sz w:val="28"/>
              </w:rPr>
            </w:pPr>
            <w:r w:rsidRPr="003E06D3">
              <w:rPr>
                <w:rFonts w:ascii="Cambria" w:hAnsi="Cambria" w:cs="Arial"/>
                <w:sz w:val="28"/>
              </w:rPr>
              <w:t>Text-Check</w:t>
            </w:r>
          </w:p>
        </w:tc>
        <w:tc>
          <w:tcPr>
            <w:tcW w:w="5528" w:type="dxa"/>
            <w:vMerge/>
            <w:shd w:val="clear" w:color="auto" w:fill="auto"/>
            <w:vAlign w:val="center"/>
          </w:tcPr>
          <w:p w:rsidR="00C93386" w:rsidRPr="003E06D3" w:rsidRDefault="00C93386" w:rsidP="00C93386">
            <w:pPr>
              <w:rPr>
                <w:rFonts w:cs="Arial"/>
                <w:sz w:val="16"/>
              </w:rPr>
            </w:pPr>
          </w:p>
        </w:tc>
      </w:tr>
      <w:tr w:rsidR="00C93386" w:rsidRPr="003E06D3">
        <w:trPr>
          <w:trHeight w:val="979"/>
        </w:trPr>
        <w:tc>
          <w:tcPr>
            <w:tcW w:w="1135" w:type="dxa"/>
            <w:shd w:val="clear" w:color="auto" w:fill="auto"/>
            <w:vAlign w:val="center"/>
          </w:tcPr>
          <w:p w:rsidR="00C93386" w:rsidRPr="003E06D3" w:rsidRDefault="00C93386" w:rsidP="00C93386">
            <w:pPr>
              <w:pStyle w:val="Kopfze"/>
              <w:spacing w:line="264" w:lineRule="auto"/>
              <w:jc w:val="center"/>
              <w:rPr>
                <w:rFonts w:ascii="Cambria" w:hAnsi="Cambria"/>
                <w:sz w:val="28"/>
              </w:rPr>
            </w:pPr>
            <w:r w:rsidRPr="003E06D3">
              <w:rPr>
                <w:rFonts w:ascii="Cambria" w:hAnsi="Cambria"/>
                <w:sz w:val="28"/>
              </w:rPr>
              <w:t>S3</w:t>
            </w:r>
          </w:p>
        </w:tc>
        <w:tc>
          <w:tcPr>
            <w:tcW w:w="3686" w:type="dxa"/>
            <w:shd w:val="clear" w:color="auto" w:fill="auto"/>
            <w:vAlign w:val="center"/>
          </w:tcPr>
          <w:p w:rsidR="00C93386" w:rsidRPr="003E06D3" w:rsidRDefault="00C93386" w:rsidP="00C93386">
            <w:pPr>
              <w:pStyle w:val="Kopfze"/>
              <w:spacing w:line="264" w:lineRule="auto"/>
              <w:ind w:left="142"/>
              <w:jc w:val="left"/>
              <w:rPr>
                <w:rFonts w:ascii="Cambria" w:hAnsi="Cambria" w:cs="Arial"/>
                <w:sz w:val="28"/>
              </w:rPr>
            </w:pPr>
            <w:r>
              <w:rPr>
                <w:rFonts w:ascii="Cambria" w:hAnsi="Cambria" w:cs="Arial"/>
                <w:sz w:val="28"/>
              </w:rPr>
              <w:t>E</w:t>
            </w:r>
            <w:r w:rsidRPr="003E06D3">
              <w:rPr>
                <w:rFonts w:ascii="Cambria" w:hAnsi="Cambria" w:cs="Arial"/>
                <w:sz w:val="28"/>
              </w:rPr>
              <w:t>ine eigene bewegte Geschichte schreiben</w:t>
            </w:r>
          </w:p>
        </w:tc>
        <w:tc>
          <w:tcPr>
            <w:tcW w:w="5528" w:type="dxa"/>
            <w:vMerge/>
            <w:shd w:val="clear" w:color="auto" w:fill="auto"/>
            <w:vAlign w:val="center"/>
          </w:tcPr>
          <w:p w:rsidR="00C93386" w:rsidRPr="003E06D3" w:rsidRDefault="00C93386" w:rsidP="00C93386">
            <w:pPr>
              <w:pStyle w:val="Kopfze"/>
              <w:ind w:left="141"/>
              <w:jc w:val="left"/>
              <w:rPr>
                <w:rFonts w:ascii="Cambria" w:hAnsi="Cambria" w:cs="Arial"/>
                <w:sz w:val="16"/>
              </w:rPr>
            </w:pPr>
          </w:p>
        </w:tc>
      </w:tr>
      <w:tr w:rsidR="00C93386" w:rsidRPr="002975B6">
        <w:trPr>
          <w:trHeight w:val="433"/>
        </w:trPr>
        <w:tc>
          <w:tcPr>
            <w:tcW w:w="10349" w:type="dxa"/>
            <w:gridSpan w:val="3"/>
            <w:shd w:val="clear" w:color="auto" w:fill="auto"/>
            <w:vAlign w:val="center"/>
          </w:tcPr>
          <w:p w:rsidR="00C93386" w:rsidRPr="001239C1" w:rsidRDefault="00C93386" w:rsidP="00C93386">
            <w:pPr>
              <w:ind w:left="1135"/>
              <w:rPr>
                <w:rFonts w:cs="Arial"/>
              </w:rPr>
            </w:pPr>
            <w:r>
              <w:t>Weitere Ideen zum Schreiben im S-Element</w:t>
            </w:r>
            <w:r w:rsidRPr="004A4B88">
              <w:t xml:space="preserve"> </w:t>
            </w:r>
            <w:r>
              <w:t xml:space="preserve"> </w:t>
            </w:r>
            <w:r w:rsidRPr="00CC7FC8">
              <w:sym w:font="Wingdings" w:char="F0F0"/>
            </w:r>
            <w:r>
              <w:t xml:space="preserve"> meine_geschichte_deine_g</w:t>
            </w:r>
            <w:r w:rsidRPr="004A4B88">
              <w:t>eschichte</w:t>
            </w:r>
          </w:p>
        </w:tc>
      </w:tr>
    </w:tbl>
    <w:p w:rsidR="00C93386" w:rsidRDefault="00C93386" w:rsidP="00C93386">
      <w:pPr>
        <w:rPr>
          <w:rFonts w:cs="Arial"/>
        </w:rPr>
      </w:pPr>
    </w:p>
    <w:p w:rsidR="00C93386" w:rsidRDefault="00C93386" w:rsidP="00C93386">
      <w:pPr>
        <w:rPr>
          <w:rFonts w:cs="Arial"/>
        </w:rPr>
      </w:pPr>
      <w:r>
        <w:rPr>
          <w:rFonts w:cs="Arial"/>
        </w:rPr>
        <w:br w:type="page"/>
      </w:r>
    </w:p>
    <w:tbl>
      <w:tblPr>
        <w:tblW w:w="0" w:type="auto"/>
        <w:tblInd w:w="15" w:type="dxa"/>
        <w:tblBorders>
          <w:bottom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970"/>
        <w:gridCol w:w="1701"/>
        <w:gridCol w:w="5386"/>
      </w:tblGrid>
      <w:tr w:rsidR="00C93386" w:rsidRPr="0065121A">
        <w:trPr>
          <w:trHeight w:val="850"/>
        </w:trPr>
        <w:tc>
          <w:tcPr>
            <w:tcW w:w="1970" w:type="dxa"/>
            <w:shd w:val="clear" w:color="auto" w:fill="auto"/>
            <w:vAlign w:val="center"/>
          </w:tcPr>
          <w:p w:rsidR="00C93386" w:rsidRPr="0065121A" w:rsidRDefault="00C93386" w:rsidP="00C93386">
            <w:pPr>
              <w:pStyle w:val="Kopfze"/>
              <w:spacing w:line="264" w:lineRule="auto"/>
              <w:jc w:val="center"/>
              <w:rPr>
                <w:rFonts w:ascii="Cambria" w:hAnsi="Cambria" w:cs="Arial"/>
                <w:b/>
              </w:rPr>
            </w:pPr>
            <w:r w:rsidRPr="0065121A">
              <w:rPr>
                <w:rFonts w:ascii="Cambria" w:hAnsi="Cambria"/>
              </w:rPr>
              <w:pict>
                <v:shape id="_x0000_i1025" type="#_x0000_t75" style="width:89.25pt;height:44.65pt">
                  <v:imagedata r:id="rId8" o:title="bege_bez_rgb_50mm"/>
                </v:shape>
              </w:pict>
            </w:r>
          </w:p>
        </w:tc>
        <w:tc>
          <w:tcPr>
            <w:tcW w:w="1701" w:type="dxa"/>
            <w:shd w:val="clear" w:color="auto" w:fill="auto"/>
            <w:vAlign w:val="bottom"/>
          </w:tcPr>
          <w:p w:rsidR="00C93386" w:rsidRPr="0065121A" w:rsidRDefault="00C93386" w:rsidP="00C93386">
            <w:pPr>
              <w:pStyle w:val="Kopfze"/>
              <w:spacing w:line="264" w:lineRule="auto"/>
              <w:jc w:val="center"/>
              <w:rPr>
                <w:rFonts w:ascii="Cambria" w:hAnsi="Cambria" w:cs="Arial"/>
              </w:rPr>
            </w:pPr>
            <w:r w:rsidRPr="0065121A">
              <w:rPr>
                <w:rFonts w:ascii="Cambria" w:hAnsi="Cambria" w:cs="Arial"/>
              </w:rPr>
              <w:t xml:space="preserve">Lesetagebuch </w:t>
            </w:r>
            <w:r>
              <w:rPr>
                <w:rFonts w:ascii="Cambria" w:hAnsi="Cambria" w:cs="Arial"/>
                <w:b/>
              </w:rPr>
              <w:t>Ordnungsliebe</w:t>
            </w:r>
            <w:r>
              <w:rPr>
                <w:rFonts w:ascii="Cambria" w:hAnsi="Cambria" w:cs="Arial"/>
                <w:b/>
              </w:rPr>
              <w:br/>
            </w:r>
            <w:r>
              <w:rPr>
                <w:rFonts w:ascii="Cambria" w:hAnsi="Cambria" w:cs="Arial"/>
              </w:rPr>
              <w:t>Auftrag 0</w:t>
            </w:r>
          </w:p>
        </w:tc>
        <w:tc>
          <w:tcPr>
            <w:tcW w:w="5386" w:type="dxa"/>
            <w:shd w:val="clear" w:color="auto" w:fill="auto"/>
            <w:vAlign w:val="center"/>
          </w:tcPr>
          <w:p w:rsidR="00C93386" w:rsidRPr="0065121A" w:rsidRDefault="00C93386" w:rsidP="00C93386">
            <w:pPr>
              <w:pStyle w:val="Kopfze"/>
              <w:ind w:left="142"/>
              <w:jc w:val="left"/>
              <w:rPr>
                <w:rFonts w:ascii="Cambria" w:hAnsi="Cambria" w:cs="Arial"/>
                <w:sz w:val="36"/>
              </w:rPr>
            </w:pPr>
            <w:r>
              <w:rPr>
                <w:rFonts w:ascii="Cambria" w:hAnsi="Cambria" w:cs="Arial"/>
                <w:b/>
                <w:sz w:val="36"/>
              </w:rPr>
              <w:t>Titel-Scan</w:t>
            </w:r>
          </w:p>
        </w:tc>
      </w:tr>
    </w:tbl>
    <w:p w:rsidR="00C93386" w:rsidRPr="0065121A" w:rsidRDefault="00C93386" w:rsidP="00C93386">
      <w:pPr>
        <w:rPr>
          <w:rFonts w:cs="Arial"/>
        </w:rPr>
      </w:pPr>
    </w:p>
    <w:p w:rsidR="00C93386" w:rsidRDefault="00C93386" w:rsidP="00C93386">
      <w:pPr>
        <w:ind w:left="1701" w:right="709" w:hanging="2127"/>
        <w:rPr>
          <w:rFonts w:cs="Arial"/>
          <w:sz w:val="28"/>
        </w:rPr>
      </w:pPr>
      <w:r w:rsidRPr="0065121A">
        <w:rPr>
          <w:rFonts w:cs="Arial"/>
          <w:noProof/>
          <w:lang w:val="en-US"/>
        </w:rPr>
        <w:pict>
          <v:shape id="_x0000_i1026" type="#_x0000_t75" style="width:33.75pt;height:25.5pt">
            <v:imagedata r:id="rId9" o:title="BG_LTB_Button1"/>
          </v:shape>
        </w:pict>
      </w:r>
      <w:r w:rsidRPr="0065121A">
        <w:rPr>
          <w:rFonts w:cs="Arial"/>
          <w:noProof/>
          <w:lang w:val="de-CH"/>
        </w:rPr>
        <w:tab/>
      </w:r>
      <w:r>
        <w:rPr>
          <w:rFonts w:cs="Arial"/>
          <w:sz w:val="28"/>
        </w:rPr>
        <w:t xml:space="preserve">Du wirst nun </w:t>
      </w:r>
      <w:r>
        <w:rPr>
          <w:rFonts w:ascii="Cambria (Designkörper)" w:hAnsi="Cambria (Designkörper)" w:cs="Arial"/>
          <w:sz w:val="28"/>
        </w:rPr>
        <w:t>‹</w:t>
      </w:r>
      <w:r>
        <w:rPr>
          <w:rFonts w:cs="Arial"/>
          <w:sz w:val="28"/>
        </w:rPr>
        <w:t>Ordnungsliebe</w:t>
      </w:r>
      <w:r>
        <w:rPr>
          <w:rFonts w:ascii="Cambria (Designkörper)" w:hAnsi="Cambria (Designkörper)" w:cs="Arial"/>
          <w:sz w:val="28"/>
        </w:rPr>
        <w:t>›</w:t>
      </w:r>
      <w:r>
        <w:rPr>
          <w:rFonts w:cs="Arial"/>
          <w:sz w:val="28"/>
        </w:rPr>
        <w:t xml:space="preserve"> als bewegte Geschichte erleben.</w:t>
      </w:r>
      <w:r>
        <w:rPr>
          <w:rFonts w:cs="Arial"/>
          <w:sz w:val="28"/>
        </w:rPr>
        <w:br/>
        <w:t>Was könnte sich hinter diesem Text verstecken?</w:t>
      </w:r>
      <w:r>
        <w:rPr>
          <w:rFonts w:cs="Arial"/>
          <w:sz w:val="28"/>
        </w:rPr>
        <w:br/>
        <w:t>Schreibe deine Vermutungen dazu auf!</w:t>
      </w:r>
    </w:p>
    <w:p w:rsidR="00C93386" w:rsidRDefault="00C93386" w:rsidP="00C93386">
      <w:pPr>
        <w:ind w:left="1701" w:right="709"/>
        <w:rPr>
          <w:sz w:val="22"/>
        </w:rPr>
      </w:pPr>
    </w:p>
    <w:p w:rsidR="00C93386" w:rsidRPr="00AB2B4B" w:rsidRDefault="00C93386" w:rsidP="00C93386">
      <w:pPr>
        <w:ind w:left="1701" w:right="709"/>
      </w:pPr>
      <w:r w:rsidRPr="00AB2B4B">
        <w:t>Ich denke, dass es um…</w:t>
      </w:r>
    </w:p>
    <w:p w:rsidR="00C93386" w:rsidRPr="00AB2B4B" w:rsidRDefault="00C93386" w:rsidP="00C93386">
      <w:pPr>
        <w:ind w:left="1701" w:right="709" w:hanging="2127"/>
        <w:rPr>
          <w:rFonts w:cs="Arial"/>
        </w:rPr>
      </w:pPr>
      <w:r w:rsidRPr="00AB2B4B">
        <w:tab/>
        <w:t>Ich vermute, dass es um …</w:t>
      </w:r>
    </w:p>
    <w:p w:rsidR="00C93386" w:rsidRPr="00A404A5" w:rsidRDefault="00C93386" w:rsidP="00C93386">
      <w:pPr>
        <w:ind w:left="1985" w:right="709" w:hanging="1985"/>
        <w:rPr>
          <w:rFonts w:cs="Arial"/>
        </w:rPr>
      </w:pPr>
    </w:p>
    <w:p w:rsidR="00C93386" w:rsidRPr="0065121A" w:rsidRDefault="00C93386">
      <w:pPr>
        <w:rPr>
          <w:b/>
        </w:rPr>
      </w:pPr>
    </w:p>
    <w:p w:rsidR="00C93386" w:rsidRPr="0065121A" w:rsidRDefault="00C93386" w:rsidP="00C93386">
      <w:pPr>
        <w:rPr>
          <w:rFonts w:cs="Arial"/>
        </w:rPr>
      </w:pPr>
    </w:p>
    <w:tbl>
      <w:tblPr>
        <w:tblW w:w="0" w:type="auto"/>
        <w:tblInd w:w="15" w:type="dxa"/>
        <w:tblBorders>
          <w:bottom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970"/>
        <w:gridCol w:w="1701"/>
        <w:gridCol w:w="5386"/>
      </w:tblGrid>
      <w:tr w:rsidR="00C93386" w:rsidRPr="0065121A">
        <w:trPr>
          <w:trHeight w:val="850"/>
        </w:trPr>
        <w:tc>
          <w:tcPr>
            <w:tcW w:w="1970" w:type="dxa"/>
            <w:shd w:val="clear" w:color="auto" w:fill="auto"/>
            <w:vAlign w:val="center"/>
          </w:tcPr>
          <w:p w:rsidR="00C93386" w:rsidRPr="0065121A" w:rsidRDefault="00C93386" w:rsidP="00C93386">
            <w:pPr>
              <w:pStyle w:val="Kopfze"/>
              <w:spacing w:line="264" w:lineRule="auto"/>
              <w:jc w:val="center"/>
              <w:rPr>
                <w:rFonts w:ascii="Cambria" w:hAnsi="Cambria" w:cs="Arial"/>
                <w:b/>
              </w:rPr>
            </w:pPr>
            <w:r w:rsidRPr="0065121A">
              <w:rPr>
                <w:rFonts w:ascii="Cambria" w:hAnsi="Cambria"/>
              </w:rPr>
              <w:pict>
                <v:shape id="_x0000_i1027" type="#_x0000_t75" style="width:89.25pt;height:44.65pt">
                  <v:imagedata r:id="rId8" o:title="bege_bez_rgb_50mm"/>
                </v:shape>
              </w:pict>
            </w:r>
          </w:p>
        </w:tc>
        <w:tc>
          <w:tcPr>
            <w:tcW w:w="1701" w:type="dxa"/>
            <w:shd w:val="clear" w:color="auto" w:fill="auto"/>
            <w:vAlign w:val="bottom"/>
          </w:tcPr>
          <w:p w:rsidR="00C93386" w:rsidRPr="0065121A" w:rsidRDefault="00C93386" w:rsidP="00C93386">
            <w:pPr>
              <w:pStyle w:val="Kopfze"/>
              <w:spacing w:line="264" w:lineRule="auto"/>
              <w:jc w:val="center"/>
              <w:rPr>
                <w:rFonts w:ascii="Cambria" w:hAnsi="Cambria" w:cs="Arial"/>
              </w:rPr>
            </w:pPr>
            <w:r w:rsidRPr="0065121A">
              <w:rPr>
                <w:rFonts w:ascii="Cambria" w:hAnsi="Cambria" w:cs="Arial"/>
              </w:rPr>
              <w:t xml:space="preserve">Lesetagebuch </w:t>
            </w:r>
            <w:r>
              <w:rPr>
                <w:rFonts w:ascii="Cambria" w:hAnsi="Cambria" w:cs="Arial"/>
                <w:b/>
              </w:rPr>
              <w:t>Ordnungsliebe</w:t>
            </w:r>
            <w:r w:rsidRPr="0065121A">
              <w:rPr>
                <w:rFonts w:ascii="Cambria" w:hAnsi="Cambria" w:cs="Arial"/>
              </w:rPr>
              <w:t xml:space="preserve"> Auftrag 1</w:t>
            </w:r>
          </w:p>
        </w:tc>
        <w:tc>
          <w:tcPr>
            <w:tcW w:w="5386" w:type="dxa"/>
            <w:shd w:val="clear" w:color="auto" w:fill="auto"/>
            <w:vAlign w:val="center"/>
          </w:tcPr>
          <w:p w:rsidR="00C93386" w:rsidRPr="0065121A" w:rsidRDefault="00C93386" w:rsidP="00C93386">
            <w:pPr>
              <w:pStyle w:val="Kopfze"/>
              <w:ind w:left="142"/>
              <w:jc w:val="left"/>
              <w:rPr>
                <w:rFonts w:ascii="Cambria" w:hAnsi="Cambria" w:cs="Arial"/>
                <w:sz w:val="36"/>
              </w:rPr>
            </w:pPr>
            <w:r>
              <w:rPr>
                <w:rFonts w:ascii="Cambria" w:hAnsi="Cambria" w:cs="Arial"/>
                <w:b/>
                <w:sz w:val="36"/>
              </w:rPr>
              <w:t>Erster Eindruck</w:t>
            </w:r>
          </w:p>
        </w:tc>
      </w:tr>
    </w:tbl>
    <w:p w:rsidR="00C93386" w:rsidRPr="0065121A" w:rsidRDefault="00C93386" w:rsidP="00C93386">
      <w:pPr>
        <w:rPr>
          <w:rFonts w:cs="Arial"/>
        </w:rPr>
      </w:pPr>
    </w:p>
    <w:p w:rsidR="00C93386" w:rsidRDefault="00C93386" w:rsidP="00C93386">
      <w:pPr>
        <w:ind w:left="1985" w:right="709" w:hanging="2269"/>
        <w:rPr>
          <w:rFonts w:cs="Arial"/>
          <w:sz w:val="28"/>
        </w:rPr>
      </w:pPr>
      <w:r w:rsidRPr="0065121A">
        <w:rPr>
          <w:rFonts w:cs="Arial"/>
          <w:noProof/>
          <w:lang w:val="en-US"/>
        </w:rPr>
        <w:pict>
          <v:shape id="_x0000_i1028" type="#_x0000_t75" style="width:33.75pt;height:25.5pt">
            <v:imagedata r:id="rId9" o:title="BG_LTB_Button1"/>
          </v:shape>
        </w:pict>
      </w:r>
      <w:r w:rsidRPr="0065121A">
        <w:rPr>
          <w:rFonts w:cs="Arial"/>
          <w:noProof/>
          <w:lang w:val="de-CH"/>
        </w:rPr>
        <w:tab/>
      </w:r>
      <w:r w:rsidRPr="00AB1DC1">
        <w:rPr>
          <w:rFonts w:cs="Arial"/>
          <w:sz w:val="28"/>
        </w:rPr>
        <w:t xml:space="preserve">Du hast </w:t>
      </w:r>
      <w:r>
        <w:rPr>
          <w:rFonts w:ascii="Cambria (Designkörper)" w:hAnsi="Cambria (Designkörper)" w:cs="Arial"/>
          <w:sz w:val="28"/>
        </w:rPr>
        <w:t>‹</w:t>
      </w:r>
      <w:r>
        <w:rPr>
          <w:rFonts w:cs="Arial"/>
          <w:sz w:val="28"/>
        </w:rPr>
        <w:t>Ordnungsliebe</w:t>
      </w:r>
      <w:r>
        <w:rPr>
          <w:rFonts w:ascii="Cambria (Designkörper)" w:hAnsi="Cambria (Designkörper)" w:cs="Arial"/>
          <w:sz w:val="28"/>
        </w:rPr>
        <w:t>›</w:t>
      </w:r>
      <w:r>
        <w:rPr>
          <w:rFonts w:cs="Arial"/>
          <w:sz w:val="28"/>
        </w:rPr>
        <w:t xml:space="preserve"> </w:t>
      </w:r>
      <w:r w:rsidRPr="00AB1DC1">
        <w:rPr>
          <w:rFonts w:cs="Arial"/>
          <w:sz w:val="28"/>
        </w:rPr>
        <w:t>als bewegte Geschichte erlebt.</w:t>
      </w:r>
      <w:r>
        <w:rPr>
          <w:rFonts w:cs="Arial"/>
          <w:sz w:val="28"/>
        </w:rPr>
        <w:t xml:space="preserve"> Was hat dich an dieser Geschichte am meisten beeindruckt?</w:t>
      </w:r>
    </w:p>
    <w:p w:rsidR="00C93386" w:rsidRDefault="00C93386" w:rsidP="00C93386">
      <w:pPr>
        <w:ind w:left="1985" w:right="709" w:hanging="2269"/>
        <w:rPr>
          <w:rFonts w:cs="Arial"/>
        </w:rPr>
      </w:pPr>
    </w:p>
    <w:p w:rsidR="00C93386" w:rsidRPr="00A404A5" w:rsidRDefault="00C93386" w:rsidP="00C93386">
      <w:pPr>
        <w:ind w:left="1985" w:right="709"/>
        <w:rPr>
          <w:rFonts w:cs="Arial"/>
        </w:rPr>
      </w:pPr>
      <w:r w:rsidRPr="00A404A5">
        <w:rPr>
          <w:rFonts w:cs="Arial"/>
        </w:rPr>
        <w:t>Beeindruckt war ich, als ….</w:t>
      </w:r>
      <w:r w:rsidRPr="00A404A5">
        <w:rPr>
          <w:rFonts w:cs="Arial"/>
        </w:rPr>
        <w:br/>
        <w:t>Am besten hat mir gefallen, dass…</w:t>
      </w:r>
      <w:r w:rsidRPr="00A404A5">
        <w:rPr>
          <w:rFonts w:cs="Arial"/>
        </w:rPr>
        <w:br/>
        <w:t>Ich fand es erstaunlich, dass…</w:t>
      </w:r>
      <w:r w:rsidRPr="00A404A5">
        <w:rPr>
          <w:rFonts w:cs="Arial"/>
        </w:rPr>
        <w:br/>
        <w:t>Ich hätte nicht gedacht, dass…</w:t>
      </w:r>
    </w:p>
    <w:p w:rsidR="00C93386" w:rsidRPr="0065121A" w:rsidRDefault="00C93386" w:rsidP="00C93386">
      <w:pPr>
        <w:ind w:left="1985" w:right="709" w:hanging="2269"/>
        <w:rPr>
          <w:rFonts w:cs="Arial"/>
        </w:rPr>
      </w:pPr>
    </w:p>
    <w:p w:rsidR="00C93386" w:rsidRPr="0051473B" w:rsidRDefault="00C93386" w:rsidP="00C93386">
      <w:pPr>
        <w:ind w:left="1985" w:right="709" w:hanging="2269"/>
        <w:rPr>
          <w:rFonts w:cs="Arial"/>
        </w:rPr>
      </w:pPr>
      <w:r w:rsidRPr="00C80EF8">
        <w:rPr>
          <w:rFonts w:cs="Arial"/>
          <w:noProof/>
          <w:lang w:val="en-US"/>
        </w:rPr>
        <w:pict>
          <v:shape id="_x0000_i1029" type="#_x0000_t75" style="width:33.75pt;height:25.5pt">
            <v:imagedata r:id="rId9" o:title="BG_LTB_Button1"/>
          </v:shape>
        </w:pict>
      </w:r>
      <w:r w:rsidRPr="00C80EF8">
        <w:rPr>
          <w:rFonts w:cs="Arial"/>
          <w:noProof/>
          <w:lang w:val="en-US"/>
        </w:rPr>
        <w:pict>
          <v:shape id="_x0000_i1030" type="#_x0000_t75" style="width:33.75pt;height:25.5pt">
            <v:imagedata r:id="rId9" o:title="BG_LTB_Button1"/>
          </v:shape>
        </w:pict>
      </w:r>
      <w:r w:rsidRPr="0065121A">
        <w:rPr>
          <w:rFonts w:cs="Arial"/>
        </w:rPr>
        <w:tab/>
      </w:r>
      <w:r>
        <w:rPr>
          <w:rFonts w:cs="Arial"/>
          <w:sz w:val="28"/>
        </w:rPr>
        <w:t xml:space="preserve">Während dieser Geschichte hast du </w:t>
      </w:r>
      <w:r w:rsidRPr="00321628">
        <w:rPr>
          <w:rFonts w:cs="Arial"/>
          <w:sz w:val="40"/>
        </w:rPr>
        <w:t>E</w:t>
      </w:r>
      <w:r>
        <w:rPr>
          <w:rFonts w:cs="Arial"/>
          <w:sz w:val="28"/>
        </w:rPr>
        <w:t xml:space="preserve">rlebnisübungen kennen gelernt. </w:t>
      </w:r>
      <w:r>
        <w:rPr>
          <w:rFonts w:cs="Arial"/>
          <w:sz w:val="28"/>
        </w:rPr>
        <w:br/>
        <w:t xml:space="preserve">Weisst du noch, wie </w:t>
      </w:r>
      <w:r w:rsidRPr="0051473B">
        <w:rPr>
          <w:rFonts w:cs="Arial"/>
          <w:sz w:val="28"/>
        </w:rPr>
        <w:t>sie heissen?</w:t>
      </w:r>
      <w:r w:rsidRPr="0051473B">
        <w:rPr>
          <w:rFonts w:cs="Arial"/>
          <w:sz w:val="28"/>
        </w:rPr>
        <w:br/>
        <w:t>Welche hat dir am besten gefallen? Warum?</w:t>
      </w:r>
      <w:r w:rsidRPr="0051473B">
        <w:rPr>
          <w:rFonts w:cs="Arial"/>
          <w:sz w:val="28"/>
        </w:rPr>
        <w:br/>
        <w:t>Warum habt ihr genau diese Übung</w:t>
      </w:r>
      <w:r>
        <w:rPr>
          <w:rFonts w:cs="Arial"/>
          <w:sz w:val="28"/>
        </w:rPr>
        <w:t>en</w:t>
      </w:r>
      <w:r w:rsidRPr="0051473B">
        <w:rPr>
          <w:rFonts w:cs="Arial"/>
          <w:sz w:val="28"/>
        </w:rPr>
        <w:t xml:space="preserve"> gemacht?</w:t>
      </w:r>
    </w:p>
    <w:p w:rsidR="00C93386" w:rsidRPr="0051473B" w:rsidRDefault="00C93386" w:rsidP="00C93386">
      <w:pPr>
        <w:ind w:left="1985" w:right="709" w:hanging="2269"/>
        <w:rPr>
          <w:rFonts w:cs="Arial"/>
        </w:rPr>
      </w:pPr>
    </w:p>
    <w:p w:rsidR="00C93386" w:rsidRDefault="00C93386" w:rsidP="00C93386">
      <w:pPr>
        <w:ind w:left="1985" w:right="709" w:hanging="2411"/>
        <w:rPr>
          <w:rFonts w:cs="Arial"/>
          <w:sz w:val="28"/>
        </w:rPr>
      </w:pPr>
      <w:r w:rsidRPr="00D925B5">
        <w:rPr>
          <w:rFonts w:cs="Arial"/>
          <w:noProof/>
          <w:lang w:eastAsia="de-DE"/>
        </w:rPr>
        <w:pict>
          <v:shape id="Bild 6" o:spid="_x0000_i1031" type="#_x0000_t75" alt="BG_LTB_Button1" style="width:33.75pt;height:25.5pt;visibility:visible">
            <v:imagedata r:id="rId9" o:title="BG_LTB_Button1"/>
          </v:shape>
        </w:pict>
      </w:r>
      <w:r w:rsidRPr="00D925B5">
        <w:rPr>
          <w:rFonts w:cs="Arial"/>
          <w:noProof/>
          <w:lang w:eastAsia="de-DE"/>
        </w:rPr>
        <w:pict>
          <v:shape id="Bild 7" o:spid="_x0000_i1032" type="#_x0000_t75" alt="BG_LTB_Button1" style="width:33.75pt;height:25.5pt;visibility:visible">
            <v:imagedata r:id="rId9" o:title="BG_LTB_Button1"/>
          </v:shape>
        </w:pict>
      </w:r>
      <w:r w:rsidRPr="00D925B5">
        <w:rPr>
          <w:rFonts w:cs="Arial"/>
          <w:noProof/>
          <w:lang w:eastAsia="de-DE"/>
        </w:rPr>
        <w:pict>
          <v:shape id="Bild 8" o:spid="_x0000_i1033" type="#_x0000_t75" alt="BG_LTB_Button1" style="width:33.75pt;height:25.5pt;visibility:visible">
            <v:imagedata r:id="rId9" o:title="BG_LTB_Button1"/>
          </v:shape>
        </w:pict>
      </w:r>
      <w:r w:rsidRPr="00B44789">
        <w:rPr>
          <w:rFonts w:cs="Arial"/>
          <w:sz w:val="28"/>
        </w:rPr>
        <w:t xml:space="preserve"> </w:t>
      </w:r>
      <w:r>
        <w:rPr>
          <w:rFonts w:cs="Arial"/>
          <w:sz w:val="28"/>
        </w:rPr>
        <w:tab/>
      </w:r>
      <w:r w:rsidRPr="00B44789">
        <w:rPr>
          <w:rFonts w:cs="Arial"/>
          <w:sz w:val="28"/>
        </w:rPr>
        <w:t xml:space="preserve">Zwischendurch hast du </w:t>
      </w:r>
      <w:r>
        <w:rPr>
          <w:rFonts w:cs="Arial"/>
          <w:sz w:val="28"/>
        </w:rPr>
        <w:t xml:space="preserve">eine </w:t>
      </w:r>
      <w:r w:rsidRPr="00B44789">
        <w:rPr>
          <w:rFonts w:cs="Arial"/>
          <w:sz w:val="40"/>
        </w:rPr>
        <w:t>K</w:t>
      </w:r>
      <w:r>
        <w:rPr>
          <w:rFonts w:cs="Arial"/>
          <w:sz w:val="28"/>
        </w:rPr>
        <w:t>onzentrationsübung</w:t>
      </w:r>
      <w:r w:rsidRPr="00B44789">
        <w:rPr>
          <w:rFonts w:cs="Arial"/>
          <w:sz w:val="28"/>
        </w:rPr>
        <w:t xml:space="preserve"> ausgeführt. </w:t>
      </w:r>
      <w:r w:rsidRPr="00B44789">
        <w:rPr>
          <w:rFonts w:cs="Arial"/>
          <w:sz w:val="28"/>
        </w:rPr>
        <w:br/>
        <w:t xml:space="preserve">Weisst du noch, wie sie </w:t>
      </w:r>
      <w:r>
        <w:rPr>
          <w:rFonts w:cs="Arial"/>
          <w:sz w:val="28"/>
        </w:rPr>
        <w:t>heisst</w:t>
      </w:r>
      <w:r w:rsidRPr="00B44789">
        <w:rPr>
          <w:rFonts w:cs="Arial"/>
          <w:sz w:val="28"/>
        </w:rPr>
        <w:t>?</w:t>
      </w:r>
      <w:r>
        <w:rPr>
          <w:rFonts w:cs="Arial"/>
          <w:sz w:val="28"/>
        </w:rPr>
        <w:br/>
        <w:t>Was kannst du damit trainieren?</w:t>
      </w:r>
    </w:p>
    <w:p w:rsidR="00C93386" w:rsidRDefault="00C93386" w:rsidP="00C93386">
      <w:pPr>
        <w:ind w:left="1985" w:right="709" w:hanging="1985"/>
        <w:rPr>
          <w:rFonts w:cs="Arial"/>
        </w:rPr>
      </w:pPr>
    </w:p>
    <w:p w:rsidR="00C93386" w:rsidRDefault="00C93386" w:rsidP="00C93386">
      <w:pPr>
        <w:ind w:left="1985" w:right="709" w:hanging="1985"/>
        <w:rPr>
          <w:rFonts w:cs="Arial"/>
        </w:rPr>
      </w:pPr>
      <w:r>
        <w:rPr>
          <w:rFonts w:cs="Arial"/>
        </w:rPr>
        <w:br w:type="page"/>
      </w:r>
    </w:p>
    <w:tbl>
      <w:tblPr>
        <w:tblW w:w="0" w:type="auto"/>
        <w:tblInd w:w="15" w:type="dxa"/>
        <w:tblBorders>
          <w:bottom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970"/>
        <w:gridCol w:w="1701"/>
        <w:gridCol w:w="5386"/>
      </w:tblGrid>
      <w:tr w:rsidR="00C93386" w:rsidRPr="0065121A">
        <w:trPr>
          <w:trHeight w:val="850"/>
        </w:trPr>
        <w:tc>
          <w:tcPr>
            <w:tcW w:w="1970" w:type="dxa"/>
            <w:shd w:val="clear" w:color="auto" w:fill="auto"/>
            <w:vAlign w:val="center"/>
          </w:tcPr>
          <w:p w:rsidR="00C93386" w:rsidRPr="0065121A" w:rsidRDefault="00C93386" w:rsidP="00C93386">
            <w:pPr>
              <w:pStyle w:val="Kopfze"/>
              <w:spacing w:line="264" w:lineRule="auto"/>
              <w:jc w:val="center"/>
              <w:rPr>
                <w:rFonts w:ascii="Cambria" w:hAnsi="Cambria" w:cs="Arial"/>
                <w:b/>
              </w:rPr>
            </w:pPr>
            <w:r w:rsidRPr="0065121A">
              <w:rPr>
                <w:rFonts w:ascii="Cambria" w:hAnsi="Cambria"/>
              </w:rPr>
              <w:pict>
                <v:shape id="_x0000_i1034" type="#_x0000_t75" style="width:89.25pt;height:44.65pt">
                  <v:imagedata r:id="rId8" o:title="bege_bez_rgb_50mm"/>
                </v:shape>
              </w:pict>
            </w:r>
          </w:p>
        </w:tc>
        <w:tc>
          <w:tcPr>
            <w:tcW w:w="1701" w:type="dxa"/>
            <w:shd w:val="clear" w:color="auto" w:fill="auto"/>
            <w:vAlign w:val="bottom"/>
          </w:tcPr>
          <w:p w:rsidR="00C93386" w:rsidRPr="0065121A" w:rsidRDefault="00C93386" w:rsidP="00C93386">
            <w:pPr>
              <w:pStyle w:val="Kopfze"/>
              <w:spacing w:line="264" w:lineRule="auto"/>
              <w:jc w:val="center"/>
              <w:rPr>
                <w:rFonts w:ascii="Cambria" w:hAnsi="Cambria" w:cs="Arial"/>
              </w:rPr>
            </w:pPr>
            <w:r w:rsidRPr="0065121A">
              <w:rPr>
                <w:rFonts w:ascii="Cambria" w:hAnsi="Cambria" w:cs="Arial"/>
              </w:rPr>
              <w:t xml:space="preserve">Lesetagebuch </w:t>
            </w:r>
            <w:r>
              <w:rPr>
                <w:rFonts w:ascii="Cambria" w:hAnsi="Cambria" w:cs="Arial"/>
                <w:b/>
              </w:rPr>
              <w:t>Ordnungsliebe</w:t>
            </w:r>
            <w:r w:rsidRPr="0065121A">
              <w:rPr>
                <w:rFonts w:ascii="Cambria" w:hAnsi="Cambria" w:cs="Arial"/>
                <w:b/>
              </w:rPr>
              <w:br/>
            </w:r>
            <w:r>
              <w:rPr>
                <w:rFonts w:ascii="Cambria" w:hAnsi="Cambria" w:cs="Arial"/>
              </w:rPr>
              <w:t>Auftrag 2</w:t>
            </w:r>
          </w:p>
        </w:tc>
        <w:tc>
          <w:tcPr>
            <w:tcW w:w="5386" w:type="dxa"/>
            <w:shd w:val="clear" w:color="auto" w:fill="auto"/>
            <w:vAlign w:val="center"/>
          </w:tcPr>
          <w:p w:rsidR="00C93386" w:rsidRPr="00C749D9" w:rsidRDefault="00C93386" w:rsidP="00C93386">
            <w:pPr>
              <w:pStyle w:val="Kopfze"/>
              <w:ind w:left="142"/>
              <w:jc w:val="left"/>
              <w:rPr>
                <w:rFonts w:ascii="Cambria" w:hAnsi="Cambria" w:cs="Arial"/>
                <w:b/>
                <w:sz w:val="36"/>
              </w:rPr>
            </w:pPr>
            <w:r w:rsidRPr="00C749D9">
              <w:rPr>
                <w:rFonts w:ascii="Cambria" w:hAnsi="Cambria" w:cs="Arial"/>
                <w:b/>
                <w:sz w:val="36"/>
              </w:rPr>
              <w:t>Profiler</w:t>
            </w:r>
          </w:p>
        </w:tc>
      </w:tr>
    </w:tbl>
    <w:p w:rsidR="00C93386" w:rsidRPr="00A404A5" w:rsidRDefault="00C93386" w:rsidP="00C93386">
      <w:pPr>
        <w:rPr>
          <w:rFonts w:cs="Arial"/>
        </w:rPr>
      </w:pPr>
    </w:p>
    <w:p w:rsidR="00C93386" w:rsidRPr="002D45E1" w:rsidRDefault="00C93386" w:rsidP="00C93386">
      <w:pPr>
        <w:ind w:left="1701" w:right="709" w:hanging="2127"/>
        <w:rPr>
          <w:rFonts w:cs="Arial"/>
        </w:rPr>
      </w:pPr>
      <w:r w:rsidRPr="0065121A">
        <w:rPr>
          <w:rFonts w:cs="Arial"/>
          <w:noProof/>
          <w:lang w:val="en-US"/>
        </w:rPr>
        <w:pict>
          <v:shape id="_x0000_i1035" type="#_x0000_t75" style="width:33.75pt;height:25.5pt">
            <v:imagedata r:id="rId9" o:title="BG_LTB_Button1"/>
          </v:shape>
        </w:pict>
      </w:r>
      <w:r w:rsidRPr="0065121A">
        <w:rPr>
          <w:rFonts w:cs="Arial"/>
          <w:noProof/>
          <w:lang w:val="de-CH"/>
        </w:rPr>
        <w:tab/>
      </w:r>
      <w:r w:rsidRPr="002D45E1">
        <w:rPr>
          <w:rFonts w:cs="Arial"/>
          <w:sz w:val="28"/>
        </w:rPr>
        <w:t>Lies den Text nochma</w:t>
      </w:r>
      <w:r>
        <w:rPr>
          <w:rFonts w:cs="Arial"/>
          <w:sz w:val="28"/>
        </w:rPr>
        <w:t>ls genau durch!</w:t>
      </w:r>
      <w:r>
        <w:rPr>
          <w:rFonts w:cs="Arial"/>
          <w:sz w:val="28"/>
        </w:rPr>
        <w:br/>
        <w:t>Welche Personen</w:t>
      </w:r>
      <w:r w:rsidRPr="002D45E1">
        <w:rPr>
          <w:rFonts w:cs="Arial"/>
          <w:sz w:val="28"/>
        </w:rPr>
        <w:t xml:space="preserve"> </w:t>
      </w:r>
      <w:r>
        <w:rPr>
          <w:rFonts w:cs="Arial"/>
          <w:sz w:val="28"/>
        </w:rPr>
        <w:t>kommen</w:t>
      </w:r>
      <w:r w:rsidRPr="002D45E1">
        <w:rPr>
          <w:rFonts w:cs="Arial"/>
          <w:sz w:val="28"/>
        </w:rPr>
        <w:t xml:space="preserve"> in der Geschichte vor?</w:t>
      </w:r>
      <w:r w:rsidRPr="002D45E1">
        <w:rPr>
          <w:rFonts w:cs="Arial"/>
          <w:sz w:val="28"/>
        </w:rPr>
        <w:br/>
      </w:r>
      <w:r>
        <w:rPr>
          <w:rFonts w:cs="Arial"/>
          <w:sz w:val="28"/>
        </w:rPr>
        <w:t>Liste alle auf und halte auch einige Merkmale der Personen fest.</w:t>
      </w:r>
    </w:p>
    <w:p w:rsidR="00C93386" w:rsidRPr="00A404A5" w:rsidRDefault="00C93386" w:rsidP="00C93386">
      <w:pPr>
        <w:ind w:left="1701" w:right="709" w:hanging="2127"/>
        <w:rPr>
          <w:rFonts w:cs="Arial"/>
        </w:rPr>
      </w:pPr>
    </w:p>
    <w:p w:rsidR="00C93386" w:rsidRDefault="00C93386" w:rsidP="00C93386">
      <w:pPr>
        <w:ind w:left="1701" w:right="709" w:hanging="2127"/>
        <w:rPr>
          <w:rFonts w:cs="Arial"/>
          <w:sz w:val="28"/>
        </w:rPr>
      </w:pPr>
      <w:r w:rsidRPr="002D45E1">
        <w:rPr>
          <w:rFonts w:cs="Arial"/>
          <w:noProof/>
          <w:lang w:val="en-US"/>
        </w:rPr>
        <w:pict>
          <v:shape id="_x0000_i1036" type="#_x0000_t75" style="width:33.75pt;height:25.5pt">
            <v:imagedata r:id="rId9" o:title="BG_LTB_Button1"/>
          </v:shape>
        </w:pict>
      </w:r>
      <w:r w:rsidRPr="002D45E1">
        <w:rPr>
          <w:rFonts w:cs="Arial"/>
          <w:noProof/>
          <w:lang w:val="en-US"/>
        </w:rPr>
        <w:pict>
          <v:shape id="_x0000_i1037" type="#_x0000_t75" style="width:33.75pt;height:25.5pt">
            <v:imagedata r:id="rId9" o:title="BG_LTB_Button1"/>
          </v:shape>
        </w:pict>
      </w:r>
      <w:r w:rsidRPr="002D45E1">
        <w:rPr>
          <w:rFonts w:cs="Arial"/>
        </w:rPr>
        <w:tab/>
      </w:r>
      <w:r>
        <w:rPr>
          <w:rFonts w:cs="Arial"/>
          <w:sz w:val="28"/>
        </w:rPr>
        <w:t xml:space="preserve">Stell dir vor, Friedrich wäre auf Instagram, WhatsApp, Facebook oder etwas Ähnlichem. </w:t>
      </w:r>
      <w:r>
        <w:rPr>
          <w:rFonts w:cs="Arial"/>
          <w:sz w:val="28"/>
        </w:rPr>
        <w:br/>
        <w:t>Wie würde sein Profil aussehen? Erstelle es für ihn!</w:t>
      </w:r>
    </w:p>
    <w:p w:rsidR="00C93386" w:rsidRPr="00A404A5" w:rsidRDefault="00C93386" w:rsidP="00C93386">
      <w:pPr>
        <w:ind w:left="1701" w:right="709" w:hanging="2127"/>
        <w:rPr>
          <w:rFonts w:cs="Arial"/>
        </w:rPr>
      </w:pPr>
    </w:p>
    <w:p w:rsidR="00C93386" w:rsidRDefault="00C93386" w:rsidP="00C93386">
      <w:pPr>
        <w:spacing w:after="120"/>
        <w:ind w:left="1701" w:right="709" w:hanging="2127"/>
        <w:rPr>
          <w:rFonts w:cs="Arial"/>
          <w:sz w:val="28"/>
        </w:rPr>
      </w:pPr>
      <w:r w:rsidRPr="00C80EF8">
        <w:rPr>
          <w:rFonts w:cs="Arial"/>
          <w:noProof/>
          <w:lang w:val="en-US"/>
        </w:rPr>
        <w:pict>
          <v:shape id="_x0000_i1038" type="#_x0000_t75" style="width:33.75pt;height:25.5pt">
            <v:imagedata r:id="rId9" o:title="BG_LTB_Button1"/>
          </v:shape>
        </w:pict>
      </w:r>
      <w:r w:rsidRPr="00C80EF8">
        <w:rPr>
          <w:rFonts w:cs="Arial"/>
          <w:noProof/>
          <w:lang w:val="en-US"/>
        </w:rPr>
        <w:pict>
          <v:shape id="_x0000_i1039" type="#_x0000_t75" style="width:33.75pt;height:25.5pt">
            <v:imagedata r:id="rId9" o:title="BG_LTB_Button1"/>
          </v:shape>
        </w:pict>
      </w:r>
      <w:r w:rsidRPr="00C80EF8">
        <w:rPr>
          <w:rFonts w:cs="Arial"/>
          <w:noProof/>
          <w:lang w:val="en-US"/>
        </w:rPr>
        <w:pict>
          <v:shape id="_x0000_i1040" type="#_x0000_t75" style="width:33.75pt;height:25.5pt">
            <v:imagedata r:id="rId9" o:title="BG_LTB_Button1"/>
          </v:shape>
        </w:pict>
      </w:r>
      <w:r w:rsidRPr="0051473B">
        <w:rPr>
          <w:rFonts w:cs="Arial"/>
          <w:noProof/>
          <w:lang w:val="de-CH"/>
        </w:rPr>
        <w:tab/>
      </w:r>
      <w:r>
        <w:rPr>
          <w:rFonts w:cs="Arial"/>
          <w:sz w:val="28"/>
        </w:rPr>
        <w:t>Wie sieht es mit dir aus?</w:t>
      </w:r>
      <w:r>
        <w:rPr>
          <w:rFonts w:cs="Arial"/>
          <w:sz w:val="28"/>
        </w:rPr>
        <w:br/>
        <w:t>Wo besitzt du ein Profil? Wie sieht es aus?</w:t>
      </w:r>
      <w:r>
        <w:rPr>
          <w:rFonts w:cs="Arial"/>
          <w:sz w:val="28"/>
        </w:rPr>
        <w:br/>
        <w:t>Was gibst du Preis? Was hältst du geheim?</w:t>
      </w:r>
    </w:p>
    <w:p w:rsidR="00C93386" w:rsidRDefault="00C93386" w:rsidP="00C93386">
      <w:pPr>
        <w:rPr>
          <w:rFonts w:cs="Arial"/>
        </w:rPr>
      </w:pPr>
    </w:p>
    <w:p w:rsidR="00C93386" w:rsidRDefault="00C93386" w:rsidP="00C93386">
      <w:pPr>
        <w:rPr>
          <w:rFonts w:cs="Arial"/>
        </w:rPr>
      </w:pPr>
    </w:p>
    <w:p w:rsidR="00C93386" w:rsidRPr="0065121A" w:rsidRDefault="00C93386" w:rsidP="00C93386">
      <w:pPr>
        <w:rPr>
          <w:rFonts w:cs="Arial"/>
        </w:rPr>
      </w:pPr>
    </w:p>
    <w:tbl>
      <w:tblPr>
        <w:tblW w:w="0" w:type="auto"/>
        <w:tblInd w:w="15" w:type="dxa"/>
        <w:tblBorders>
          <w:bottom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970"/>
        <w:gridCol w:w="1701"/>
        <w:gridCol w:w="5386"/>
      </w:tblGrid>
      <w:tr w:rsidR="00C93386" w:rsidRPr="0065121A">
        <w:trPr>
          <w:trHeight w:val="850"/>
        </w:trPr>
        <w:tc>
          <w:tcPr>
            <w:tcW w:w="1970" w:type="dxa"/>
            <w:shd w:val="clear" w:color="auto" w:fill="auto"/>
            <w:vAlign w:val="center"/>
          </w:tcPr>
          <w:p w:rsidR="00C93386" w:rsidRPr="0065121A" w:rsidRDefault="00C93386" w:rsidP="00C93386">
            <w:pPr>
              <w:pStyle w:val="Kopfze"/>
              <w:spacing w:line="264" w:lineRule="auto"/>
              <w:jc w:val="center"/>
              <w:rPr>
                <w:rFonts w:ascii="Cambria" w:hAnsi="Cambria" w:cs="Arial"/>
                <w:b/>
              </w:rPr>
            </w:pPr>
            <w:r w:rsidRPr="0065121A">
              <w:rPr>
                <w:rFonts w:ascii="Cambria" w:hAnsi="Cambria"/>
              </w:rPr>
              <w:pict>
                <v:shape id="_x0000_i1041" type="#_x0000_t75" style="width:89.25pt;height:44.65pt">
                  <v:imagedata r:id="rId8" o:title="bege_bez_rgb_50mm"/>
                </v:shape>
              </w:pict>
            </w:r>
          </w:p>
        </w:tc>
        <w:tc>
          <w:tcPr>
            <w:tcW w:w="1701" w:type="dxa"/>
            <w:shd w:val="clear" w:color="auto" w:fill="auto"/>
            <w:vAlign w:val="bottom"/>
          </w:tcPr>
          <w:p w:rsidR="00C93386" w:rsidRPr="0065121A" w:rsidRDefault="00C93386" w:rsidP="00C93386">
            <w:pPr>
              <w:pStyle w:val="Kopfze"/>
              <w:spacing w:line="264" w:lineRule="auto"/>
              <w:jc w:val="center"/>
              <w:rPr>
                <w:rFonts w:ascii="Cambria" w:hAnsi="Cambria" w:cs="Arial"/>
              </w:rPr>
            </w:pPr>
            <w:r w:rsidRPr="0065121A">
              <w:rPr>
                <w:rFonts w:ascii="Cambria" w:hAnsi="Cambria" w:cs="Arial"/>
              </w:rPr>
              <w:t xml:space="preserve">Lesetagebuch </w:t>
            </w:r>
            <w:r>
              <w:rPr>
                <w:rFonts w:ascii="Cambria" w:hAnsi="Cambria" w:cs="Arial"/>
                <w:b/>
              </w:rPr>
              <w:t>Ordnungsliebe</w:t>
            </w:r>
            <w:r>
              <w:rPr>
                <w:rFonts w:ascii="Cambria" w:hAnsi="Cambria" w:cs="Arial"/>
              </w:rPr>
              <w:t xml:space="preserve"> Auftrag 3</w:t>
            </w:r>
          </w:p>
        </w:tc>
        <w:tc>
          <w:tcPr>
            <w:tcW w:w="5386" w:type="dxa"/>
            <w:shd w:val="clear" w:color="auto" w:fill="auto"/>
            <w:vAlign w:val="center"/>
          </w:tcPr>
          <w:p w:rsidR="00C93386" w:rsidRPr="0065121A" w:rsidRDefault="00C93386" w:rsidP="00C93386">
            <w:pPr>
              <w:pStyle w:val="Kopfze"/>
              <w:ind w:left="142"/>
              <w:jc w:val="left"/>
              <w:rPr>
                <w:rFonts w:ascii="Cambria" w:hAnsi="Cambria" w:cs="Arial"/>
                <w:sz w:val="36"/>
              </w:rPr>
            </w:pPr>
            <w:r>
              <w:rPr>
                <w:rFonts w:ascii="Cambria" w:hAnsi="Cambria" w:cs="Arial"/>
                <w:b/>
                <w:sz w:val="36"/>
              </w:rPr>
              <w:t>Einzahlungen</w:t>
            </w:r>
          </w:p>
        </w:tc>
      </w:tr>
    </w:tbl>
    <w:p w:rsidR="00C93386" w:rsidRPr="00D15B55" w:rsidRDefault="00C93386" w:rsidP="00C93386">
      <w:pPr>
        <w:rPr>
          <w:rFonts w:cs="Arial"/>
          <w:sz w:val="10"/>
        </w:rPr>
      </w:pPr>
    </w:p>
    <w:p w:rsidR="00C93386" w:rsidRPr="003B0464" w:rsidRDefault="00C93386" w:rsidP="00C93386">
      <w:pPr>
        <w:ind w:left="1701" w:right="709" w:hanging="1985"/>
        <w:rPr>
          <w:rFonts w:cs="Arial"/>
          <w:sz w:val="28"/>
        </w:rPr>
      </w:pPr>
      <w:r w:rsidRPr="0065121A">
        <w:rPr>
          <w:rFonts w:cs="Arial"/>
          <w:noProof/>
          <w:lang w:val="en-US"/>
        </w:rPr>
        <w:pict>
          <v:shape id="_x0000_i1042" type="#_x0000_t75" style="width:33.75pt;height:25.5pt">
            <v:imagedata r:id="rId9" o:title="BG_LTB_Button1"/>
          </v:shape>
        </w:pict>
      </w:r>
      <w:r w:rsidRPr="0065121A">
        <w:rPr>
          <w:rFonts w:cs="Arial"/>
          <w:noProof/>
          <w:lang w:val="de-CH"/>
        </w:rPr>
        <w:tab/>
      </w:r>
      <w:r>
        <w:rPr>
          <w:rFonts w:cs="Arial"/>
          <w:sz w:val="28"/>
        </w:rPr>
        <w:t>Friedrichs Ordnungsliebe ist gross und hängt oft mit Zahlen zusammen.</w:t>
      </w:r>
      <w:r>
        <w:rPr>
          <w:rFonts w:cs="Arial"/>
          <w:sz w:val="28"/>
        </w:rPr>
        <w:br/>
        <w:t>Wie lange hast du bis jetzt gelebt?</w:t>
      </w:r>
      <w:r>
        <w:rPr>
          <w:rFonts w:cs="Arial"/>
          <w:sz w:val="28"/>
        </w:rPr>
        <w:br/>
        <w:t>Kannst du die Länge einer Minute abschätzen? Versuche es mit einem Partner!</w:t>
      </w:r>
      <w:r>
        <w:rPr>
          <w:rFonts w:cs="Arial"/>
          <w:sz w:val="28"/>
        </w:rPr>
        <w:br/>
        <w:t>Wie lange benötigst du, um in deinem Zimmer aufzuräumen?</w:t>
      </w:r>
    </w:p>
    <w:p w:rsidR="00C93386" w:rsidRPr="00D15B55" w:rsidRDefault="00C93386" w:rsidP="00C93386">
      <w:pPr>
        <w:ind w:left="1701" w:right="709" w:hanging="1985"/>
        <w:rPr>
          <w:rFonts w:cs="Arial"/>
          <w:sz w:val="10"/>
        </w:rPr>
      </w:pPr>
    </w:p>
    <w:p w:rsidR="00C93386" w:rsidRDefault="00C93386" w:rsidP="00C93386">
      <w:pPr>
        <w:ind w:left="1701" w:right="-283" w:hanging="1985"/>
        <w:rPr>
          <w:rFonts w:cs="Arial"/>
          <w:sz w:val="28"/>
        </w:rPr>
      </w:pPr>
      <w:r w:rsidRPr="00C80EF8">
        <w:rPr>
          <w:rFonts w:cs="Arial"/>
          <w:noProof/>
          <w:lang w:val="en-US"/>
        </w:rPr>
        <w:pict>
          <v:shape id="_x0000_i1043" type="#_x0000_t75" style="width:33.75pt;height:25.5pt">
            <v:imagedata r:id="rId9" o:title="BG_LTB_Button1"/>
          </v:shape>
        </w:pict>
      </w:r>
      <w:r w:rsidRPr="00C80EF8">
        <w:rPr>
          <w:rFonts w:cs="Arial"/>
          <w:noProof/>
          <w:lang w:val="en-US"/>
        </w:rPr>
        <w:pict>
          <v:shape id="_x0000_i1044" type="#_x0000_t75" style="width:33.75pt;height:25.5pt">
            <v:imagedata r:id="rId9" o:title="BG_LTB_Button1"/>
          </v:shape>
        </w:pict>
      </w:r>
      <w:r w:rsidRPr="0065121A">
        <w:rPr>
          <w:rFonts w:cs="Arial"/>
        </w:rPr>
        <w:tab/>
      </w:r>
      <w:r>
        <w:rPr>
          <w:rFonts w:cs="Arial"/>
          <w:sz w:val="28"/>
        </w:rPr>
        <w:t>Sogar seine Wege ordnet Friedrich.</w:t>
      </w:r>
      <w:r>
        <w:rPr>
          <w:rFonts w:cs="Arial"/>
          <w:sz w:val="28"/>
        </w:rPr>
        <w:br/>
        <w:t xml:space="preserve">Nimmst du immer den gleichen Weg zur Schule oder ins Training? </w:t>
      </w:r>
      <w:r>
        <w:rPr>
          <w:rFonts w:cs="Arial"/>
          <w:sz w:val="28"/>
        </w:rPr>
        <w:br/>
        <w:t>Erstelle einen Laufplan deines häufigsten Weges:</w:t>
      </w:r>
      <w:r>
        <w:rPr>
          <w:rFonts w:cs="Arial"/>
          <w:sz w:val="28"/>
        </w:rPr>
        <w:br/>
        <w:t>Wo läufst du durch? Wie viele Schritte benötigst du?</w:t>
      </w:r>
      <w:r>
        <w:rPr>
          <w:rFonts w:cs="Arial"/>
          <w:sz w:val="28"/>
        </w:rPr>
        <w:br/>
        <w:t>Warum benutzt du gerade diesen Weg?</w:t>
      </w:r>
    </w:p>
    <w:p w:rsidR="00C93386" w:rsidRPr="00E72323" w:rsidRDefault="00C93386" w:rsidP="00C93386">
      <w:pPr>
        <w:ind w:left="1701" w:right="-283" w:hanging="1985"/>
        <w:rPr>
          <w:rFonts w:cs="Arial"/>
          <w:sz w:val="28"/>
        </w:rPr>
      </w:pPr>
    </w:p>
    <w:p w:rsidR="00C93386" w:rsidRPr="00D15B55" w:rsidRDefault="00C93386" w:rsidP="00C93386">
      <w:pPr>
        <w:ind w:left="1701" w:right="709" w:hanging="1985"/>
        <w:rPr>
          <w:rFonts w:cs="Arial"/>
          <w:sz w:val="12"/>
        </w:rPr>
      </w:pPr>
    </w:p>
    <w:p w:rsidR="00C93386" w:rsidRPr="00E72323" w:rsidRDefault="00C93386" w:rsidP="00C93386">
      <w:pPr>
        <w:spacing w:after="120"/>
        <w:ind w:left="1701" w:hanging="2127"/>
        <w:rPr>
          <w:rFonts w:cs="Arial"/>
          <w:sz w:val="28"/>
        </w:rPr>
      </w:pPr>
      <w:r w:rsidRPr="00C80EF8">
        <w:rPr>
          <w:rFonts w:cs="Arial"/>
          <w:noProof/>
          <w:lang w:val="en-US"/>
        </w:rPr>
        <w:pict>
          <v:shape id="_x0000_i1045" type="#_x0000_t75" style="width:33.75pt;height:25.5pt">
            <v:imagedata r:id="rId9" o:title="BG_LTB_Button1"/>
          </v:shape>
        </w:pict>
      </w:r>
      <w:r w:rsidRPr="00C80EF8">
        <w:rPr>
          <w:rFonts w:cs="Arial"/>
          <w:noProof/>
          <w:lang w:val="en-US"/>
        </w:rPr>
        <w:pict>
          <v:shape id="_x0000_i1046" type="#_x0000_t75" style="width:33.75pt;height:25.5pt">
            <v:imagedata r:id="rId9" o:title="BG_LTB_Button1"/>
          </v:shape>
        </w:pict>
      </w:r>
      <w:r w:rsidRPr="00C80EF8">
        <w:rPr>
          <w:rFonts w:cs="Arial"/>
          <w:noProof/>
          <w:lang w:val="en-US"/>
        </w:rPr>
        <w:pict>
          <v:shape id="_x0000_i1047" type="#_x0000_t75" style="width:33.75pt;height:25.5pt">
            <v:imagedata r:id="rId9" o:title="BG_LTB_Button1"/>
          </v:shape>
        </w:pict>
      </w:r>
      <w:r w:rsidRPr="0051473B">
        <w:rPr>
          <w:rFonts w:cs="Arial"/>
          <w:noProof/>
          <w:lang w:val="de-CH"/>
        </w:rPr>
        <w:tab/>
      </w:r>
      <w:r>
        <w:rPr>
          <w:rFonts w:cs="Arial"/>
          <w:sz w:val="28"/>
        </w:rPr>
        <w:t>Bist du selber ordentlich?</w:t>
      </w:r>
      <w:r>
        <w:rPr>
          <w:rFonts w:cs="Arial"/>
          <w:sz w:val="28"/>
        </w:rPr>
        <w:br/>
        <w:t xml:space="preserve">(aufräumen, pünktlich sein, strukturiert arbeiten …) </w:t>
      </w:r>
      <w:r>
        <w:rPr>
          <w:rFonts w:cs="Arial"/>
          <w:sz w:val="28"/>
        </w:rPr>
        <w:br/>
        <w:t>Wie sind deine Freunde und Freundinnen?</w:t>
      </w:r>
      <w:r>
        <w:rPr>
          <w:rFonts w:cs="Arial"/>
          <w:sz w:val="28"/>
        </w:rPr>
        <w:br/>
        <w:t>Wie sind deine Eltern, Geschwister oder Bekannten?</w:t>
      </w:r>
    </w:p>
    <w:p w:rsidR="00C93386" w:rsidRDefault="00C93386" w:rsidP="00C93386">
      <w:pPr>
        <w:ind w:left="1985" w:right="-283"/>
        <w:rPr>
          <w:rFonts w:cs="Arial"/>
        </w:rPr>
      </w:pPr>
    </w:p>
    <w:p w:rsidR="00C93386" w:rsidRPr="0065121A" w:rsidRDefault="00C93386" w:rsidP="00C93386">
      <w:pPr>
        <w:ind w:right="-283"/>
        <w:rPr>
          <w:rFonts w:cs="Arial"/>
        </w:rPr>
      </w:pPr>
    </w:p>
    <w:tbl>
      <w:tblPr>
        <w:tblW w:w="9882" w:type="dxa"/>
        <w:tblInd w:w="15" w:type="dxa"/>
        <w:tblBorders>
          <w:bottom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995"/>
        <w:gridCol w:w="1701"/>
        <w:gridCol w:w="6186"/>
      </w:tblGrid>
      <w:tr w:rsidR="00C93386" w:rsidRPr="0065121A">
        <w:trPr>
          <w:trHeight w:val="841"/>
        </w:trPr>
        <w:tc>
          <w:tcPr>
            <w:tcW w:w="1995" w:type="dxa"/>
            <w:shd w:val="clear" w:color="auto" w:fill="auto"/>
            <w:vAlign w:val="center"/>
          </w:tcPr>
          <w:p w:rsidR="00C93386" w:rsidRPr="0065121A" w:rsidRDefault="00C93386" w:rsidP="00C93386">
            <w:pPr>
              <w:pStyle w:val="Kopfze"/>
              <w:spacing w:line="264" w:lineRule="auto"/>
              <w:jc w:val="center"/>
              <w:rPr>
                <w:rFonts w:ascii="Cambria" w:hAnsi="Cambria" w:cs="Arial"/>
                <w:b/>
              </w:rPr>
            </w:pPr>
            <w:r w:rsidRPr="0065121A">
              <w:rPr>
                <w:rFonts w:ascii="Cambria" w:hAnsi="Cambria"/>
              </w:rPr>
              <w:pict>
                <v:shape id="_x0000_i1048" type="#_x0000_t75" style="width:89.25pt;height:44.65pt">
                  <v:imagedata r:id="rId8" o:title="bege_bez_rgb_50mm"/>
                </v:shape>
              </w:pict>
            </w:r>
          </w:p>
        </w:tc>
        <w:tc>
          <w:tcPr>
            <w:tcW w:w="1701" w:type="dxa"/>
            <w:shd w:val="clear" w:color="auto" w:fill="auto"/>
            <w:vAlign w:val="bottom"/>
          </w:tcPr>
          <w:p w:rsidR="00C93386" w:rsidRPr="0065121A" w:rsidRDefault="00C93386" w:rsidP="00C93386">
            <w:pPr>
              <w:pStyle w:val="Kopfze"/>
              <w:spacing w:line="264" w:lineRule="auto"/>
              <w:jc w:val="center"/>
              <w:rPr>
                <w:rFonts w:ascii="Cambria" w:hAnsi="Cambria" w:cs="Arial"/>
              </w:rPr>
            </w:pPr>
            <w:r w:rsidRPr="0065121A">
              <w:rPr>
                <w:rFonts w:ascii="Cambria" w:hAnsi="Cambria" w:cs="Arial"/>
              </w:rPr>
              <w:t xml:space="preserve">Lesetagebuch </w:t>
            </w:r>
            <w:r>
              <w:rPr>
                <w:rFonts w:ascii="Cambria" w:hAnsi="Cambria" w:cs="Arial"/>
                <w:b/>
              </w:rPr>
              <w:t xml:space="preserve">Ordnungsliebe </w:t>
            </w:r>
            <w:r>
              <w:rPr>
                <w:rFonts w:ascii="Cambria" w:hAnsi="Cambria" w:cs="Arial"/>
              </w:rPr>
              <w:t>Auftrag 4</w:t>
            </w:r>
          </w:p>
        </w:tc>
        <w:tc>
          <w:tcPr>
            <w:tcW w:w="6186" w:type="dxa"/>
            <w:shd w:val="clear" w:color="auto" w:fill="auto"/>
            <w:vAlign w:val="center"/>
          </w:tcPr>
          <w:p w:rsidR="00C93386" w:rsidRPr="0051473B" w:rsidRDefault="00C93386" w:rsidP="00C93386">
            <w:pPr>
              <w:spacing w:line="360" w:lineRule="auto"/>
              <w:ind w:left="117" w:right="-426"/>
              <w:rPr>
                <w:sz w:val="34"/>
                <w:szCs w:val="34"/>
              </w:rPr>
            </w:pPr>
            <w:r>
              <w:rPr>
                <w:rFonts w:eastAsia="Times New Roman" w:cs="Arial"/>
                <w:b/>
                <w:sz w:val="34"/>
                <w:szCs w:val="34"/>
                <w:lang w:eastAsia="de-DE"/>
              </w:rPr>
              <w:t>Freiheit und Regeln</w:t>
            </w:r>
          </w:p>
        </w:tc>
      </w:tr>
    </w:tbl>
    <w:p w:rsidR="00C93386" w:rsidRPr="0065121A" w:rsidRDefault="00C93386" w:rsidP="00C93386">
      <w:pPr>
        <w:rPr>
          <w:rFonts w:cs="Arial"/>
        </w:rPr>
      </w:pPr>
    </w:p>
    <w:p w:rsidR="00C93386" w:rsidRPr="009B4D83" w:rsidRDefault="00C93386" w:rsidP="00C93386">
      <w:pPr>
        <w:ind w:left="1701" w:right="709" w:hanging="2127"/>
        <w:rPr>
          <w:rFonts w:cs="Arial"/>
          <w:sz w:val="28"/>
        </w:rPr>
      </w:pPr>
      <w:r w:rsidRPr="0065121A">
        <w:rPr>
          <w:rFonts w:cs="Arial"/>
          <w:noProof/>
          <w:lang w:val="en-US"/>
        </w:rPr>
        <w:pict>
          <v:shape id="_x0000_i1049" type="#_x0000_t75" style="width:33.75pt;height:25.5pt">
            <v:imagedata r:id="rId9" o:title="BG_LTB_Button1"/>
          </v:shape>
        </w:pict>
      </w:r>
      <w:r w:rsidRPr="0065121A">
        <w:rPr>
          <w:rFonts w:cs="Arial"/>
          <w:noProof/>
          <w:lang w:val="de-CH"/>
        </w:rPr>
        <w:tab/>
      </w:r>
      <w:r w:rsidRPr="00C12061">
        <w:rPr>
          <w:rFonts w:cs="Arial"/>
          <w:sz w:val="28"/>
        </w:rPr>
        <w:t>Friedrich</w:t>
      </w:r>
      <w:r>
        <w:rPr>
          <w:rFonts w:cs="Arial"/>
          <w:sz w:val="28"/>
        </w:rPr>
        <w:t>s Stimme kontrolliert ihn auf Schritt und Tritt.</w:t>
      </w:r>
      <w:r>
        <w:rPr>
          <w:rFonts w:cs="Arial"/>
          <w:sz w:val="28"/>
        </w:rPr>
        <w:br/>
        <w:t>Hast du es gerne, wenn dich ständig jemand kontrolliert?</w:t>
      </w:r>
      <w:r>
        <w:rPr>
          <w:rFonts w:cs="Arial"/>
          <w:sz w:val="28"/>
        </w:rPr>
        <w:br/>
        <w:t>Schreibe deine Meinung dazu auf!</w:t>
      </w:r>
    </w:p>
    <w:p w:rsidR="00C93386" w:rsidRPr="0065121A" w:rsidRDefault="00C93386" w:rsidP="00C93386">
      <w:pPr>
        <w:ind w:left="1701" w:right="709" w:hanging="2127"/>
        <w:rPr>
          <w:rFonts w:cs="Arial"/>
        </w:rPr>
      </w:pPr>
    </w:p>
    <w:p w:rsidR="00C93386" w:rsidRPr="00E72323" w:rsidRDefault="00C93386" w:rsidP="00C93386">
      <w:pPr>
        <w:ind w:left="1701" w:right="709" w:hanging="2127"/>
        <w:rPr>
          <w:rFonts w:cs="Arial"/>
          <w:sz w:val="28"/>
        </w:rPr>
      </w:pPr>
      <w:r w:rsidRPr="00C80EF8">
        <w:rPr>
          <w:rFonts w:cs="Arial"/>
          <w:noProof/>
          <w:lang w:val="en-US"/>
        </w:rPr>
        <w:pict>
          <v:shape id="_x0000_i1050" type="#_x0000_t75" style="width:33.75pt;height:25.5pt">
            <v:imagedata r:id="rId9" o:title="BG_LTB_Button1"/>
          </v:shape>
        </w:pict>
      </w:r>
      <w:r w:rsidRPr="00C80EF8">
        <w:rPr>
          <w:rFonts w:cs="Arial"/>
          <w:noProof/>
          <w:lang w:val="en-US"/>
        </w:rPr>
        <w:pict>
          <v:shape id="_x0000_i1051" type="#_x0000_t75" style="width:33.75pt;height:25.5pt">
            <v:imagedata r:id="rId9" o:title="BG_LTB_Button1"/>
          </v:shape>
        </w:pict>
      </w:r>
      <w:r w:rsidRPr="0065121A">
        <w:rPr>
          <w:rFonts w:cs="Arial"/>
        </w:rPr>
        <w:tab/>
      </w:r>
      <w:r>
        <w:rPr>
          <w:rFonts w:cs="Arial"/>
          <w:sz w:val="28"/>
        </w:rPr>
        <w:t>«Mit dem linken Fuss zuerst durch die Tür gehen!», befiehlt Friedrichs Stimme.</w:t>
      </w:r>
      <w:r>
        <w:rPr>
          <w:rFonts w:cs="Arial"/>
          <w:sz w:val="28"/>
        </w:rPr>
        <w:br/>
      </w:r>
      <w:r w:rsidRPr="00C749D9">
        <w:rPr>
          <w:rFonts w:cs="Arial"/>
        </w:rPr>
        <w:t xml:space="preserve">Viele </w:t>
      </w:r>
      <w:r>
        <w:rPr>
          <w:rFonts w:cs="Arial"/>
        </w:rPr>
        <w:t xml:space="preserve">Menschen pflegen solche </w:t>
      </w:r>
      <w:r>
        <w:rPr>
          <w:rFonts w:ascii="Cambria (Designkörper)" w:hAnsi="Cambria (Designkörper)" w:cs="Arial"/>
        </w:rPr>
        <w:t>‹</w:t>
      </w:r>
      <w:r>
        <w:rPr>
          <w:rFonts w:cs="Arial"/>
        </w:rPr>
        <w:t>Tick</w:t>
      </w:r>
      <w:r>
        <w:rPr>
          <w:rFonts w:ascii="Cambria (Designkörper)" w:hAnsi="Cambria (Designkörper)" w:cs="Arial"/>
        </w:rPr>
        <w:t>›</w:t>
      </w:r>
      <w:r>
        <w:rPr>
          <w:rFonts w:cs="Arial"/>
        </w:rPr>
        <w:t xml:space="preserve"> oder</w:t>
      </w:r>
      <w:r w:rsidRPr="00C749D9">
        <w:rPr>
          <w:rFonts w:cs="Arial"/>
        </w:rPr>
        <w:t xml:space="preserve"> Rituale</w:t>
      </w:r>
      <w:r>
        <w:rPr>
          <w:rFonts w:cs="Arial"/>
        </w:rPr>
        <w:t>. U</w:t>
      </w:r>
      <w:r w:rsidRPr="00C749D9">
        <w:rPr>
          <w:rFonts w:cs="Arial"/>
        </w:rPr>
        <w:t>nd einige</w:t>
      </w:r>
      <w:r>
        <w:rPr>
          <w:rFonts w:cs="Arial"/>
        </w:rPr>
        <w:t xml:space="preserve"> Menschen</w:t>
      </w:r>
      <w:r w:rsidRPr="00C749D9">
        <w:rPr>
          <w:rFonts w:cs="Arial"/>
        </w:rPr>
        <w:t xml:space="preserve"> sind abergläubisch. David Beckham </w:t>
      </w:r>
      <w:r>
        <w:rPr>
          <w:rFonts w:cs="Arial"/>
        </w:rPr>
        <w:t>zum Beispiel hat einen Symmetrie-Zwang:</w:t>
      </w:r>
      <w:r w:rsidRPr="00C749D9">
        <w:rPr>
          <w:rFonts w:cs="Arial"/>
        </w:rPr>
        <w:t xml:space="preserve"> alles muss immer zusammenpassen. Taylor Swift ist süchtig nach der Zahl 13. Cameron Diaz hat einen Putzfimmel oder C</w:t>
      </w:r>
      <w:r>
        <w:rPr>
          <w:rFonts w:cs="Arial"/>
        </w:rPr>
        <w:t>. Ronaldo zieht seine Fussball-S</w:t>
      </w:r>
      <w:r w:rsidRPr="00C749D9">
        <w:rPr>
          <w:rFonts w:cs="Arial"/>
        </w:rPr>
        <w:t>tutzen bis über die Kn</w:t>
      </w:r>
      <w:r>
        <w:rPr>
          <w:rFonts w:cs="Arial"/>
        </w:rPr>
        <w:t>ie, sonst geht er auf keinen Fuss</w:t>
      </w:r>
      <w:r w:rsidRPr="00C749D9">
        <w:rPr>
          <w:rFonts w:cs="Arial"/>
        </w:rPr>
        <w:t>ballplatz!</w:t>
      </w:r>
      <w:r w:rsidRPr="00C749D9">
        <w:rPr>
          <w:rFonts w:cs="Arial"/>
        </w:rPr>
        <w:br/>
      </w:r>
      <w:r>
        <w:rPr>
          <w:rFonts w:cs="Arial"/>
          <w:sz w:val="28"/>
        </w:rPr>
        <w:t>Hast du auch solche Macken, Ticks oder Glücksbringer? Welche? Was steckt bei dir dahinter?</w:t>
      </w:r>
    </w:p>
    <w:p w:rsidR="00C93386" w:rsidRPr="0065121A" w:rsidRDefault="00C93386" w:rsidP="00C93386">
      <w:pPr>
        <w:ind w:left="1701" w:right="709" w:hanging="2127"/>
        <w:rPr>
          <w:rFonts w:cs="Arial"/>
        </w:rPr>
      </w:pPr>
    </w:p>
    <w:p w:rsidR="00C93386" w:rsidRPr="00F30996" w:rsidRDefault="00C93386" w:rsidP="00C93386">
      <w:pPr>
        <w:spacing w:after="120"/>
        <w:ind w:left="1701" w:right="709" w:hanging="2127"/>
        <w:rPr>
          <w:rFonts w:cs="Arial"/>
          <w:sz w:val="28"/>
        </w:rPr>
      </w:pPr>
      <w:r w:rsidRPr="00265F7B">
        <w:rPr>
          <w:rFonts w:cs="Arial"/>
          <w:noProof/>
          <w:lang w:val="en-US"/>
        </w:rPr>
        <w:pict>
          <v:shape id="_x0000_i1052" type="#_x0000_t75" style="width:33.75pt;height:25.5pt">
            <v:imagedata r:id="rId9" o:title="BG_LTB_Button1"/>
          </v:shape>
        </w:pict>
      </w:r>
      <w:r w:rsidRPr="00265F7B">
        <w:rPr>
          <w:rFonts w:cs="Arial"/>
          <w:noProof/>
          <w:lang w:val="en-US"/>
        </w:rPr>
        <w:pict>
          <v:shape id="_x0000_i1053" type="#_x0000_t75" style="width:33.75pt;height:25.5pt">
            <v:imagedata r:id="rId9" o:title="BG_LTB_Button1"/>
          </v:shape>
        </w:pict>
      </w:r>
      <w:r w:rsidRPr="00265F7B">
        <w:rPr>
          <w:rFonts w:cs="Arial"/>
          <w:noProof/>
          <w:lang w:val="en-US"/>
        </w:rPr>
        <w:pict>
          <v:shape id="_x0000_i1054" type="#_x0000_t75" style="width:33.75pt;height:25.5pt">
            <v:imagedata r:id="rId9" o:title="BG_LTB_Button1"/>
          </v:shape>
        </w:pict>
      </w:r>
      <w:r w:rsidRPr="00265F7B">
        <w:rPr>
          <w:rFonts w:cs="Arial"/>
          <w:noProof/>
          <w:lang w:val="de-CH"/>
        </w:rPr>
        <w:tab/>
      </w:r>
      <w:r>
        <w:rPr>
          <w:rFonts w:cs="Arial"/>
          <w:sz w:val="28"/>
        </w:rPr>
        <w:t>Endlich erlangt Friedrich dank Maria seine Freiheit und kauft sich mit seinem ersten Geld ein rotes Motorrad.</w:t>
      </w:r>
      <w:r>
        <w:rPr>
          <w:rFonts w:cs="Arial"/>
          <w:sz w:val="28"/>
        </w:rPr>
        <w:br/>
        <w:t>Was tust du für deine Freiheit?</w:t>
      </w:r>
      <w:r>
        <w:rPr>
          <w:rFonts w:cs="Arial"/>
          <w:sz w:val="28"/>
        </w:rPr>
        <w:br/>
        <w:t>Wozu brauchst du dein erstes Geld?</w:t>
      </w:r>
      <w:r>
        <w:rPr>
          <w:rFonts w:cs="Arial"/>
          <w:sz w:val="28"/>
        </w:rPr>
        <w:br/>
        <w:t>Erkläre deinen Kauf!</w:t>
      </w:r>
    </w:p>
    <w:p w:rsidR="00C93386" w:rsidRPr="00C749D9" w:rsidRDefault="00C93386" w:rsidP="00C93386">
      <w:pPr>
        <w:ind w:left="1701" w:hanging="2127"/>
        <w:rPr>
          <w:b/>
        </w:rPr>
      </w:pPr>
    </w:p>
    <w:tbl>
      <w:tblPr>
        <w:tblW w:w="9882" w:type="dxa"/>
        <w:tblInd w:w="15" w:type="dxa"/>
        <w:tblBorders>
          <w:bottom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995"/>
        <w:gridCol w:w="1701"/>
        <w:gridCol w:w="6186"/>
      </w:tblGrid>
      <w:tr w:rsidR="00C93386" w:rsidRPr="0065121A">
        <w:trPr>
          <w:trHeight w:val="841"/>
        </w:trPr>
        <w:tc>
          <w:tcPr>
            <w:tcW w:w="1995" w:type="dxa"/>
            <w:shd w:val="clear" w:color="auto" w:fill="auto"/>
            <w:vAlign w:val="center"/>
          </w:tcPr>
          <w:p w:rsidR="00C93386" w:rsidRPr="0065121A" w:rsidRDefault="00C93386" w:rsidP="00C93386">
            <w:pPr>
              <w:pStyle w:val="Kopfze"/>
              <w:spacing w:line="264" w:lineRule="auto"/>
              <w:jc w:val="center"/>
              <w:rPr>
                <w:rFonts w:ascii="Cambria" w:hAnsi="Cambria" w:cs="Arial"/>
                <w:b/>
              </w:rPr>
            </w:pPr>
            <w:r w:rsidRPr="0065121A">
              <w:rPr>
                <w:rFonts w:ascii="Cambria" w:hAnsi="Cambria"/>
              </w:rPr>
              <w:pict>
                <v:shape id="_x0000_i1055" type="#_x0000_t75" style="width:89.25pt;height:44.65pt">
                  <v:imagedata r:id="rId8" o:title="bege_bez_rgb_50mm"/>
                </v:shape>
              </w:pict>
            </w:r>
          </w:p>
        </w:tc>
        <w:tc>
          <w:tcPr>
            <w:tcW w:w="1701" w:type="dxa"/>
            <w:shd w:val="clear" w:color="auto" w:fill="auto"/>
            <w:vAlign w:val="bottom"/>
          </w:tcPr>
          <w:p w:rsidR="00C93386" w:rsidRPr="0065121A" w:rsidRDefault="00C93386" w:rsidP="00C93386">
            <w:pPr>
              <w:pStyle w:val="Kopfze"/>
              <w:spacing w:line="264" w:lineRule="auto"/>
              <w:jc w:val="center"/>
              <w:rPr>
                <w:rFonts w:ascii="Cambria" w:hAnsi="Cambria" w:cs="Arial"/>
              </w:rPr>
            </w:pPr>
            <w:r w:rsidRPr="0065121A">
              <w:rPr>
                <w:rFonts w:ascii="Cambria" w:hAnsi="Cambria" w:cs="Arial"/>
              </w:rPr>
              <w:t xml:space="preserve">Lesetagebuch </w:t>
            </w:r>
            <w:r>
              <w:rPr>
                <w:rFonts w:ascii="Cambria" w:hAnsi="Cambria" w:cs="Arial"/>
                <w:b/>
              </w:rPr>
              <w:t xml:space="preserve">Ordnungsliebe </w:t>
            </w:r>
            <w:r>
              <w:rPr>
                <w:rFonts w:ascii="Cambria" w:hAnsi="Cambria" w:cs="Arial"/>
              </w:rPr>
              <w:t>Auftrag 5</w:t>
            </w:r>
          </w:p>
        </w:tc>
        <w:tc>
          <w:tcPr>
            <w:tcW w:w="6186" w:type="dxa"/>
            <w:shd w:val="clear" w:color="auto" w:fill="auto"/>
            <w:vAlign w:val="center"/>
          </w:tcPr>
          <w:p w:rsidR="00C93386" w:rsidRPr="0051473B" w:rsidRDefault="00C93386" w:rsidP="00C93386">
            <w:pPr>
              <w:spacing w:line="360" w:lineRule="auto"/>
              <w:ind w:left="117" w:right="-426"/>
              <w:rPr>
                <w:sz w:val="34"/>
                <w:szCs w:val="34"/>
              </w:rPr>
            </w:pPr>
            <w:r>
              <w:rPr>
                <w:rFonts w:eastAsia="Times New Roman" w:cs="Arial"/>
                <w:b/>
                <w:sz w:val="34"/>
                <w:szCs w:val="34"/>
                <w:lang w:eastAsia="de-DE"/>
              </w:rPr>
              <w:t>Schlusspunkt</w:t>
            </w:r>
          </w:p>
        </w:tc>
      </w:tr>
    </w:tbl>
    <w:p w:rsidR="00C93386" w:rsidRPr="0065121A" w:rsidRDefault="00C93386" w:rsidP="00C93386">
      <w:pPr>
        <w:rPr>
          <w:rFonts w:cs="Arial"/>
        </w:rPr>
      </w:pPr>
    </w:p>
    <w:p w:rsidR="00C93386" w:rsidRPr="00F30996" w:rsidRDefault="00C93386" w:rsidP="00C93386">
      <w:pPr>
        <w:ind w:left="1701" w:right="709" w:hanging="2127"/>
        <w:rPr>
          <w:rFonts w:cs="Arial"/>
          <w:sz w:val="28"/>
          <w:highlight w:val="yellow"/>
        </w:rPr>
      </w:pPr>
      <w:r w:rsidRPr="0065121A">
        <w:rPr>
          <w:rFonts w:cs="Arial"/>
          <w:noProof/>
          <w:lang w:val="en-US"/>
        </w:rPr>
        <w:pict>
          <v:shape id="_x0000_i1056" type="#_x0000_t75" style="width:33.75pt;height:25.5pt">
            <v:imagedata r:id="rId9" o:title="BG_LTB_Button1"/>
          </v:shape>
        </w:pict>
      </w:r>
      <w:r w:rsidRPr="0065121A">
        <w:rPr>
          <w:rFonts w:cs="Arial"/>
          <w:noProof/>
          <w:lang w:val="de-CH"/>
        </w:rPr>
        <w:tab/>
      </w:r>
      <w:r w:rsidRPr="000A2D51">
        <w:rPr>
          <w:rFonts w:cs="Arial"/>
          <w:sz w:val="28"/>
        </w:rPr>
        <w:t>Friedrichs Geschichte endet, ohne dass man sich sicher ist, was mit ihm geschehen ist.</w:t>
      </w:r>
      <w:r w:rsidRPr="000A2D51">
        <w:rPr>
          <w:rFonts w:cs="Arial"/>
          <w:sz w:val="28"/>
        </w:rPr>
        <w:br/>
        <w:t>Schreibe eine kurze Zeitungsmeldung über das Geschehnis. Erwähne darin auch, wie es aktuell um ihn steht.</w:t>
      </w:r>
      <w:r w:rsidRPr="000A2D51">
        <w:rPr>
          <w:rFonts w:cs="Arial"/>
          <w:sz w:val="28"/>
        </w:rPr>
        <w:br/>
        <w:t>(Was? Wer? Wann? Wo? Warum?)</w:t>
      </w:r>
    </w:p>
    <w:p w:rsidR="00C93386" w:rsidRPr="000A2D51" w:rsidRDefault="00C93386" w:rsidP="00C93386">
      <w:pPr>
        <w:ind w:left="1701" w:right="709" w:hanging="2127"/>
        <w:rPr>
          <w:rFonts w:cs="Arial"/>
          <w:sz w:val="28"/>
        </w:rPr>
      </w:pPr>
      <w:r w:rsidRPr="000A2D51">
        <w:rPr>
          <w:rFonts w:cs="Arial"/>
          <w:noProof/>
          <w:lang w:val="en-US"/>
        </w:rPr>
        <w:pict>
          <v:shape id="_x0000_i1057" type="#_x0000_t75" style="width:33.75pt;height:25.5pt">
            <v:imagedata r:id="rId9" o:title="BG_LTB_Button1"/>
          </v:shape>
        </w:pict>
      </w:r>
      <w:r w:rsidRPr="000A2D51">
        <w:rPr>
          <w:rFonts w:cs="Arial"/>
          <w:noProof/>
          <w:lang w:val="en-US"/>
        </w:rPr>
        <w:pict>
          <v:shape id="_x0000_i1058" type="#_x0000_t75" style="width:33.75pt;height:25.5pt">
            <v:imagedata r:id="rId9" o:title="BG_LTB_Button1"/>
          </v:shape>
        </w:pict>
      </w:r>
      <w:r w:rsidRPr="000A2D51">
        <w:rPr>
          <w:rFonts w:cs="Arial"/>
        </w:rPr>
        <w:tab/>
      </w:r>
      <w:r>
        <w:rPr>
          <w:rFonts w:cs="Arial"/>
          <w:sz w:val="28"/>
        </w:rPr>
        <w:t xml:space="preserve">Wie findest du den Schluss? </w:t>
      </w:r>
      <w:r>
        <w:rPr>
          <w:rFonts w:cs="Arial"/>
          <w:sz w:val="28"/>
        </w:rPr>
        <w:br/>
        <w:t>Was denkst du, passierte da wohl? Warum hört die Stimme nicht auf Friedrich? Schreibe deine Ideen und Vermutungen auf!</w:t>
      </w:r>
    </w:p>
    <w:p w:rsidR="00C93386" w:rsidRDefault="00C93386" w:rsidP="00C93386">
      <w:pPr>
        <w:spacing w:after="120"/>
        <w:ind w:left="1701" w:right="709" w:hanging="2127"/>
        <w:rPr>
          <w:rFonts w:cs="Arial"/>
          <w:sz w:val="28"/>
        </w:rPr>
      </w:pPr>
      <w:r w:rsidRPr="000A2D51">
        <w:rPr>
          <w:rFonts w:cs="Arial"/>
          <w:noProof/>
          <w:lang w:val="en-US"/>
        </w:rPr>
        <w:pict>
          <v:shape id="_x0000_i1059" type="#_x0000_t75" style="width:33.75pt;height:25.5pt">
            <v:imagedata r:id="rId9" o:title="BG_LTB_Button1"/>
          </v:shape>
        </w:pict>
      </w:r>
      <w:r w:rsidRPr="000A2D51">
        <w:rPr>
          <w:rFonts w:cs="Arial"/>
          <w:noProof/>
          <w:lang w:val="en-US"/>
        </w:rPr>
        <w:pict>
          <v:shape id="_x0000_i1060" type="#_x0000_t75" style="width:33.75pt;height:25.5pt">
            <v:imagedata r:id="rId9" o:title="BG_LTB_Button1"/>
          </v:shape>
        </w:pict>
      </w:r>
      <w:r w:rsidRPr="000A2D51">
        <w:rPr>
          <w:rFonts w:cs="Arial"/>
          <w:noProof/>
          <w:lang w:val="en-US"/>
        </w:rPr>
        <w:pict>
          <v:shape id="_x0000_i1061" type="#_x0000_t75" style="width:33.75pt;height:25.5pt">
            <v:imagedata r:id="rId9" o:title="BG_LTB_Button1"/>
          </v:shape>
        </w:pict>
      </w:r>
      <w:r w:rsidRPr="000A2D51">
        <w:rPr>
          <w:rFonts w:cs="Arial"/>
          <w:noProof/>
          <w:lang w:val="de-CH"/>
        </w:rPr>
        <w:tab/>
      </w:r>
      <w:r>
        <w:rPr>
          <w:rFonts w:cs="Arial"/>
          <w:sz w:val="28"/>
        </w:rPr>
        <w:t>Friedrich hat in dieser Geschichte die grosse Liebe gefunden und auch schnell wieder verloren.</w:t>
      </w:r>
      <w:r>
        <w:rPr>
          <w:rFonts w:cs="Arial"/>
          <w:sz w:val="28"/>
        </w:rPr>
        <w:br/>
        <w:t>Was hättest du in seiner Situation nach Marias Tod getan?</w:t>
      </w:r>
      <w:r>
        <w:rPr>
          <w:rFonts w:cs="Arial"/>
          <w:sz w:val="28"/>
        </w:rPr>
        <w:br/>
        <w:t xml:space="preserve">Wie gehst du mit Trauer um? </w:t>
      </w:r>
    </w:p>
    <w:tbl>
      <w:tblPr>
        <w:tblW w:w="0" w:type="auto"/>
        <w:tblInd w:w="15" w:type="dxa"/>
        <w:tblBorders>
          <w:bottom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828"/>
        <w:gridCol w:w="1701"/>
        <w:gridCol w:w="5528"/>
      </w:tblGrid>
      <w:tr w:rsidR="00C93386" w:rsidRPr="0065121A">
        <w:trPr>
          <w:trHeight w:val="850"/>
        </w:trPr>
        <w:tc>
          <w:tcPr>
            <w:tcW w:w="1828" w:type="dxa"/>
            <w:shd w:val="clear" w:color="auto" w:fill="auto"/>
            <w:vAlign w:val="center"/>
          </w:tcPr>
          <w:p w:rsidR="00C93386" w:rsidRPr="0065121A" w:rsidRDefault="00C93386" w:rsidP="00C93386">
            <w:pPr>
              <w:pStyle w:val="Kopfze"/>
              <w:spacing w:line="264" w:lineRule="auto"/>
              <w:jc w:val="center"/>
              <w:rPr>
                <w:rFonts w:ascii="Cambria" w:hAnsi="Cambria" w:cs="Arial"/>
                <w:b/>
              </w:rPr>
            </w:pPr>
            <w:r w:rsidRPr="0065121A">
              <w:rPr>
                <w:rFonts w:ascii="Cambria" w:hAnsi="Cambria"/>
              </w:rPr>
              <w:lastRenderedPageBreak/>
              <w:pict>
                <v:shape id="_x0000_i1062" type="#_x0000_t75" style="width:89.25pt;height:44.65pt">
                  <v:imagedata r:id="rId8" o:title="bege_bez_rgb_50mm"/>
                </v:shape>
              </w:pict>
            </w:r>
          </w:p>
        </w:tc>
        <w:tc>
          <w:tcPr>
            <w:tcW w:w="1701" w:type="dxa"/>
            <w:shd w:val="clear" w:color="auto" w:fill="auto"/>
            <w:vAlign w:val="bottom"/>
          </w:tcPr>
          <w:p w:rsidR="00C93386" w:rsidRPr="0065121A" w:rsidRDefault="00C93386" w:rsidP="00C93386">
            <w:pPr>
              <w:pStyle w:val="Kopfze"/>
              <w:spacing w:line="264" w:lineRule="auto"/>
              <w:jc w:val="center"/>
              <w:rPr>
                <w:rFonts w:ascii="Cambria" w:hAnsi="Cambria" w:cs="Arial"/>
              </w:rPr>
            </w:pPr>
            <w:r w:rsidRPr="0065121A">
              <w:rPr>
                <w:rFonts w:ascii="Cambria" w:hAnsi="Cambria" w:cs="Arial"/>
              </w:rPr>
              <w:t xml:space="preserve">Lesetagebuch </w:t>
            </w:r>
            <w:r>
              <w:rPr>
                <w:rFonts w:ascii="Cambria" w:hAnsi="Cambria" w:cs="Arial"/>
                <w:b/>
              </w:rPr>
              <w:t xml:space="preserve">Ordnungsliebe </w:t>
            </w:r>
            <w:r>
              <w:rPr>
                <w:rFonts w:ascii="Cambria" w:hAnsi="Cambria" w:cs="Arial"/>
              </w:rPr>
              <w:t xml:space="preserve"> Auftrag 6</w:t>
            </w:r>
          </w:p>
        </w:tc>
        <w:tc>
          <w:tcPr>
            <w:tcW w:w="5528" w:type="dxa"/>
            <w:shd w:val="clear" w:color="auto" w:fill="auto"/>
            <w:vAlign w:val="center"/>
          </w:tcPr>
          <w:p w:rsidR="00C93386" w:rsidRPr="0065121A" w:rsidRDefault="00C93386" w:rsidP="00C93386">
            <w:pPr>
              <w:pStyle w:val="Kopfze"/>
              <w:ind w:left="142"/>
              <w:jc w:val="left"/>
              <w:rPr>
                <w:rFonts w:ascii="Cambria" w:hAnsi="Cambria" w:cs="Arial"/>
                <w:sz w:val="36"/>
              </w:rPr>
            </w:pPr>
            <w:r>
              <w:rPr>
                <w:rFonts w:ascii="Cambria" w:hAnsi="Cambria" w:cs="Arial"/>
                <w:b/>
                <w:sz w:val="36"/>
              </w:rPr>
              <w:t>Die Stimme</w:t>
            </w:r>
          </w:p>
        </w:tc>
      </w:tr>
    </w:tbl>
    <w:p w:rsidR="00C93386" w:rsidRPr="0065121A" w:rsidRDefault="00C93386" w:rsidP="00C93386">
      <w:pPr>
        <w:rPr>
          <w:rFonts w:cs="Arial"/>
        </w:rPr>
      </w:pPr>
    </w:p>
    <w:p w:rsidR="00C93386" w:rsidRPr="0065121A" w:rsidRDefault="00C93386" w:rsidP="00C93386">
      <w:pPr>
        <w:ind w:left="1701" w:right="709" w:hanging="2127"/>
        <w:rPr>
          <w:rFonts w:cs="Arial"/>
        </w:rPr>
      </w:pPr>
      <w:r w:rsidRPr="0065121A">
        <w:rPr>
          <w:rFonts w:cs="Arial"/>
          <w:noProof/>
          <w:lang w:val="en-US"/>
        </w:rPr>
        <w:pict>
          <v:shape id="_x0000_i1063" type="#_x0000_t75" style="width:33.75pt;height:25.5pt">
            <v:imagedata r:id="rId9" o:title="BG_LTB_Button1"/>
          </v:shape>
        </w:pict>
      </w:r>
      <w:r w:rsidRPr="0065121A">
        <w:rPr>
          <w:rFonts w:cs="Arial"/>
          <w:noProof/>
          <w:lang w:val="de-CH"/>
        </w:rPr>
        <w:tab/>
      </w:r>
      <w:r>
        <w:rPr>
          <w:rFonts w:cs="Arial"/>
          <w:sz w:val="28"/>
          <w:lang w:val="de-CH"/>
        </w:rPr>
        <w:t xml:space="preserve">Friedrichs Stimme im Kopf ist nicht gerade nett. Übe die Textstellen der </w:t>
      </w:r>
      <w:r>
        <w:rPr>
          <w:rFonts w:ascii="Cambria (Designkörper)" w:hAnsi="Cambria (Designkörper)" w:cs="Arial"/>
          <w:sz w:val="28"/>
          <w:lang w:val="de-CH"/>
        </w:rPr>
        <w:t>‹</w:t>
      </w:r>
      <w:r>
        <w:rPr>
          <w:rFonts w:cs="Arial"/>
          <w:sz w:val="28"/>
          <w:lang w:val="de-CH"/>
        </w:rPr>
        <w:t>Stimme</w:t>
      </w:r>
      <w:r>
        <w:rPr>
          <w:rFonts w:ascii="Cambria (Designkörper)" w:hAnsi="Cambria (Designkörper)" w:cs="Arial"/>
          <w:sz w:val="28"/>
          <w:lang w:val="de-CH"/>
        </w:rPr>
        <w:t>›</w:t>
      </w:r>
      <w:r>
        <w:rPr>
          <w:rFonts w:cs="Arial"/>
          <w:sz w:val="28"/>
        </w:rPr>
        <w:t xml:space="preserve"> vorzulesen. </w:t>
      </w:r>
    </w:p>
    <w:p w:rsidR="00C93386" w:rsidRPr="00120AD6" w:rsidRDefault="00C93386" w:rsidP="00C93386">
      <w:pPr>
        <w:ind w:left="1701" w:right="709" w:hanging="2127"/>
        <w:rPr>
          <w:rFonts w:cs="Arial"/>
          <w:sz w:val="18"/>
        </w:rPr>
      </w:pPr>
    </w:p>
    <w:p w:rsidR="00C93386" w:rsidRDefault="00C93386" w:rsidP="00C93386">
      <w:pPr>
        <w:ind w:left="1701" w:right="709" w:hanging="2127"/>
        <w:rPr>
          <w:rFonts w:cs="Arial"/>
          <w:sz w:val="28"/>
          <w:lang w:val="de-CH"/>
        </w:rPr>
      </w:pPr>
      <w:r w:rsidRPr="00C80EF8">
        <w:rPr>
          <w:rFonts w:cs="Arial"/>
          <w:noProof/>
          <w:lang w:val="en-US"/>
        </w:rPr>
        <w:pict>
          <v:shape id="_x0000_i1064" type="#_x0000_t75" style="width:33.75pt;height:25.5pt">
            <v:imagedata r:id="rId9" o:title="BG_LTB_Button1"/>
          </v:shape>
        </w:pict>
      </w:r>
      <w:r w:rsidRPr="00C80EF8">
        <w:rPr>
          <w:rFonts w:cs="Arial"/>
          <w:noProof/>
          <w:lang w:val="en-US"/>
        </w:rPr>
        <w:pict>
          <v:shape id="_x0000_i1065" type="#_x0000_t75" style="width:33.75pt;height:25.5pt">
            <v:imagedata r:id="rId9" o:title="BG_LTB_Button1"/>
          </v:shape>
        </w:pict>
      </w:r>
      <w:r w:rsidRPr="0065121A">
        <w:rPr>
          <w:rFonts w:cs="Arial"/>
        </w:rPr>
        <w:tab/>
      </w:r>
      <w:r w:rsidRPr="00924F7A">
        <w:rPr>
          <w:rFonts w:cs="Arial"/>
          <w:sz w:val="28"/>
          <w:lang w:val="de-CH"/>
        </w:rPr>
        <w:t>Wie könntet ihr die Stimme bei einer Präsentatio</w:t>
      </w:r>
      <w:r>
        <w:rPr>
          <w:rFonts w:cs="Arial"/>
          <w:sz w:val="28"/>
          <w:lang w:val="de-CH"/>
        </w:rPr>
        <w:t>n in einer anderen Klasse einbauen (räumlich, stimmlich), damit die Zuhörer merken, was da läuft?</w:t>
      </w:r>
    </w:p>
    <w:p w:rsidR="00C93386" w:rsidRPr="001046E9" w:rsidRDefault="00C93386" w:rsidP="00C93386">
      <w:pPr>
        <w:ind w:left="1701" w:right="709" w:hanging="2127"/>
        <w:rPr>
          <w:rFonts w:cs="Arial"/>
          <w:sz w:val="28"/>
        </w:rPr>
      </w:pPr>
      <w:r>
        <w:rPr>
          <w:rFonts w:cs="Arial"/>
          <w:sz w:val="28"/>
        </w:rPr>
        <w:tab/>
        <w:t>Besprecht und plant eure Idee!</w:t>
      </w:r>
    </w:p>
    <w:p w:rsidR="00C93386" w:rsidRPr="001046E9" w:rsidRDefault="00C93386" w:rsidP="00C93386">
      <w:pPr>
        <w:ind w:left="1701" w:right="709" w:hanging="2127"/>
        <w:rPr>
          <w:rFonts w:cs="Arial"/>
          <w:sz w:val="20"/>
        </w:rPr>
      </w:pPr>
    </w:p>
    <w:p w:rsidR="00C93386" w:rsidRDefault="00C93386" w:rsidP="00C93386">
      <w:pPr>
        <w:spacing w:after="120"/>
        <w:ind w:left="1701" w:right="709" w:hanging="2127"/>
        <w:rPr>
          <w:rFonts w:cs="Arial"/>
          <w:sz w:val="28"/>
        </w:rPr>
      </w:pPr>
      <w:r w:rsidRPr="001046E9">
        <w:rPr>
          <w:rFonts w:cs="Arial"/>
          <w:noProof/>
          <w:lang w:val="en-US"/>
        </w:rPr>
        <w:pict>
          <v:shape id="_x0000_i1066" type="#_x0000_t75" style="width:33.75pt;height:25.5pt">
            <v:imagedata r:id="rId9" o:title="BG_LTB_Button1"/>
          </v:shape>
        </w:pict>
      </w:r>
      <w:r w:rsidRPr="001046E9">
        <w:rPr>
          <w:rFonts w:cs="Arial"/>
          <w:noProof/>
          <w:lang w:val="en-US"/>
        </w:rPr>
        <w:pict>
          <v:shape id="_x0000_i1067" type="#_x0000_t75" style="width:33.75pt;height:25.5pt">
            <v:imagedata r:id="rId9" o:title="BG_LTB_Button1"/>
          </v:shape>
        </w:pict>
      </w:r>
      <w:r w:rsidRPr="001046E9">
        <w:rPr>
          <w:rFonts w:cs="Arial"/>
          <w:noProof/>
          <w:lang w:val="en-US"/>
        </w:rPr>
        <w:pict>
          <v:shape id="_x0000_i1068" type="#_x0000_t75" style="width:33.75pt;height:25.5pt">
            <v:imagedata r:id="rId9" o:title="BG_LTB_Button1"/>
          </v:shape>
        </w:pict>
      </w:r>
      <w:r w:rsidRPr="001D5330">
        <w:rPr>
          <w:rFonts w:cs="Arial"/>
          <w:noProof/>
          <w:lang w:val="de-CH"/>
        </w:rPr>
        <w:tab/>
      </w:r>
      <w:r>
        <w:rPr>
          <w:rFonts w:cs="Arial"/>
          <w:sz w:val="28"/>
        </w:rPr>
        <w:t>Was könnte die Stimme Friedrich auch noch befehlen?</w:t>
      </w:r>
      <w:r>
        <w:rPr>
          <w:rFonts w:cs="Arial"/>
          <w:sz w:val="28"/>
        </w:rPr>
        <w:br/>
        <w:t>Schreibe deine Ideen auf!</w:t>
      </w:r>
    </w:p>
    <w:p w:rsidR="00C93386" w:rsidRPr="0047270B" w:rsidRDefault="00C93386" w:rsidP="00C93386">
      <w:pPr>
        <w:spacing w:after="120"/>
        <w:ind w:left="1701" w:right="709" w:hanging="2127"/>
        <w:rPr>
          <w:rFonts w:cs="Arial"/>
          <w:sz w:val="28"/>
        </w:rPr>
      </w:pPr>
    </w:p>
    <w:p w:rsidR="00C93386" w:rsidRDefault="00C93386" w:rsidP="00C93386">
      <w:pPr>
        <w:spacing w:line="360" w:lineRule="auto"/>
        <w:rPr>
          <w:sz w:val="28"/>
        </w:rPr>
      </w:pPr>
      <w:r>
        <w:rPr>
          <w:sz w:val="28"/>
        </w:rPr>
        <w:t>«</w:t>
      </w:r>
      <w:r w:rsidRPr="003E20FD">
        <w:rPr>
          <w:sz w:val="28"/>
        </w:rPr>
        <w:t>Eine Beziehung ist Unordnung. Gefühle sind Unordnung. Es ist gut, dass es vorbei ist. Jetzt kannst du dein Leben wieder kontrollieren.</w:t>
      </w:r>
      <w:r>
        <w:rPr>
          <w:sz w:val="28"/>
        </w:rPr>
        <w:t>»</w:t>
      </w:r>
    </w:p>
    <w:p w:rsidR="00C93386" w:rsidRDefault="00C93386" w:rsidP="00C93386">
      <w:pPr>
        <w:spacing w:line="360" w:lineRule="auto"/>
        <w:rPr>
          <w:sz w:val="28"/>
        </w:rPr>
      </w:pPr>
    </w:p>
    <w:p w:rsidR="00C93386" w:rsidRDefault="00C93386" w:rsidP="00C93386">
      <w:pPr>
        <w:spacing w:line="360" w:lineRule="auto"/>
        <w:rPr>
          <w:sz w:val="28"/>
        </w:rPr>
      </w:pPr>
      <w:r>
        <w:rPr>
          <w:sz w:val="28"/>
        </w:rPr>
        <w:t>«</w:t>
      </w:r>
      <w:r w:rsidRPr="003E20FD">
        <w:rPr>
          <w:sz w:val="28"/>
        </w:rPr>
        <w:t>Es ist</w:t>
      </w:r>
      <w:r>
        <w:rPr>
          <w:sz w:val="28"/>
        </w:rPr>
        <w:t xml:space="preserve"> 6.30 Uhr, du musst aufstehen!»</w:t>
      </w:r>
    </w:p>
    <w:p w:rsidR="00C93386" w:rsidRDefault="00C93386" w:rsidP="00C93386">
      <w:pPr>
        <w:spacing w:line="360" w:lineRule="auto"/>
        <w:rPr>
          <w:sz w:val="28"/>
        </w:rPr>
      </w:pPr>
      <w:r>
        <w:rPr>
          <w:sz w:val="28"/>
        </w:rPr>
        <w:t>«</w:t>
      </w:r>
      <w:r w:rsidRPr="003E20FD">
        <w:rPr>
          <w:sz w:val="28"/>
        </w:rPr>
        <w:t>Erst 60 Sekunden die obere Zahnreihe putzen, dann 60 Sekunden die untere!</w:t>
      </w:r>
      <w:r>
        <w:rPr>
          <w:sz w:val="28"/>
        </w:rPr>
        <w:t>»</w:t>
      </w:r>
      <w:r w:rsidRPr="003E20FD">
        <w:rPr>
          <w:sz w:val="28"/>
        </w:rPr>
        <w:t xml:space="preserve"> </w:t>
      </w:r>
      <w:r>
        <w:rPr>
          <w:sz w:val="28"/>
        </w:rPr>
        <w:t>«</w:t>
      </w:r>
      <w:r w:rsidRPr="003E20FD">
        <w:rPr>
          <w:sz w:val="28"/>
        </w:rPr>
        <w:t xml:space="preserve">Nach dem Toilettengang die Hände 60 Sekunden mit </w:t>
      </w:r>
      <w:r>
        <w:rPr>
          <w:sz w:val="28"/>
        </w:rPr>
        <w:t>heissem Wasser schrubben!»</w:t>
      </w:r>
    </w:p>
    <w:p w:rsidR="00C93386" w:rsidRDefault="00C93386" w:rsidP="00C93386">
      <w:pPr>
        <w:spacing w:line="360" w:lineRule="auto"/>
        <w:rPr>
          <w:sz w:val="28"/>
        </w:rPr>
      </w:pPr>
      <w:r>
        <w:rPr>
          <w:sz w:val="28"/>
        </w:rPr>
        <w:t>«</w:t>
      </w:r>
      <w:r w:rsidRPr="003E20FD">
        <w:rPr>
          <w:sz w:val="28"/>
        </w:rPr>
        <w:t>Mit dem linken Fuss zuerst durch die Tür gehen!</w:t>
      </w:r>
      <w:r>
        <w:rPr>
          <w:sz w:val="28"/>
        </w:rPr>
        <w:t>»</w:t>
      </w:r>
    </w:p>
    <w:p w:rsidR="00C93386" w:rsidRDefault="00C93386" w:rsidP="00C93386">
      <w:pPr>
        <w:spacing w:line="360" w:lineRule="auto"/>
        <w:rPr>
          <w:sz w:val="28"/>
        </w:rPr>
      </w:pPr>
    </w:p>
    <w:p w:rsidR="00C93386" w:rsidRDefault="00C93386" w:rsidP="00C93386">
      <w:pPr>
        <w:spacing w:line="360" w:lineRule="auto"/>
        <w:rPr>
          <w:sz w:val="28"/>
        </w:rPr>
      </w:pPr>
      <w:r>
        <w:rPr>
          <w:sz w:val="28"/>
        </w:rPr>
        <w:t>«</w:t>
      </w:r>
      <w:r w:rsidRPr="003E20FD">
        <w:rPr>
          <w:sz w:val="28"/>
        </w:rPr>
        <w:t>Ich merke genau, was du fühlst. Wir hatten das Thema doch schon. Sie nimmt dir die Kontrolle. Lass es sein!</w:t>
      </w:r>
      <w:r>
        <w:rPr>
          <w:sz w:val="28"/>
        </w:rPr>
        <w:t>»</w:t>
      </w:r>
    </w:p>
    <w:p w:rsidR="00C93386" w:rsidRDefault="00C93386" w:rsidP="00C93386">
      <w:pPr>
        <w:spacing w:line="360" w:lineRule="auto"/>
        <w:rPr>
          <w:sz w:val="28"/>
        </w:rPr>
      </w:pPr>
    </w:p>
    <w:p w:rsidR="00C93386" w:rsidRDefault="00C93386" w:rsidP="00C93386">
      <w:pPr>
        <w:spacing w:line="360" w:lineRule="auto"/>
        <w:rPr>
          <w:sz w:val="28"/>
        </w:rPr>
      </w:pPr>
      <w:r>
        <w:rPr>
          <w:sz w:val="28"/>
        </w:rPr>
        <w:t>«</w:t>
      </w:r>
      <w:r w:rsidRPr="003E20FD">
        <w:rPr>
          <w:sz w:val="28"/>
        </w:rPr>
        <w:t>Du hast wieder die Kontrolle verloren. Du hast Glück, dass du noch lebst. Das Mädchen hat es nicht anders verdient. Ich verbiete dir</w:t>
      </w:r>
      <w:r>
        <w:rPr>
          <w:sz w:val="28"/>
        </w:rPr>
        <w:t>,</w:t>
      </w:r>
      <w:r w:rsidRPr="003E20FD">
        <w:rPr>
          <w:sz w:val="28"/>
        </w:rPr>
        <w:t xml:space="preserve"> das jemals wieder zu tun. In Zukunft wirst du wieder auf mich hören.</w:t>
      </w:r>
      <w:r>
        <w:rPr>
          <w:sz w:val="28"/>
        </w:rPr>
        <w:t>»</w:t>
      </w:r>
    </w:p>
    <w:p w:rsidR="00C93386" w:rsidRPr="00C749D9" w:rsidRDefault="00C93386" w:rsidP="00C93386"/>
    <w:p w:rsidR="00C93386" w:rsidRPr="00C749D9" w:rsidRDefault="00C93386" w:rsidP="00C93386">
      <w:r>
        <w:rPr>
          <w:sz w:val="28"/>
        </w:rPr>
        <w:br w:type="page"/>
      </w:r>
    </w:p>
    <w:tbl>
      <w:tblPr>
        <w:tblW w:w="0" w:type="auto"/>
        <w:tblInd w:w="15" w:type="dxa"/>
        <w:tblBorders>
          <w:bottom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970"/>
        <w:gridCol w:w="1701"/>
        <w:gridCol w:w="5386"/>
      </w:tblGrid>
      <w:tr w:rsidR="00C93386" w:rsidRPr="00C62C01">
        <w:trPr>
          <w:trHeight w:val="850"/>
        </w:trPr>
        <w:tc>
          <w:tcPr>
            <w:tcW w:w="1970" w:type="dxa"/>
            <w:shd w:val="clear" w:color="auto" w:fill="auto"/>
            <w:vAlign w:val="center"/>
          </w:tcPr>
          <w:p w:rsidR="00C93386" w:rsidRPr="00C62C01" w:rsidRDefault="00C93386" w:rsidP="00C93386">
            <w:pPr>
              <w:pStyle w:val="Kopfze"/>
              <w:spacing w:line="264" w:lineRule="auto"/>
              <w:jc w:val="center"/>
              <w:rPr>
                <w:rFonts w:ascii="Cambria" w:hAnsi="Cambria" w:cs="Arial"/>
                <w:b/>
              </w:rPr>
            </w:pPr>
            <w:r w:rsidRPr="00C62C01">
              <w:rPr>
                <w:rFonts w:ascii="Cambria" w:hAnsi="Cambria"/>
              </w:rPr>
              <w:pict>
                <v:shape id="_x0000_i1069" type="#_x0000_t75" style="width:89.25pt;height:44.65pt">
                  <v:imagedata r:id="rId8" o:title="bege_bez_rgb_50mm"/>
                </v:shape>
              </w:pict>
            </w:r>
          </w:p>
        </w:tc>
        <w:tc>
          <w:tcPr>
            <w:tcW w:w="1701" w:type="dxa"/>
            <w:shd w:val="clear" w:color="auto" w:fill="auto"/>
            <w:vAlign w:val="bottom"/>
          </w:tcPr>
          <w:p w:rsidR="00C93386" w:rsidRPr="00C62C01" w:rsidRDefault="00C93386" w:rsidP="00C93386">
            <w:pPr>
              <w:pStyle w:val="Kopfze"/>
              <w:spacing w:line="264" w:lineRule="auto"/>
              <w:jc w:val="center"/>
              <w:rPr>
                <w:rFonts w:ascii="Cambria" w:hAnsi="Cambria" w:cs="Arial"/>
              </w:rPr>
            </w:pPr>
            <w:r w:rsidRPr="00C62C01">
              <w:rPr>
                <w:rFonts w:ascii="Cambria" w:hAnsi="Cambria" w:cs="Arial"/>
              </w:rPr>
              <w:t xml:space="preserve">Lesetagebuch </w:t>
            </w:r>
            <w:r w:rsidRPr="00C62C01">
              <w:rPr>
                <w:rFonts w:ascii="Cambria" w:hAnsi="Cambria" w:cs="Arial"/>
                <w:b/>
              </w:rPr>
              <w:t>Ordnungsliebe</w:t>
            </w:r>
            <w:r w:rsidRPr="00C62C01">
              <w:rPr>
                <w:rFonts w:ascii="Cambria" w:hAnsi="Cambria" w:cs="Arial"/>
              </w:rPr>
              <w:t xml:space="preserve"> Auftrag 7</w:t>
            </w:r>
          </w:p>
        </w:tc>
        <w:tc>
          <w:tcPr>
            <w:tcW w:w="5386" w:type="dxa"/>
            <w:shd w:val="clear" w:color="auto" w:fill="auto"/>
            <w:vAlign w:val="center"/>
          </w:tcPr>
          <w:p w:rsidR="00C93386" w:rsidRPr="00C62C01" w:rsidRDefault="00C93386" w:rsidP="00C93386">
            <w:pPr>
              <w:pStyle w:val="Kopfze"/>
              <w:ind w:left="142"/>
              <w:jc w:val="left"/>
              <w:rPr>
                <w:rFonts w:ascii="Cambria" w:hAnsi="Cambria" w:cs="Arial"/>
                <w:sz w:val="36"/>
              </w:rPr>
            </w:pPr>
            <w:r>
              <w:rPr>
                <w:rFonts w:ascii="Cambria" w:hAnsi="Cambria" w:cs="Arial"/>
                <w:b/>
                <w:sz w:val="36"/>
              </w:rPr>
              <w:t>3 x Friedrich</w:t>
            </w:r>
          </w:p>
        </w:tc>
      </w:tr>
    </w:tbl>
    <w:p w:rsidR="00C93386" w:rsidRPr="00C62C01" w:rsidRDefault="00C93386" w:rsidP="00C93386">
      <w:pPr>
        <w:rPr>
          <w:rFonts w:cs="Arial"/>
        </w:rPr>
      </w:pPr>
    </w:p>
    <w:p w:rsidR="00C93386" w:rsidRDefault="00C93386" w:rsidP="00C93386">
      <w:pPr>
        <w:ind w:left="1985" w:right="709" w:hanging="1985"/>
        <w:rPr>
          <w:rFonts w:cs="Arial"/>
          <w:sz w:val="28"/>
        </w:rPr>
      </w:pPr>
      <w:r w:rsidRPr="00C62C01">
        <w:rPr>
          <w:rFonts w:cs="Arial"/>
          <w:noProof/>
          <w:lang w:val="en-US"/>
        </w:rPr>
        <w:pict>
          <v:shape id="_x0000_i1070" type="#_x0000_t75" style="width:33.75pt;height:25.5pt">
            <v:imagedata r:id="rId9" o:title="BG_LTB_Button1"/>
          </v:shape>
        </w:pict>
      </w:r>
      <w:r w:rsidRPr="00C62C01">
        <w:rPr>
          <w:rFonts w:cs="Arial"/>
          <w:noProof/>
          <w:lang w:val="de-CH"/>
        </w:rPr>
        <w:tab/>
      </w:r>
      <w:r w:rsidRPr="00C62C01">
        <w:rPr>
          <w:rFonts w:cs="Arial"/>
          <w:sz w:val="28"/>
        </w:rPr>
        <w:t>Friedrich verändert sich während der Geschichte.</w:t>
      </w:r>
      <w:r>
        <w:rPr>
          <w:rFonts w:cs="Arial"/>
          <w:sz w:val="28"/>
        </w:rPr>
        <w:t xml:space="preserve"> Schreibe je zehn Wörter aus dem Text heraus, die zu den verschiedenen Friedrichs gehören.</w:t>
      </w:r>
    </w:p>
    <w:p w:rsidR="00C93386" w:rsidRPr="00C62C01" w:rsidRDefault="00C93386" w:rsidP="00C93386">
      <w:pPr>
        <w:ind w:left="1985" w:right="709" w:hanging="1985"/>
        <w:rPr>
          <w:rFonts w:cs="Arial"/>
        </w:rPr>
      </w:pPr>
    </w:p>
    <w:tbl>
      <w:tblPr>
        <w:tblW w:w="0" w:type="auto"/>
        <w:tblInd w:w="19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77"/>
        <w:gridCol w:w="2576"/>
        <w:gridCol w:w="2326"/>
      </w:tblGrid>
      <w:tr w:rsidR="00C93386" w:rsidRPr="004F6BF5">
        <w:tc>
          <w:tcPr>
            <w:tcW w:w="2577" w:type="dxa"/>
            <w:shd w:val="clear" w:color="auto" w:fill="auto"/>
          </w:tcPr>
          <w:p w:rsidR="00C93386" w:rsidRPr="004F6BF5" w:rsidRDefault="00C93386" w:rsidP="00C93386">
            <w:pPr>
              <w:ind w:right="709"/>
              <w:rPr>
                <w:rFonts w:cs="Arial"/>
                <w:sz w:val="28"/>
              </w:rPr>
            </w:pPr>
            <w:r w:rsidRPr="004F6BF5">
              <w:rPr>
                <w:rFonts w:cs="Arial"/>
                <w:sz w:val="28"/>
              </w:rPr>
              <w:t>Friedrich 1</w:t>
            </w:r>
          </w:p>
        </w:tc>
        <w:tc>
          <w:tcPr>
            <w:tcW w:w="2576" w:type="dxa"/>
            <w:shd w:val="clear" w:color="auto" w:fill="auto"/>
          </w:tcPr>
          <w:p w:rsidR="00C93386" w:rsidRPr="004F6BF5" w:rsidRDefault="00C93386" w:rsidP="00C93386">
            <w:pPr>
              <w:ind w:right="709"/>
              <w:rPr>
                <w:rFonts w:cs="Arial"/>
                <w:sz w:val="28"/>
              </w:rPr>
            </w:pPr>
            <w:r w:rsidRPr="004F6BF5">
              <w:rPr>
                <w:rFonts w:cs="Arial"/>
                <w:sz w:val="28"/>
              </w:rPr>
              <w:t>Friedrich 2</w:t>
            </w:r>
            <w:r w:rsidRPr="004F6BF5">
              <w:rPr>
                <w:rFonts w:cs="Arial"/>
                <w:sz w:val="28"/>
              </w:rPr>
              <w:br/>
            </w:r>
            <w:r w:rsidRPr="004F6BF5">
              <w:rPr>
                <w:rFonts w:cs="Arial"/>
                <w:sz w:val="20"/>
              </w:rPr>
              <w:t>(mit Maria)</w:t>
            </w:r>
          </w:p>
        </w:tc>
        <w:tc>
          <w:tcPr>
            <w:tcW w:w="2326" w:type="dxa"/>
            <w:shd w:val="clear" w:color="auto" w:fill="auto"/>
          </w:tcPr>
          <w:p w:rsidR="00C93386" w:rsidRPr="004F6BF5" w:rsidRDefault="00C93386" w:rsidP="00C93386">
            <w:pPr>
              <w:ind w:right="709"/>
              <w:rPr>
                <w:rFonts w:cs="Arial"/>
                <w:sz w:val="28"/>
              </w:rPr>
            </w:pPr>
            <w:r w:rsidRPr="004F6BF5">
              <w:rPr>
                <w:rFonts w:cs="Arial"/>
                <w:sz w:val="28"/>
              </w:rPr>
              <w:t>Friedrich 3</w:t>
            </w:r>
          </w:p>
        </w:tc>
      </w:tr>
      <w:tr w:rsidR="00C93386" w:rsidRPr="004F6BF5">
        <w:tc>
          <w:tcPr>
            <w:tcW w:w="2577" w:type="dxa"/>
            <w:shd w:val="clear" w:color="auto" w:fill="auto"/>
          </w:tcPr>
          <w:p w:rsidR="00C93386" w:rsidRPr="004F6BF5" w:rsidRDefault="00C93386" w:rsidP="00C93386">
            <w:pPr>
              <w:ind w:right="709"/>
              <w:rPr>
                <w:rFonts w:cs="Arial"/>
                <w:sz w:val="28"/>
              </w:rPr>
            </w:pPr>
          </w:p>
        </w:tc>
        <w:tc>
          <w:tcPr>
            <w:tcW w:w="2576" w:type="dxa"/>
            <w:shd w:val="clear" w:color="auto" w:fill="auto"/>
          </w:tcPr>
          <w:p w:rsidR="00C93386" w:rsidRPr="004F6BF5" w:rsidRDefault="00C93386" w:rsidP="00C93386">
            <w:pPr>
              <w:ind w:right="709"/>
              <w:rPr>
                <w:rFonts w:cs="Arial"/>
                <w:sz w:val="28"/>
              </w:rPr>
            </w:pPr>
          </w:p>
        </w:tc>
        <w:tc>
          <w:tcPr>
            <w:tcW w:w="2326" w:type="dxa"/>
            <w:shd w:val="clear" w:color="auto" w:fill="auto"/>
          </w:tcPr>
          <w:p w:rsidR="00C93386" w:rsidRPr="004F6BF5" w:rsidRDefault="00C93386" w:rsidP="00C93386">
            <w:pPr>
              <w:ind w:right="709"/>
              <w:rPr>
                <w:rFonts w:cs="Arial"/>
                <w:sz w:val="28"/>
              </w:rPr>
            </w:pPr>
          </w:p>
        </w:tc>
      </w:tr>
      <w:tr w:rsidR="00C93386" w:rsidRPr="004F6BF5">
        <w:tc>
          <w:tcPr>
            <w:tcW w:w="2577" w:type="dxa"/>
            <w:shd w:val="clear" w:color="auto" w:fill="auto"/>
          </w:tcPr>
          <w:p w:rsidR="00C93386" w:rsidRPr="004F6BF5" w:rsidRDefault="00C93386" w:rsidP="00C93386">
            <w:pPr>
              <w:ind w:right="709"/>
              <w:rPr>
                <w:rFonts w:cs="Arial"/>
                <w:sz w:val="28"/>
              </w:rPr>
            </w:pPr>
          </w:p>
        </w:tc>
        <w:tc>
          <w:tcPr>
            <w:tcW w:w="2576" w:type="dxa"/>
            <w:shd w:val="clear" w:color="auto" w:fill="auto"/>
          </w:tcPr>
          <w:p w:rsidR="00C93386" w:rsidRPr="004F6BF5" w:rsidRDefault="00C93386" w:rsidP="00C93386">
            <w:pPr>
              <w:ind w:right="709"/>
              <w:rPr>
                <w:rFonts w:cs="Arial"/>
                <w:sz w:val="28"/>
              </w:rPr>
            </w:pPr>
          </w:p>
        </w:tc>
        <w:tc>
          <w:tcPr>
            <w:tcW w:w="2326" w:type="dxa"/>
            <w:shd w:val="clear" w:color="auto" w:fill="auto"/>
          </w:tcPr>
          <w:p w:rsidR="00C93386" w:rsidRPr="004F6BF5" w:rsidRDefault="00C93386" w:rsidP="00C93386">
            <w:pPr>
              <w:ind w:right="709"/>
              <w:rPr>
                <w:rFonts w:cs="Arial"/>
                <w:sz w:val="28"/>
              </w:rPr>
            </w:pPr>
          </w:p>
        </w:tc>
      </w:tr>
      <w:tr w:rsidR="00C93386" w:rsidRPr="004F6BF5">
        <w:tc>
          <w:tcPr>
            <w:tcW w:w="2577" w:type="dxa"/>
            <w:shd w:val="clear" w:color="auto" w:fill="auto"/>
          </w:tcPr>
          <w:p w:rsidR="00C93386" w:rsidRPr="004F6BF5" w:rsidRDefault="00C93386" w:rsidP="00C93386">
            <w:pPr>
              <w:ind w:right="709"/>
              <w:rPr>
                <w:rFonts w:cs="Arial"/>
                <w:sz w:val="28"/>
              </w:rPr>
            </w:pPr>
          </w:p>
        </w:tc>
        <w:tc>
          <w:tcPr>
            <w:tcW w:w="2576" w:type="dxa"/>
            <w:shd w:val="clear" w:color="auto" w:fill="auto"/>
          </w:tcPr>
          <w:p w:rsidR="00C93386" w:rsidRPr="004F6BF5" w:rsidRDefault="00C93386" w:rsidP="00C93386">
            <w:pPr>
              <w:ind w:right="709"/>
              <w:rPr>
                <w:rFonts w:cs="Arial"/>
                <w:sz w:val="28"/>
              </w:rPr>
            </w:pPr>
          </w:p>
        </w:tc>
        <w:tc>
          <w:tcPr>
            <w:tcW w:w="2326" w:type="dxa"/>
            <w:shd w:val="clear" w:color="auto" w:fill="auto"/>
          </w:tcPr>
          <w:p w:rsidR="00C93386" w:rsidRPr="004F6BF5" w:rsidRDefault="00C93386" w:rsidP="00C93386">
            <w:pPr>
              <w:ind w:right="709"/>
              <w:rPr>
                <w:rFonts w:cs="Arial"/>
                <w:sz w:val="28"/>
              </w:rPr>
            </w:pPr>
          </w:p>
        </w:tc>
      </w:tr>
    </w:tbl>
    <w:p w:rsidR="00C93386" w:rsidRPr="008C2502" w:rsidRDefault="00C93386" w:rsidP="00C93386">
      <w:pPr>
        <w:ind w:right="709"/>
        <w:rPr>
          <w:rFonts w:cs="Arial"/>
        </w:rPr>
      </w:pPr>
    </w:p>
    <w:p w:rsidR="00C93386" w:rsidRPr="008C2502" w:rsidRDefault="00C93386" w:rsidP="00C93386">
      <w:pPr>
        <w:ind w:right="709"/>
        <w:rPr>
          <w:rFonts w:cs="Arial"/>
        </w:rPr>
      </w:pPr>
    </w:p>
    <w:p w:rsidR="00C93386" w:rsidRPr="008C2502" w:rsidRDefault="00C93386" w:rsidP="00C93386">
      <w:pPr>
        <w:ind w:right="709"/>
        <w:rPr>
          <w:rFonts w:cs="Arial"/>
        </w:rPr>
      </w:pPr>
    </w:p>
    <w:p w:rsidR="00C93386" w:rsidRPr="008C2502" w:rsidRDefault="00C93386" w:rsidP="00C93386">
      <w:pPr>
        <w:ind w:left="1985" w:right="709" w:hanging="1985"/>
        <w:rPr>
          <w:rFonts w:cs="Arial"/>
        </w:rPr>
      </w:pPr>
      <w:r w:rsidRPr="00C62C01">
        <w:rPr>
          <w:rFonts w:cs="Arial"/>
          <w:noProof/>
          <w:lang w:val="en-US"/>
        </w:rPr>
        <w:pict>
          <v:shape id="_x0000_i1071" type="#_x0000_t75" style="width:33.75pt;height:25.5pt">
            <v:imagedata r:id="rId9" o:title="BG_LTB_Button1"/>
          </v:shape>
        </w:pict>
      </w:r>
      <w:r w:rsidRPr="00C62C01">
        <w:rPr>
          <w:rFonts w:cs="Arial"/>
          <w:noProof/>
          <w:lang w:val="en-US"/>
        </w:rPr>
        <w:pict>
          <v:shape id="_x0000_i1072" type="#_x0000_t75" style="width:33.75pt;height:25.5pt">
            <v:imagedata r:id="rId9" o:title="BG_LTB_Button1"/>
          </v:shape>
        </w:pict>
      </w:r>
      <w:r w:rsidRPr="00C62C01">
        <w:rPr>
          <w:rFonts w:cs="Arial"/>
        </w:rPr>
        <w:tab/>
      </w:r>
      <w:r>
        <w:rPr>
          <w:rFonts w:cs="Arial"/>
          <w:sz w:val="28"/>
        </w:rPr>
        <w:t>Wähle dir nun einen Friedrich aus. Dieser Friedrich kommt nun in eure Klasse. Verhalte dich so, wie er sich verhalten würde.</w:t>
      </w:r>
      <w:r>
        <w:rPr>
          <w:rFonts w:cs="Arial"/>
          <w:sz w:val="28"/>
        </w:rPr>
        <w:br/>
        <w:t>Wie würde zum Beispiel eine Pause mit Friedrich aussehen oder eine Schulstunde oder ein Fussballtraining?</w:t>
      </w:r>
      <w:r>
        <w:rPr>
          <w:rFonts w:cs="Arial"/>
          <w:sz w:val="28"/>
        </w:rPr>
        <w:br/>
        <w:t>Übt solche Rollenspiele!</w:t>
      </w:r>
    </w:p>
    <w:p w:rsidR="00C93386" w:rsidRDefault="00C93386" w:rsidP="00C93386"/>
    <w:p w:rsidR="00C93386" w:rsidRPr="008C2502" w:rsidRDefault="00C93386" w:rsidP="00C93386"/>
    <w:tbl>
      <w:tblPr>
        <w:tblW w:w="0" w:type="auto"/>
        <w:tblInd w:w="15" w:type="dxa"/>
        <w:tblBorders>
          <w:bottom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828"/>
        <w:gridCol w:w="1701"/>
        <w:gridCol w:w="5528"/>
      </w:tblGrid>
      <w:tr w:rsidR="00C93386" w:rsidRPr="0065121A">
        <w:trPr>
          <w:trHeight w:val="850"/>
        </w:trPr>
        <w:tc>
          <w:tcPr>
            <w:tcW w:w="1828" w:type="dxa"/>
            <w:shd w:val="clear" w:color="auto" w:fill="auto"/>
            <w:vAlign w:val="center"/>
          </w:tcPr>
          <w:p w:rsidR="00C93386" w:rsidRPr="0065121A" w:rsidRDefault="00C93386" w:rsidP="00C93386">
            <w:pPr>
              <w:pStyle w:val="Kopfze"/>
              <w:spacing w:line="264" w:lineRule="auto"/>
              <w:jc w:val="center"/>
              <w:rPr>
                <w:rFonts w:ascii="Cambria" w:hAnsi="Cambria" w:cs="Arial"/>
                <w:b/>
              </w:rPr>
            </w:pPr>
            <w:r w:rsidRPr="0065121A">
              <w:rPr>
                <w:rFonts w:ascii="Cambria" w:hAnsi="Cambria"/>
              </w:rPr>
              <w:pict>
                <v:shape id="_x0000_i1073" type="#_x0000_t75" style="width:89.25pt;height:44.65pt">
                  <v:imagedata r:id="rId8" o:title="bege_bez_rgb_50mm"/>
                </v:shape>
              </w:pict>
            </w:r>
          </w:p>
        </w:tc>
        <w:tc>
          <w:tcPr>
            <w:tcW w:w="1701" w:type="dxa"/>
            <w:shd w:val="clear" w:color="auto" w:fill="auto"/>
            <w:vAlign w:val="bottom"/>
          </w:tcPr>
          <w:p w:rsidR="00C93386" w:rsidRDefault="00C93386" w:rsidP="00C93386">
            <w:pPr>
              <w:pStyle w:val="Kopfze"/>
              <w:spacing w:line="264" w:lineRule="auto"/>
              <w:jc w:val="center"/>
              <w:rPr>
                <w:rFonts w:ascii="Cambria" w:hAnsi="Cambria" w:cs="Arial"/>
              </w:rPr>
            </w:pPr>
            <w:r w:rsidRPr="0065121A">
              <w:rPr>
                <w:rFonts w:ascii="Cambria" w:hAnsi="Cambria" w:cs="Arial"/>
              </w:rPr>
              <w:t xml:space="preserve">Lesetagebuch </w:t>
            </w:r>
            <w:r>
              <w:rPr>
                <w:rFonts w:ascii="Cambria" w:hAnsi="Cambria" w:cs="Arial"/>
                <w:b/>
              </w:rPr>
              <w:t>Ordnungsliebe</w:t>
            </w:r>
          </w:p>
          <w:p w:rsidR="00C93386" w:rsidRPr="0065121A" w:rsidRDefault="00C93386" w:rsidP="00C93386">
            <w:pPr>
              <w:pStyle w:val="Kopfze"/>
              <w:spacing w:line="264" w:lineRule="auto"/>
              <w:jc w:val="center"/>
              <w:rPr>
                <w:rFonts w:ascii="Cambria" w:hAnsi="Cambria" w:cs="Arial"/>
              </w:rPr>
            </w:pPr>
            <w:r>
              <w:rPr>
                <w:rFonts w:ascii="Cambria" w:hAnsi="Cambria" w:cs="Arial"/>
              </w:rPr>
              <w:t>Auftrag 8</w:t>
            </w:r>
          </w:p>
        </w:tc>
        <w:tc>
          <w:tcPr>
            <w:tcW w:w="5528" w:type="dxa"/>
            <w:shd w:val="clear" w:color="auto" w:fill="auto"/>
            <w:vAlign w:val="center"/>
          </w:tcPr>
          <w:p w:rsidR="00C93386" w:rsidRPr="00EF0C7A" w:rsidRDefault="00C93386" w:rsidP="00C93386">
            <w:pPr>
              <w:pStyle w:val="Kopfze"/>
              <w:ind w:left="142"/>
              <w:jc w:val="left"/>
              <w:rPr>
                <w:rFonts w:ascii="Cambria" w:hAnsi="Cambria" w:cs="Arial"/>
                <w:b/>
                <w:sz w:val="36"/>
              </w:rPr>
            </w:pPr>
            <w:r>
              <w:rPr>
                <w:rFonts w:ascii="Cambria" w:hAnsi="Cambria" w:cs="Arial"/>
                <w:b/>
                <w:sz w:val="36"/>
              </w:rPr>
              <w:t>Gehorche nie!</w:t>
            </w:r>
          </w:p>
        </w:tc>
      </w:tr>
    </w:tbl>
    <w:p w:rsidR="00C93386" w:rsidRPr="0065121A" w:rsidRDefault="00C93386" w:rsidP="00C93386">
      <w:pPr>
        <w:rPr>
          <w:rFonts w:cs="Arial"/>
        </w:rPr>
      </w:pPr>
    </w:p>
    <w:p w:rsidR="00C93386" w:rsidRPr="00F30996" w:rsidRDefault="00C93386" w:rsidP="00C93386">
      <w:pPr>
        <w:ind w:left="1985" w:right="709" w:hanging="1985"/>
        <w:rPr>
          <w:rFonts w:cs="Arial"/>
          <w:sz w:val="28"/>
        </w:rPr>
      </w:pPr>
      <w:r w:rsidRPr="0065121A">
        <w:rPr>
          <w:rFonts w:cs="Arial"/>
          <w:noProof/>
          <w:lang w:val="en-US"/>
        </w:rPr>
        <w:pict>
          <v:shape id="_x0000_i1074" type="#_x0000_t75" style="width:33.75pt;height:25.5pt">
            <v:imagedata r:id="rId9" o:title="BG_LTB_Button1"/>
          </v:shape>
        </w:pict>
      </w:r>
      <w:r w:rsidRPr="0065121A">
        <w:rPr>
          <w:rFonts w:cs="Arial"/>
          <w:noProof/>
          <w:lang w:val="de-CH"/>
        </w:rPr>
        <w:tab/>
      </w:r>
      <w:r>
        <w:rPr>
          <w:rFonts w:cs="Arial"/>
          <w:sz w:val="28"/>
        </w:rPr>
        <w:t>Friedrich musste oft seiner Stimme gehorchen und musste bitter erfahren, was passiert, wenn er der Stimme nicht gehorcht.</w:t>
      </w:r>
      <w:r>
        <w:rPr>
          <w:rFonts w:cs="Arial"/>
          <w:sz w:val="28"/>
        </w:rPr>
        <w:br/>
      </w:r>
      <w:r w:rsidRPr="0091188D">
        <w:rPr>
          <w:rFonts w:cs="Arial"/>
          <w:sz w:val="28"/>
        </w:rPr>
        <w:t>In welchen Situationen musst du dich an sehr viel</w:t>
      </w:r>
      <w:r>
        <w:rPr>
          <w:rFonts w:cs="Arial"/>
          <w:sz w:val="28"/>
        </w:rPr>
        <w:t>e</w:t>
      </w:r>
      <w:r w:rsidRPr="0091188D">
        <w:rPr>
          <w:rFonts w:cs="Arial"/>
          <w:sz w:val="28"/>
        </w:rPr>
        <w:t xml:space="preserve"> Vorgaben oder Regeln halten (Schule, Freizeit, zu Hause,…)</w:t>
      </w:r>
      <w:r w:rsidRPr="0091188D">
        <w:rPr>
          <w:rFonts w:cs="Arial"/>
          <w:sz w:val="28"/>
        </w:rPr>
        <w:br/>
      </w:r>
      <w:r>
        <w:rPr>
          <w:rFonts w:cs="Arial"/>
          <w:sz w:val="28"/>
        </w:rPr>
        <w:t xml:space="preserve">Wie sieht der Ärger, </w:t>
      </w:r>
      <w:r w:rsidRPr="0091188D">
        <w:rPr>
          <w:rFonts w:cs="Arial"/>
          <w:sz w:val="28"/>
        </w:rPr>
        <w:t>die Konsequenz aus, wenn du dich nicht daran hältst?</w:t>
      </w:r>
    </w:p>
    <w:p w:rsidR="00C93386" w:rsidRDefault="00C93386" w:rsidP="00C93386">
      <w:pPr>
        <w:ind w:left="1985" w:right="-141" w:hanging="1985"/>
        <w:rPr>
          <w:rFonts w:cs="Arial"/>
          <w:sz w:val="28"/>
        </w:rPr>
      </w:pPr>
      <w:r w:rsidRPr="00C80EF8">
        <w:rPr>
          <w:rFonts w:cs="Arial"/>
          <w:noProof/>
          <w:lang w:val="en-US"/>
        </w:rPr>
        <w:pict>
          <v:shape id="_x0000_i1075" type="#_x0000_t75" style="width:33.75pt;height:25.5pt">
            <v:imagedata r:id="rId9" o:title="BG_LTB_Button1"/>
          </v:shape>
        </w:pict>
      </w:r>
      <w:r w:rsidRPr="00C80EF8">
        <w:rPr>
          <w:rFonts w:cs="Arial"/>
          <w:noProof/>
          <w:lang w:val="en-US"/>
        </w:rPr>
        <w:pict>
          <v:shape id="_x0000_i1076" type="#_x0000_t75" style="width:33.75pt;height:25.5pt">
            <v:imagedata r:id="rId9" o:title="BG_LTB_Button1"/>
          </v:shape>
        </w:pict>
      </w:r>
      <w:r w:rsidRPr="0065121A">
        <w:rPr>
          <w:rFonts w:cs="Arial"/>
        </w:rPr>
        <w:tab/>
      </w:r>
      <w:r w:rsidRPr="008C2502">
        <w:rPr>
          <w:rFonts w:cs="Arial"/>
          <w:sz w:val="28"/>
        </w:rPr>
        <w:t xml:space="preserve">K10 </w:t>
      </w:r>
      <w:r>
        <w:rPr>
          <w:rFonts w:ascii="Cambria (Designkörper)" w:hAnsi="Cambria (Designkörper)" w:cs="Arial"/>
          <w:sz w:val="28"/>
          <w:lang w:val="de-CH"/>
        </w:rPr>
        <w:t>‹</w:t>
      </w:r>
      <w:r w:rsidRPr="008C2502">
        <w:rPr>
          <w:rFonts w:cs="Arial"/>
          <w:sz w:val="28"/>
        </w:rPr>
        <w:t>Ich höre alles</w:t>
      </w:r>
      <w:r>
        <w:rPr>
          <w:rFonts w:ascii="Cambria (Designkörper)" w:hAnsi="Cambria (Designkörper)" w:cs="Arial"/>
          <w:sz w:val="28"/>
        </w:rPr>
        <w:t>›</w:t>
      </w:r>
      <w:r w:rsidRPr="008C2502">
        <w:rPr>
          <w:rFonts w:cs="Arial"/>
          <w:sz w:val="28"/>
        </w:rPr>
        <w:t xml:space="preserve">, K4 </w:t>
      </w:r>
      <w:r>
        <w:rPr>
          <w:rFonts w:ascii="Cambria (Designkörper)" w:hAnsi="Cambria (Designkörper)" w:cs="Arial"/>
          <w:sz w:val="28"/>
          <w:lang w:val="de-CH"/>
        </w:rPr>
        <w:t>‹</w:t>
      </w:r>
      <w:r>
        <w:rPr>
          <w:rFonts w:cs="Arial"/>
          <w:sz w:val="28"/>
        </w:rPr>
        <w:t>Kranich</w:t>
      </w:r>
      <w:r>
        <w:rPr>
          <w:rFonts w:ascii="Cambria (Designkörper)" w:hAnsi="Cambria (Designkörper)" w:cs="Arial"/>
          <w:sz w:val="28"/>
        </w:rPr>
        <w:t>›</w:t>
      </w:r>
      <w:r>
        <w:rPr>
          <w:rFonts w:cs="Arial"/>
          <w:sz w:val="28"/>
        </w:rPr>
        <w:t xml:space="preserve"> oder </w:t>
      </w:r>
      <w:r w:rsidRPr="008C2502">
        <w:rPr>
          <w:rFonts w:cs="Arial"/>
          <w:sz w:val="28"/>
        </w:rPr>
        <w:t xml:space="preserve">K16 </w:t>
      </w:r>
      <w:r>
        <w:rPr>
          <w:rFonts w:ascii="Cambria (Designkörper)" w:hAnsi="Cambria (Designkörper)" w:cs="Arial"/>
          <w:sz w:val="28"/>
          <w:lang w:val="de-CH"/>
        </w:rPr>
        <w:t>‹</w:t>
      </w:r>
      <w:r w:rsidRPr="008C2502">
        <w:rPr>
          <w:rFonts w:cs="Arial"/>
          <w:sz w:val="28"/>
        </w:rPr>
        <w:t>Gehen und stoppen</w:t>
      </w:r>
      <w:r>
        <w:rPr>
          <w:rFonts w:ascii="Cambria (Designkörper)" w:hAnsi="Cambria (Designkörper)" w:cs="Arial"/>
          <w:sz w:val="28"/>
        </w:rPr>
        <w:t>›</w:t>
      </w:r>
      <w:r>
        <w:rPr>
          <w:rFonts w:cs="Arial"/>
          <w:sz w:val="28"/>
        </w:rPr>
        <w:t xml:space="preserve">, </w:t>
      </w:r>
      <w:r w:rsidRPr="008C2502">
        <w:rPr>
          <w:rFonts w:cs="Arial"/>
          <w:sz w:val="28"/>
        </w:rPr>
        <w:t xml:space="preserve">K17 </w:t>
      </w:r>
      <w:r>
        <w:rPr>
          <w:rFonts w:ascii="Cambria (Designkörper)" w:hAnsi="Cambria (Designkörper)" w:cs="Arial"/>
          <w:sz w:val="28"/>
          <w:lang w:val="de-CH"/>
        </w:rPr>
        <w:t>‹</w:t>
      </w:r>
      <w:r>
        <w:rPr>
          <w:rFonts w:cs="Arial"/>
          <w:sz w:val="28"/>
        </w:rPr>
        <w:t>Gehorche nie</w:t>
      </w:r>
      <w:r>
        <w:rPr>
          <w:rFonts w:ascii="Cambria (Designkörper)" w:hAnsi="Cambria (Designkörper)" w:cs="Arial"/>
          <w:sz w:val="28"/>
        </w:rPr>
        <w:t>›</w:t>
      </w:r>
      <w:r w:rsidRPr="008C2502">
        <w:rPr>
          <w:rFonts w:cs="Arial"/>
          <w:sz w:val="28"/>
        </w:rPr>
        <w:t xml:space="preserve"> </w:t>
      </w:r>
      <w:r w:rsidRPr="008C2502">
        <w:rPr>
          <w:rFonts w:cs="Arial"/>
          <w:sz w:val="28"/>
        </w:rPr>
        <w:br/>
      </w:r>
      <w:r>
        <w:rPr>
          <w:rFonts w:cs="Arial"/>
          <w:sz w:val="28"/>
        </w:rPr>
        <w:t xml:space="preserve">Wähle eine dieser Konzentrationsübungen aus </w:t>
      </w:r>
      <w:r w:rsidRPr="007E6883">
        <w:rPr>
          <w:rFonts w:cs="Arial"/>
          <w:sz w:val="28"/>
        </w:rPr>
        <w:t xml:space="preserve">und zeige nun deine Kontrolle, indem du diese </w:t>
      </w:r>
      <w:r>
        <w:rPr>
          <w:rFonts w:cs="Arial"/>
          <w:sz w:val="28"/>
        </w:rPr>
        <w:t xml:space="preserve">in den folgenden Wochen </w:t>
      </w:r>
      <w:r w:rsidRPr="007E6883">
        <w:rPr>
          <w:rFonts w:cs="Arial"/>
          <w:sz w:val="28"/>
        </w:rPr>
        <w:t xml:space="preserve">mindestens einmal pro Tag durchführst: </w:t>
      </w:r>
      <w:r>
        <w:rPr>
          <w:rFonts w:cs="Arial"/>
          <w:sz w:val="28"/>
        </w:rPr>
        <w:br/>
      </w:r>
      <w:r w:rsidRPr="00D7315F">
        <w:rPr>
          <w:rFonts w:cs="Arial"/>
          <w:sz w:val="28"/>
        </w:rPr>
        <w:sym w:font="Wingdings 2" w:char="F0A3"/>
      </w:r>
      <w:r w:rsidRPr="00D7315F">
        <w:rPr>
          <w:rFonts w:cs="Arial"/>
          <w:sz w:val="28"/>
        </w:rPr>
        <w:t xml:space="preserve"> für dich zu Hause </w:t>
      </w:r>
      <w:r w:rsidRPr="00D7315F">
        <w:rPr>
          <w:rFonts w:cs="Arial"/>
          <w:sz w:val="28"/>
        </w:rPr>
        <w:sym w:font="Wingdings 2" w:char="F0A3"/>
      </w:r>
      <w:r w:rsidRPr="00D7315F">
        <w:rPr>
          <w:rFonts w:cs="Arial"/>
          <w:sz w:val="28"/>
        </w:rPr>
        <w:t xml:space="preserve"> zu zweit </w:t>
      </w:r>
      <w:r w:rsidRPr="00D7315F">
        <w:rPr>
          <w:rFonts w:cs="Arial"/>
          <w:sz w:val="28"/>
        </w:rPr>
        <w:sym w:font="Wingdings 2" w:char="F0A3"/>
      </w:r>
      <w:r>
        <w:rPr>
          <w:rFonts w:cs="Arial"/>
          <w:sz w:val="28"/>
        </w:rPr>
        <w:t xml:space="preserve"> </w:t>
      </w:r>
      <w:r w:rsidRPr="00D7315F">
        <w:rPr>
          <w:rFonts w:cs="Arial"/>
          <w:sz w:val="28"/>
        </w:rPr>
        <w:t>Anleiten einer Gruppe</w:t>
      </w:r>
    </w:p>
    <w:p w:rsidR="00C93386" w:rsidRPr="008C2502" w:rsidRDefault="00C93386" w:rsidP="00C93386">
      <w:pPr>
        <w:ind w:left="1985" w:right="-141" w:hanging="1985"/>
        <w:rPr>
          <w:rFonts w:cs="Arial"/>
        </w:rPr>
      </w:pPr>
      <w:r>
        <w:rPr>
          <w:rFonts w:cs="Arial"/>
        </w:rPr>
        <w:br w:type="page"/>
      </w:r>
    </w:p>
    <w:tbl>
      <w:tblPr>
        <w:tblW w:w="0" w:type="auto"/>
        <w:tblInd w:w="15" w:type="dxa"/>
        <w:tblBorders>
          <w:bottom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970"/>
        <w:gridCol w:w="1701"/>
        <w:gridCol w:w="5386"/>
      </w:tblGrid>
      <w:tr w:rsidR="00C93386" w:rsidRPr="0065121A">
        <w:trPr>
          <w:trHeight w:val="850"/>
        </w:trPr>
        <w:tc>
          <w:tcPr>
            <w:tcW w:w="1970" w:type="dxa"/>
            <w:shd w:val="clear" w:color="auto" w:fill="auto"/>
            <w:vAlign w:val="center"/>
          </w:tcPr>
          <w:p w:rsidR="00C93386" w:rsidRPr="0065121A" w:rsidRDefault="00C93386" w:rsidP="00C93386">
            <w:pPr>
              <w:pStyle w:val="Kopfze"/>
              <w:spacing w:line="264" w:lineRule="auto"/>
              <w:jc w:val="center"/>
              <w:rPr>
                <w:rFonts w:ascii="Cambria" w:hAnsi="Cambria" w:cs="Arial"/>
                <w:b/>
              </w:rPr>
            </w:pPr>
            <w:r w:rsidRPr="0065121A">
              <w:rPr>
                <w:rFonts w:ascii="Cambria" w:hAnsi="Cambria"/>
              </w:rPr>
              <w:pict>
                <v:shape id="_x0000_i1077" type="#_x0000_t75" style="width:89.25pt;height:44.65pt">
                  <v:imagedata r:id="rId8" o:title="bege_bez_rgb_50mm"/>
                </v:shape>
              </w:pict>
            </w:r>
          </w:p>
        </w:tc>
        <w:tc>
          <w:tcPr>
            <w:tcW w:w="1701" w:type="dxa"/>
            <w:shd w:val="clear" w:color="auto" w:fill="auto"/>
            <w:vAlign w:val="bottom"/>
          </w:tcPr>
          <w:p w:rsidR="00C93386" w:rsidRPr="0065121A" w:rsidRDefault="00C93386" w:rsidP="00C93386">
            <w:pPr>
              <w:pStyle w:val="Kopfze"/>
              <w:spacing w:line="264" w:lineRule="auto"/>
              <w:jc w:val="center"/>
              <w:rPr>
                <w:rFonts w:ascii="Cambria" w:hAnsi="Cambria" w:cs="Arial"/>
              </w:rPr>
            </w:pPr>
            <w:r w:rsidRPr="0065121A">
              <w:rPr>
                <w:rFonts w:ascii="Cambria" w:hAnsi="Cambria" w:cs="Arial"/>
              </w:rPr>
              <w:t xml:space="preserve">Lesetagebuch </w:t>
            </w:r>
            <w:r>
              <w:rPr>
                <w:rFonts w:ascii="Cambria" w:hAnsi="Cambria" w:cs="Arial"/>
                <w:b/>
              </w:rPr>
              <w:t xml:space="preserve">Ordnungsliebe </w:t>
            </w:r>
            <w:r>
              <w:rPr>
                <w:rFonts w:ascii="Cambria" w:hAnsi="Cambria" w:cs="Arial"/>
              </w:rPr>
              <w:t>Auftrag 9</w:t>
            </w:r>
          </w:p>
        </w:tc>
        <w:tc>
          <w:tcPr>
            <w:tcW w:w="5386" w:type="dxa"/>
            <w:shd w:val="clear" w:color="auto" w:fill="auto"/>
            <w:vAlign w:val="center"/>
          </w:tcPr>
          <w:p w:rsidR="00C93386" w:rsidRPr="00EF0C7A" w:rsidRDefault="00C93386" w:rsidP="00C93386">
            <w:pPr>
              <w:pStyle w:val="Kopfze"/>
              <w:ind w:left="142"/>
              <w:jc w:val="left"/>
              <w:rPr>
                <w:rFonts w:ascii="Cambria" w:hAnsi="Cambria" w:cs="Arial"/>
                <w:b/>
                <w:sz w:val="36"/>
              </w:rPr>
            </w:pPr>
            <w:r>
              <w:rPr>
                <w:rFonts w:ascii="Cambria" w:hAnsi="Cambria" w:cs="Arial"/>
                <w:b/>
                <w:sz w:val="36"/>
              </w:rPr>
              <w:t>Pendel</w:t>
            </w:r>
            <w:r>
              <w:rPr>
                <w:rFonts w:ascii="Cambria" w:hAnsi="Cambria" w:cs="Arial"/>
                <w:b/>
                <w:sz w:val="36"/>
              </w:rPr>
              <w:br/>
            </w:r>
            <w:r w:rsidRPr="00EF0C7A">
              <w:rPr>
                <w:rFonts w:ascii="Cambria" w:hAnsi="Cambria" w:cs="Arial"/>
                <w:sz w:val="36"/>
              </w:rPr>
              <w:sym w:font="Wingdings" w:char="F0F0"/>
            </w:r>
            <w:r>
              <w:rPr>
                <w:rFonts w:ascii="Cambria" w:hAnsi="Cambria" w:cs="Arial"/>
                <w:sz w:val="36"/>
              </w:rPr>
              <w:t>Anleiten üben</w:t>
            </w:r>
          </w:p>
        </w:tc>
      </w:tr>
    </w:tbl>
    <w:p w:rsidR="00C93386" w:rsidRPr="0065121A" w:rsidRDefault="00C93386" w:rsidP="00C93386">
      <w:pPr>
        <w:rPr>
          <w:rFonts w:cs="Arial"/>
        </w:rPr>
      </w:pPr>
    </w:p>
    <w:p w:rsidR="00C93386" w:rsidRDefault="00C93386" w:rsidP="00C93386">
      <w:pPr>
        <w:ind w:left="1701" w:right="709" w:hanging="2127"/>
        <w:rPr>
          <w:rFonts w:cs="Arial"/>
          <w:sz w:val="28"/>
        </w:rPr>
      </w:pPr>
      <w:r w:rsidRPr="0065121A">
        <w:rPr>
          <w:rFonts w:cs="Arial"/>
          <w:noProof/>
          <w:lang w:val="en-US"/>
        </w:rPr>
        <w:pict>
          <v:shape id="_x0000_i1078" type="#_x0000_t75" style="width:33.75pt;height:25.5pt">
            <v:imagedata r:id="rId9" o:title="BG_LTB_Button1"/>
          </v:shape>
        </w:pict>
      </w:r>
      <w:r w:rsidRPr="0065121A">
        <w:rPr>
          <w:rFonts w:cs="Arial"/>
          <w:noProof/>
          <w:lang w:val="de-CH"/>
        </w:rPr>
        <w:tab/>
      </w:r>
      <w:r>
        <w:rPr>
          <w:rFonts w:cs="Arial"/>
          <w:noProof/>
          <w:sz w:val="28"/>
          <w:lang w:val="de-CH"/>
        </w:rPr>
        <w:t>Bei Maria konnte Friedrich endlich frei sein und loslassen, da er ihr vertraute.</w:t>
      </w:r>
      <w:r>
        <w:rPr>
          <w:rFonts w:cs="Arial"/>
          <w:sz w:val="28"/>
        </w:rPr>
        <w:br/>
        <w:t>Ihr</w:t>
      </w:r>
      <w:r w:rsidRPr="00F176B8">
        <w:rPr>
          <w:rFonts w:cs="Arial"/>
          <w:sz w:val="28"/>
        </w:rPr>
        <w:t xml:space="preserve"> </w:t>
      </w:r>
      <w:r>
        <w:rPr>
          <w:rFonts w:cs="Arial"/>
          <w:sz w:val="28"/>
        </w:rPr>
        <w:t>habt</w:t>
      </w:r>
      <w:r w:rsidRPr="00F176B8">
        <w:rPr>
          <w:rFonts w:cs="Arial"/>
          <w:sz w:val="28"/>
        </w:rPr>
        <w:t xml:space="preserve"> </w:t>
      </w:r>
      <w:r>
        <w:rPr>
          <w:rFonts w:cs="Arial"/>
          <w:sz w:val="28"/>
        </w:rPr>
        <w:t xml:space="preserve">dazu </w:t>
      </w:r>
      <w:r w:rsidRPr="00F176B8">
        <w:rPr>
          <w:rFonts w:cs="Arial"/>
          <w:sz w:val="28"/>
        </w:rPr>
        <w:t xml:space="preserve">eine </w:t>
      </w:r>
      <w:r w:rsidRPr="00F176B8">
        <w:rPr>
          <w:rFonts w:cs="Arial"/>
          <w:sz w:val="36"/>
        </w:rPr>
        <w:t>E</w:t>
      </w:r>
      <w:r w:rsidRPr="00F176B8">
        <w:rPr>
          <w:rFonts w:cs="Arial"/>
          <w:sz w:val="28"/>
        </w:rPr>
        <w:t>rlebnisübung gemacht:</w:t>
      </w:r>
      <w:r w:rsidRPr="00F176B8">
        <w:rPr>
          <w:rFonts w:cs="Arial"/>
          <w:sz w:val="28"/>
        </w:rPr>
        <w:br/>
      </w:r>
      <w:r>
        <w:rPr>
          <w:rFonts w:ascii="Cambria (Designkörper)" w:hAnsi="Cambria (Designkörper)" w:cs="Arial"/>
          <w:sz w:val="28"/>
          <w:lang w:val="de-CH"/>
        </w:rPr>
        <w:t>‹</w:t>
      </w:r>
      <w:r w:rsidRPr="00FB637E">
        <w:rPr>
          <w:rFonts w:cs="Arial"/>
          <w:sz w:val="28"/>
        </w:rPr>
        <w:t>Pendel</w:t>
      </w:r>
      <w:r>
        <w:rPr>
          <w:rFonts w:ascii="Cambria (Designkörper)" w:hAnsi="Cambria (Designkörper)" w:cs="Arial"/>
          <w:sz w:val="28"/>
        </w:rPr>
        <w:t>›</w:t>
      </w:r>
      <w:r w:rsidRPr="00F176B8">
        <w:rPr>
          <w:rFonts w:cs="Arial"/>
          <w:sz w:val="28"/>
        </w:rPr>
        <w:br/>
        <w:t>Wie hast du diese Übung erlebt?</w:t>
      </w:r>
      <w:r w:rsidRPr="00F176B8">
        <w:rPr>
          <w:rFonts w:cs="Arial"/>
          <w:sz w:val="28"/>
        </w:rPr>
        <w:br/>
      </w:r>
      <w:r>
        <w:rPr>
          <w:rFonts w:cs="Arial"/>
          <w:sz w:val="28"/>
        </w:rPr>
        <w:t xml:space="preserve">Wie konntest du den anderen vertrauen? </w:t>
      </w:r>
    </w:p>
    <w:p w:rsidR="00C93386" w:rsidRPr="00D139B1" w:rsidRDefault="00C93386" w:rsidP="00C93386">
      <w:pPr>
        <w:ind w:left="1701" w:right="709"/>
        <w:rPr>
          <w:rFonts w:cs="Arial"/>
          <w:sz w:val="28"/>
        </w:rPr>
      </w:pPr>
      <w:r>
        <w:rPr>
          <w:rFonts w:cs="Arial"/>
          <w:sz w:val="28"/>
        </w:rPr>
        <w:t>Haben sie dir vertraut?</w:t>
      </w:r>
      <w:r>
        <w:rPr>
          <w:rFonts w:cs="Arial"/>
          <w:sz w:val="28"/>
        </w:rPr>
        <w:br/>
        <w:t>Was hat es dazu gebraucht, damit es funktioniert hat?</w:t>
      </w:r>
      <w:r>
        <w:rPr>
          <w:rFonts w:cs="Arial"/>
          <w:sz w:val="28"/>
        </w:rPr>
        <w:br/>
        <w:t>Wie habt ihr es gemacht? Beschreibe den Ablauf!</w:t>
      </w:r>
    </w:p>
    <w:p w:rsidR="00C93386" w:rsidRPr="0065121A" w:rsidRDefault="00C93386" w:rsidP="00C93386">
      <w:pPr>
        <w:ind w:left="1985" w:right="709" w:hanging="1985"/>
        <w:rPr>
          <w:rFonts w:cs="Arial"/>
        </w:rPr>
      </w:pPr>
    </w:p>
    <w:p w:rsidR="00C93386" w:rsidRPr="00F176B8" w:rsidRDefault="00C93386" w:rsidP="00C93386">
      <w:pPr>
        <w:ind w:left="1701" w:right="709" w:hanging="2127"/>
        <w:rPr>
          <w:rFonts w:cs="Arial"/>
          <w:sz w:val="28"/>
        </w:rPr>
      </w:pPr>
      <w:r w:rsidRPr="00C80EF8">
        <w:rPr>
          <w:rFonts w:cs="Arial"/>
          <w:noProof/>
          <w:lang w:val="en-US"/>
        </w:rPr>
        <w:pict>
          <v:shape id="_x0000_i1079" type="#_x0000_t75" style="width:33.75pt;height:25.5pt">
            <v:imagedata r:id="rId9" o:title="BG_LTB_Button1"/>
          </v:shape>
        </w:pict>
      </w:r>
      <w:r w:rsidRPr="00C80EF8">
        <w:rPr>
          <w:rFonts w:cs="Arial"/>
          <w:noProof/>
          <w:lang w:val="en-US"/>
        </w:rPr>
        <w:pict>
          <v:shape id="_x0000_i1080" type="#_x0000_t75" style="width:33.75pt;height:25.5pt">
            <v:imagedata r:id="rId9" o:title="BG_LTB_Button1"/>
          </v:shape>
        </w:pict>
      </w:r>
      <w:r w:rsidRPr="0065121A">
        <w:rPr>
          <w:rFonts w:cs="Arial"/>
        </w:rPr>
        <w:tab/>
      </w:r>
      <w:r w:rsidRPr="00A53D3C">
        <w:rPr>
          <w:rFonts w:cs="Arial"/>
          <w:b/>
          <w:sz w:val="28"/>
        </w:rPr>
        <w:t>Anleiten üben</w:t>
      </w:r>
      <w:r>
        <w:rPr>
          <w:rFonts w:cs="Arial"/>
          <w:sz w:val="28"/>
        </w:rPr>
        <w:br/>
        <w:t>Bald wirst</w:t>
      </w:r>
      <w:r w:rsidRPr="00F176B8">
        <w:rPr>
          <w:rFonts w:cs="Arial"/>
          <w:sz w:val="28"/>
        </w:rPr>
        <w:t xml:space="preserve"> du </w:t>
      </w:r>
      <w:r>
        <w:rPr>
          <w:rFonts w:cs="Arial"/>
          <w:sz w:val="28"/>
        </w:rPr>
        <w:t xml:space="preserve">diese Übung </w:t>
      </w:r>
      <w:r w:rsidRPr="00F176B8">
        <w:rPr>
          <w:rFonts w:cs="Arial"/>
          <w:sz w:val="28"/>
        </w:rPr>
        <w:t>mit anderen durchführen und sie ihnen erklären.</w:t>
      </w:r>
      <w:r w:rsidRPr="00F176B8">
        <w:rPr>
          <w:rFonts w:cs="Arial"/>
          <w:sz w:val="28"/>
        </w:rPr>
        <w:br/>
        <w:t>Schreibe auf,</w:t>
      </w:r>
    </w:p>
    <w:p w:rsidR="00C93386" w:rsidRDefault="00C93386" w:rsidP="00C93386">
      <w:pPr>
        <w:ind w:left="1985" w:right="709" w:hanging="284"/>
        <w:rPr>
          <w:rFonts w:cs="Arial"/>
          <w:sz w:val="28"/>
        </w:rPr>
      </w:pPr>
      <w:r w:rsidRPr="00F176B8">
        <w:rPr>
          <w:rFonts w:cs="Arial"/>
          <w:sz w:val="28"/>
        </w:rPr>
        <w:t>... was du sagen möchtest.</w:t>
      </w:r>
    </w:p>
    <w:p w:rsidR="00C93386" w:rsidRPr="00C94C5F" w:rsidRDefault="00C93386" w:rsidP="00C93386">
      <w:pPr>
        <w:ind w:left="1985" w:right="709"/>
        <w:rPr>
          <w:rFonts w:cs="Arial"/>
        </w:rPr>
      </w:pPr>
      <w:r w:rsidRPr="00C94C5F">
        <w:rPr>
          <w:rFonts w:cs="Arial"/>
        </w:rPr>
        <w:sym w:font="Wingdings" w:char="F0F0"/>
      </w:r>
      <w:r w:rsidRPr="00C94C5F">
        <w:rPr>
          <w:rFonts w:cs="Arial"/>
        </w:rPr>
        <w:t xml:space="preserve"> Zuerst kommt ihr …. Dann… Am Schluss…</w:t>
      </w:r>
    </w:p>
    <w:p w:rsidR="00C93386" w:rsidRPr="00F176B8" w:rsidRDefault="00C93386" w:rsidP="00C93386">
      <w:pPr>
        <w:ind w:left="1701" w:right="709"/>
        <w:rPr>
          <w:rFonts w:cs="Arial"/>
          <w:sz w:val="28"/>
        </w:rPr>
      </w:pPr>
      <w:r w:rsidRPr="00F176B8">
        <w:rPr>
          <w:rFonts w:cs="Arial"/>
          <w:sz w:val="28"/>
        </w:rPr>
        <w:t>… welches Material du dazu benötigst.</w:t>
      </w:r>
    </w:p>
    <w:p w:rsidR="00C93386" w:rsidRDefault="00C93386" w:rsidP="00C93386">
      <w:pPr>
        <w:ind w:left="1701" w:right="709"/>
        <w:rPr>
          <w:rFonts w:cs="Arial"/>
          <w:sz w:val="28"/>
        </w:rPr>
      </w:pPr>
      <w:r w:rsidRPr="00F176B8">
        <w:rPr>
          <w:rFonts w:cs="Arial"/>
          <w:sz w:val="28"/>
        </w:rPr>
        <w:t xml:space="preserve">… was du sagst, wenn die Übung nicht funktioniert und </w:t>
      </w:r>
      <w:r>
        <w:rPr>
          <w:rFonts w:cs="Arial"/>
          <w:sz w:val="28"/>
        </w:rPr>
        <w:t>die</w:t>
      </w:r>
    </w:p>
    <w:p w:rsidR="00C93386" w:rsidRPr="0063573D" w:rsidRDefault="00C93386" w:rsidP="00C93386">
      <w:pPr>
        <w:ind w:left="1985" w:right="709"/>
        <w:rPr>
          <w:rFonts w:cs="Arial"/>
        </w:rPr>
      </w:pPr>
      <w:r>
        <w:rPr>
          <w:rFonts w:cs="Arial"/>
          <w:sz w:val="28"/>
        </w:rPr>
        <w:t xml:space="preserve">Gruppe </w:t>
      </w:r>
      <w:r w:rsidRPr="00F176B8">
        <w:rPr>
          <w:rFonts w:cs="Arial"/>
          <w:sz w:val="28"/>
        </w:rPr>
        <w:t xml:space="preserve">nochmals </w:t>
      </w:r>
      <w:r>
        <w:rPr>
          <w:rFonts w:cs="Arial"/>
          <w:sz w:val="28"/>
        </w:rPr>
        <w:t>von vorne beginnen muss.</w:t>
      </w:r>
      <w:r>
        <w:rPr>
          <w:rFonts w:cs="Arial"/>
          <w:sz w:val="28"/>
        </w:rPr>
        <w:br/>
      </w:r>
      <w:r w:rsidRPr="0063573D">
        <w:rPr>
          <w:rFonts w:cs="Arial"/>
        </w:rPr>
        <w:sym w:font="Wingdings" w:char="F0F0"/>
      </w:r>
      <w:r w:rsidRPr="0063573D">
        <w:rPr>
          <w:rFonts w:cs="Arial"/>
        </w:rPr>
        <w:t xml:space="preserve"> Z-Element </w:t>
      </w:r>
      <w:r w:rsidRPr="0063573D">
        <w:rPr>
          <w:rFonts w:cs="Arial"/>
        </w:rPr>
        <w:sym w:font="Wingdings" w:char="F0F0"/>
      </w:r>
      <w:r w:rsidRPr="0063573D">
        <w:rPr>
          <w:rFonts w:cs="Arial"/>
        </w:rPr>
        <w:t xml:space="preserve"> arbeitsblaetter_sus </w:t>
      </w:r>
      <w:r w:rsidRPr="0063573D">
        <w:rPr>
          <w:rFonts w:cs="Arial"/>
        </w:rPr>
        <w:sym w:font="Wingdings" w:char="F0F0"/>
      </w:r>
      <w:r>
        <w:rPr>
          <w:rFonts w:cs="Arial"/>
        </w:rPr>
        <w:t xml:space="preserve"> </w:t>
      </w:r>
      <w:r w:rsidRPr="0063573D">
        <w:rPr>
          <w:rFonts w:cs="Arial"/>
        </w:rPr>
        <w:t>ab6_ueberleitung_text_uebung</w:t>
      </w:r>
    </w:p>
    <w:p w:rsidR="00C93386" w:rsidRPr="0065121A" w:rsidRDefault="00C93386" w:rsidP="00C93386">
      <w:pPr>
        <w:ind w:left="1985" w:right="709" w:hanging="1985"/>
        <w:rPr>
          <w:rFonts w:cs="Arial"/>
        </w:rPr>
      </w:pPr>
    </w:p>
    <w:p w:rsidR="00C93386" w:rsidRPr="00CD42FF" w:rsidRDefault="00C93386" w:rsidP="00C93386">
      <w:pPr>
        <w:spacing w:after="120"/>
        <w:ind w:left="1985" w:right="709" w:hanging="2269"/>
        <w:rPr>
          <w:rFonts w:cs="Arial"/>
          <w:sz w:val="28"/>
        </w:rPr>
      </w:pPr>
      <w:r w:rsidRPr="00C80EF8">
        <w:rPr>
          <w:rFonts w:cs="Arial"/>
          <w:noProof/>
          <w:lang w:val="en-US"/>
        </w:rPr>
        <w:pict>
          <v:shape id="_x0000_i1081" type="#_x0000_t75" style="width:33.75pt;height:25.5pt">
            <v:imagedata r:id="rId9" o:title="BG_LTB_Button1"/>
          </v:shape>
        </w:pict>
      </w:r>
      <w:r w:rsidRPr="00C80EF8">
        <w:rPr>
          <w:rFonts w:cs="Arial"/>
          <w:noProof/>
          <w:lang w:val="en-US"/>
        </w:rPr>
        <w:pict>
          <v:shape id="_x0000_i1082" type="#_x0000_t75" style="width:33.75pt;height:25.5pt">
            <v:imagedata r:id="rId9" o:title="BG_LTB_Button1"/>
          </v:shape>
        </w:pict>
      </w:r>
      <w:r w:rsidRPr="00C80EF8">
        <w:rPr>
          <w:rFonts w:cs="Arial"/>
          <w:noProof/>
          <w:lang w:val="en-US"/>
        </w:rPr>
        <w:pict>
          <v:shape id="_x0000_i1083" type="#_x0000_t75" style="width:33.75pt;height:25.5pt">
            <v:imagedata r:id="rId9" o:title="BG_LTB_Button1"/>
          </v:shape>
        </w:pict>
      </w:r>
      <w:r>
        <w:rPr>
          <w:rFonts w:cs="Arial"/>
          <w:sz w:val="28"/>
        </w:rPr>
        <w:t>Gibt es noch andere Übungen, die du erklären wirst?</w:t>
      </w:r>
      <w:r>
        <w:rPr>
          <w:rFonts w:cs="Arial"/>
          <w:sz w:val="28"/>
        </w:rPr>
        <w:br/>
        <w:t>Schreibe auch zu diesen eine Anleitungshilfe.</w:t>
      </w:r>
      <w:r>
        <w:rPr>
          <w:rFonts w:cs="Arial"/>
          <w:sz w:val="28"/>
        </w:rPr>
        <w:br/>
      </w:r>
    </w:p>
    <w:p w:rsidR="00C93386" w:rsidRDefault="00C93386" w:rsidP="00C93386">
      <w:pPr>
        <w:ind w:left="1985" w:right="709" w:hanging="1985"/>
        <w:rPr>
          <w:rFonts w:cs="Arial"/>
          <w:sz w:val="22"/>
        </w:rPr>
      </w:pPr>
      <w:r>
        <w:rPr>
          <w:rFonts w:cs="Arial"/>
          <w:sz w:val="22"/>
        </w:rPr>
        <w:br w:type="page"/>
      </w:r>
    </w:p>
    <w:tbl>
      <w:tblPr>
        <w:tblW w:w="0" w:type="auto"/>
        <w:tblInd w:w="15" w:type="dxa"/>
        <w:tblBorders>
          <w:bottom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970"/>
        <w:gridCol w:w="1701"/>
        <w:gridCol w:w="5386"/>
      </w:tblGrid>
      <w:tr w:rsidR="00C93386" w:rsidRPr="0065121A">
        <w:trPr>
          <w:trHeight w:val="850"/>
        </w:trPr>
        <w:tc>
          <w:tcPr>
            <w:tcW w:w="1970" w:type="dxa"/>
            <w:shd w:val="clear" w:color="auto" w:fill="auto"/>
            <w:vAlign w:val="center"/>
          </w:tcPr>
          <w:p w:rsidR="00C93386" w:rsidRPr="0065121A" w:rsidRDefault="00C93386" w:rsidP="00C93386">
            <w:pPr>
              <w:pStyle w:val="Kopfze"/>
              <w:spacing w:line="264" w:lineRule="auto"/>
              <w:jc w:val="center"/>
              <w:rPr>
                <w:rFonts w:ascii="Cambria" w:hAnsi="Cambria" w:cs="Arial"/>
                <w:b/>
              </w:rPr>
            </w:pPr>
            <w:r w:rsidRPr="0065121A">
              <w:rPr>
                <w:rFonts w:ascii="Cambria" w:hAnsi="Cambria"/>
              </w:rPr>
              <w:pict>
                <v:shape id="_x0000_i1084" type="#_x0000_t75" style="width:89.25pt;height:44.65pt">
                  <v:imagedata r:id="rId8" o:title="bege_bez_rgb_50mm"/>
                </v:shape>
              </w:pict>
            </w:r>
          </w:p>
        </w:tc>
        <w:tc>
          <w:tcPr>
            <w:tcW w:w="1701" w:type="dxa"/>
            <w:shd w:val="clear" w:color="auto" w:fill="auto"/>
            <w:vAlign w:val="bottom"/>
          </w:tcPr>
          <w:p w:rsidR="00C93386" w:rsidRDefault="00C93386" w:rsidP="00C93386">
            <w:pPr>
              <w:pStyle w:val="Kopfze"/>
              <w:spacing w:line="264" w:lineRule="auto"/>
              <w:jc w:val="center"/>
              <w:rPr>
                <w:rFonts w:ascii="Cambria" w:hAnsi="Cambria" w:cs="Arial"/>
                <w:b/>
              </w:rPr>
            </w:pPr>
            <w:r w:rsidRPr="0065121A">
              <w:rPr>
                <w:rFonts w:ascii="Cambria" w:hAnsi="Cambria" w:cs="Arial"/>
              </w:rPr>
              <w:t xml:space="preserve">Lesetagebuch </w:t>
            </w:r>
            <w:r>
              <w:rPr>
                <w:rFonts w:ascii="Cambria" w:hAnsi="Cambria" w:cs="Arial"/>
                <w:b/>
              </w:rPr>
              <w:t>Ordnungsliebe</w:t>
            </w:r>
          </w:p>
          <w:p w:rsidR="00C93386" w:rsidRPr="0065121A" w:rsidRDefault="00C93386" w:rsidP="00C93386">
            <w:pPr>
              <w:pStyle w:val="Kopfze"/>
              <w:spacing w:line="264" w:lineRule="auto"/>
              <w:jc w:val="center"/>
              <w:rPr>
                <w:rFonts w:ascii="Cambria" w:hAnsi="Cambria" w:cs="Arial"/>
              </w:rPr>
            </w:pPr>
            <w:r>
              <w:rPr>
                <w:rFonts w:ascii="Cambria" w:hAnsi="Cambria" w:cs="Arial"/>
              </w:rPr>
              <w:t xml:space="preserve"> Auftrag 10</w:t>
            </w:r>
          </w:p>
        </w:tc>
        <w:tc>
          <w:tcPr>
            <w:tcW w:w="5386" w:type="dxa"/>
            <w:shd w:val="clear" w:color="auto" w:fill="auto"/>
            <w:vAlign w:val="center"/>
          </w:tcPr>
          <w:p w:rsidR="00C93386" w:rsidRPr="008C2502" w:rsidRDefault="00C93386" w:rsidP="00C93386">
            <w:pPr>
              <w:pStyle w:val="Kopfze"/>
              <w:ind w:left="142"/>
              <w:jc w:val="left"/>
              <w:rPr>
                <w:rFonts w:ascii="Cambria" w:hAnsi="Cambria" w:cs="Arial"/>
                <w:b/>
                <w:sz w:val="36"/>
              </w:rPr>
            </w:pPr>
            <w:r w:rsidRPr="008C2502">
              <w:rPr>
                <w:rFonts w:ascii="Cambria" w:hAnsi="Cambria" w:cs="Arial"/>
                <w:b/>
                <w:sz w:val="36"/>
              </w:rPr>
              <w:t>Sich selbst zuhören</w:t>
            </w:r>
          </w:p>
        </w:tc>
      </w:tr>
    </w:tbl>
    <w:p w:rsidR="00C93386" w:rsidRPr="0065121A" w:rsidRDefault="00C93386" w:rsidP="00C93386">
      <w:pPr>
        <w:rPr>
          <w:rFonts w:cs="Arial"/>
        </w:rPr>
      </w:pPr>
    </w:p>
    <w:p w:rsidR="00C93386" w:rsidRDefault="00C93386" w:rsidP="00C93386">
      <w:pPr>
        <w:ind w:left="1701" w:right="709" w:hanging="2127"/>
        <w:rPr>
          <w:rFonts w:cs="Arial"/>
          <w:noProof/>
          <w:sz w:val="28"/>
          <w:lang w:val="de-CH"/>
        </w:rPr>
      </w:pPr>
      <w:r w:rsidRPr="0065121A">
        <w:rPr>
          <w:rFonts w:cs="Arial"/>
          <w:noProof/>
          <w:lang w:val="en-US"/>
        </w:rPr>
        <w:pict>
          <v:shape id="_x0000_i1085" type="#_x0000_t75" style="width:33.75pt;height:25.5pt">
            <v:imagedata r:id="rId9" o:title="BG_LTB_Button1"/>
          </v:shape>
        </w:pict>
      </w:r>
      <w:r w:rsidRPr="0065121A">
        <w:rPr>
          <w:rFonts w:cs="Arial"/>
          <w:noProof/>
          <w:lang w:val="de-CH"/>
        </w:rPr>
        <w:tab/>
      </w:r>
      <w:r>
        <w:rPr>
          <w:rFonts w:cs="Arial"/>
          <w:noProof/>
          <w:sz w:val="28"/>
          <w:lang w:val="de-CH"/>
        </w:rPr>
        <w:t>Wenn man sich selbst zuhört, tönt das oft sehr seltsam.</w:t>
      </w:r>
    </w:p>
    <w:p w:rsidR="00C93386" w:rsidRPr="0065121A" w:rsidRDefault="00C93386" w:rsidP="00C93386">
      <w:pPr>
        <w:ind w:left="1701" w:right="709" w:hanging="2127"/>
        <w:rPr>
          <w:rFonts w:cs="Arial"/>
        </w:rPr>
      </w:pPr>
      <w:r>
        <w:rPr>
          <w:rFonts w:cs="Arial"/>
          <w:noProof/>
          <w:sz w:val="28"/>
          <w:lang w:val="de-CH"/>
        </w:rPr>
        <w:tab/>
        <w:t>Übe zuerst die verschiedenen Textstellen möglichst gut zu lesen. Übe dann, sie in der richtigen Stimmung der passenden Rolle zuzuordnen und einzustudieren.</w:t>
      </w:r>
      <w:r>
        <w:rPr>
          <w:rFonts w:cs="Arial"/>
          <w:noProof/>
          <w:sz w:val="28"/>
          <w:lang w:val="de-CH"/>
        </w:rPr>
        <w:br/>
        <w:t>Wenn du bereit bist, organisierst du dir eine Aufnahmemöglichkeit (Telefon, Pad,…) und nimmst deinen Text auf.</w:t>
      </w:r>
    </w:p>
    <w:p w:rsidR="00C93386" w:rsidRDefault="00C93386" w:rsidP="00C93386">
      <w:pPr>
        <w:ind w:left="1701" w:right="709" w:hanging="2127"/>
        <w:rPr>
          <w:rFonts w:cs="Arial"/>
          <w:sz w:val="28"/>
        </w:rPr>
      </w:pPr>
      <w:r w:rsidRPr="00C80EF8">
        <w:rPr>
          <w:rFonts w:cs="Arial"/>
          <w:noProof/>
          <w:lang w:val="en-US"/>
        </w:rPr>
        <w:pict>
          <v:shape id="_x0000_i1086" type="#_x0000_t75" style="width:33.75pt;height:25.5pt">
            <v:imagedata r:id="rId9" o:title="BG_LTB_Button1"/>
          </v:shape>
        </w:pict>
      </w:r>
      <w:r w:rsidRPr="00C80EF8">
        <w:rPr>
          <w:rFonts w:cs="Arial"/>
          <w:noProof/>
          <w:lang w:val="en-US"/>
        </w:rPr>
        <w:pict>
          <v:shape id="_x0000_i1087" type="#_x0000_t75" style="width:33.75pt;height:25.5pt">
            <v:imagedata r:id="rId9" o:title="BG_LTB_Button1"/>
          </v:shape>
        </w:pict>
      </w:r>
      <w:r w:rsidRPr="0065121A">
        <w:rPr>
          <w:rFonts w:cs="Arial"/>
        </w:rPr>
        <w:tab/>
      </w:r>
      <w:r>
        <w:rPr>
          <w:rFonts w:cs="Arial"/>
          <w:sz w:val="28"/>
        </w:rPr>
        <w:t xml:space="preserve">Höre dir nun selbst zu. </w:t>
      </w:r>
      <w:r>
        <w:rPr>
          <w:rFonts w:cs="Arial"/>
          <w:sz w:val="28"/>
        </w:rPr>
        <w:br/>
        <w:t>Wie hast du das gemacht?</w:t>
      </w:r>
      <w:r>
        <w:rPr>
          <w:rFonts w:cs="Arial"/>
          <w:sz w:val="28"/>
        </w:rPr>
        <w:br/>
        <w:t>Kannst du hören, wen du nachmachst?</w:t>
      </w:r>
      <w:r>
        <w:rPr>
          <w:rFonts w:cs="Arial"/>
          <w:sz w:val="28"/>
        </w:rPr>
        <w:br/>
        <w:t>Welche Rolle liegt dir am besten? Was könntest du noch verändern?</w:t>
      </w:r>
    </w:p>
    <w:p w:rsidR="00C93386" w:rsidRPr="002767AC" w:rsidRDefault="00C93386" w:rsidP="00C93386">
      <w:pPr>
        <w:ind w:left="1701" w:right="709" w:hanging="2127"/>
        <w:rPr>
          <w:rFonts w:cs="Arial"/>
          <w:sz w:val="28"/>
        </w:rPr>
      </w:pPr>
      <w:r>
        <w:rPr>
          <w:rFonts w:cs="Arial"/>
          <w:sz w:val="28"/>
        </w:rPr>
        <w:tab/>
      </w:r>
    </w:p>
    <w:p w:rsidR="00C93386" w:rsidRPr="002767AC" w:rsidRDefault="00C93386" w:rsidP="00C93386">
      <w:pPr>
        <w:tabs>
          <w:tab w:val="left" w:pos="10065"/>
        </w:tabs>
        <w:ind w:left="-284" w:right="-283"/>
        <w:rPr>
          <w:b/>
          <w:sz w:val="28"/>
        </w:rPr>
      </w:pPr>
      <w:r>
        <w:rPr>
          <w:b/>
          <w:sz w:val="28"/>
        </w:rPr>
        <w:t>glücklich, total verliebt:</w:t>
      </w:r>
    </w:p>
    <w:p w:rsidR="00C93386" w:rsidRPr="003E20FD" w:rsidRDefault="00C93386" w:rsidP="00C93386">
      <w:pPr>
        <w:rPr>
          <w:sz w:val="28"/>
        </w:rPr>
      </w:pPr>
      <w:r>
        <w:rPr>
          <w:sz w:val="28"/>
        </w:rPr>
        <w:t>«</w:t>
      </w:r>
      <w:r w:rsidRPr="003E20FD">
        <w:rPr>
          <w:sz w:val="28"/>
        </w:rPr>
        <w:t>Ich liebe dich</w:t>
      </w:r>
      <w:r>
        <w:rPr>
          <w:sz w:val="28"/>
        </w:rPr>
        <w:t>»</w:t>
      </w:r>
      <w:r w:rsidRPr="003E20FD">
        <w:rPr>
          <w:sz w:val="28"/>
        </w:rPr>
        <w:t xml:space="preserve">, sagte er Maria. </w:t>
      </w:r>
      <w:r>
        <w:rPr>
          <w:sz w:val="28"/>
        </w:rPr>
        <w:t>«</w:t>
      </w:r>
      <w:r w:rsidRPr="003E20FD">
        <w:rPr>
          <w:sz w:val="28"/>
        </w:rPr>
        <w:t>Ich möchte mein ganzes Leben mit dir verbringen.</w:t>
      </w:r>
      <w:r>
        <w:rPr>
          <w:sz w:val="28"/>
        </w:rPr>
        <w:t>»</w:t>
      </w:r>
    </w:p>
    <w:p w:rsidR="00C93386" w:rsidRPr="003E20FD" w:rsidRDefault="00C93386" w:rsidP="00C93386">
      <w:pPr>
        <w:rPr>
          <w:sz w:val="28"/>
        </w:rPr>
      </w:pPr>
      <w:r>
        <w:rPr>
          <w:sz w:val="28"/>
        </w:rPr>
        <w:t>«</w:t>
      </w:r>
      <w:r w:rsidRPr="003E20FD">
        <w:rPr>
          <w:sz w:val="28"/>
        </w:rPr>
        <w:t>Sei doch nicht dumm! Wir sind noch viel zu jung. Lass uns einfach leben und glücklich sein. Küss mich und denk nicht an morgen!</w:t>
      </w:r>
      <w:r>
        <w:rPr>
          <w:sz w:val="28"/>
        </w:rPr>
        <w:t>»</w:t>
      </w:r>
      <w:r w:rsidRPr="003E20FD">
        <w:rPr>
          <w:sz w:val="28"/>
        </w:rPr>
        <w:t xml:space="preserve"> Und Friedrich küsste sie und dachte nicht mehr an morgen. </w:t>
      </w:r>
    </w:p>
    <w:p w:rsidR="00C93386" w:rsidRPr="007E6883" w:rsidRDefault="00C93386" w:rsidP="00C93386">
      <w:pPr>
        <w:tabs>
          <w:tab w:val="left" w:pos="10065"/>
        </w:tabs>
        <w:ind w:left="-284" w:right="-283"/>
        <w:rPr>
          <w:b/>
          <w:sz w:val="28"/>
        </w:rPr>
      </w:pPr>
    </w:p>
    <w:p w:rsidR="00C93386" w:rsidRDefault="00C93386" w:rsidP="00C93386">
      <w:pPr>
        <w:tabs>
          <w:tab w:val="left" w:pos="10065"/>
        </w:tabs>
        <w:ind w:left="-284" w:right="-283"/>
        <w:rPr>
          <w:b/>
          <w:sz w:val="28"/>
        </w:rPr>
      </w:pPr>
      <w:r>
        <w:rPr>
          <w:b/>
          <w:sz w:val="28"/>
        </w:rPr>
        <w:t>streng, bestimmt und als Friedrich unterwürfig:</w:t>
      </w:r>
    </w:p>
    <w:p w:rsidR="00C93386" w:rsidRPr="003E20FD" w:rsidRDefault="00C93386" w:rsidP="00C93386">
      <w:pPr>
        <w:tabs>
          <w:tab w:val="left" w:pos="10065"/>
        </w:tabs>
        <w:ind w:right="-283"/>
        <w:rPr>
          <w:sz w:val="28"/>
        </w:rPr>
      </w:pPr>
      <w:r>
        <w:rPr>
          <w:b/>
          <w:sz w:val="28"/>
        </w:rPr>
        <w:t>«</w:t>
      </w:r>
      <w:r w:rsidRPr="007E6883">
        <w:rPr>
          <w:sz w:val="28"/>
        </w:rPr>
        <w:t>Die Ampel ist rot</w:t>
      </w:r>
      <w:r>
        <w:rPr>
          <w:sz w:val="28"/>
        </w:rPr>
        <w:t>»</w:t>
      </w:r>
      <w:r w:rsidRPr="007E6883">
        <w:rPr>
          <w:sz w:val="28"/>
        </w:rPr>
        <w:t xml:space="preserve">, sagte er zu der Stimme. </w:t>
      </w:r>
      <w:r>
        <w:rPr>
          <w:sz w:val="28"/>
        </w:rPr>
        <w:br/>
        <w:t>«</w:t>
      </w:r>
      <w:r w:rsidRPr="003E20FD">
        <w:rPr>
          <w:sz w:val="28"/>
        </w:rPr>
        <w:t>Achte auf deine Schritte! Die Ampel kann jetzt nicht rot sein, du hast deine Schritte doch genau gezählt.</w:t>
      </w:r>
      <w:r>
        <w:rPr>
          <w:sz w:val="28"/>
        </w:rPr>
        <w:t>»</w:t>
      </w:r>
    </w:p>
    <w:p w:rsidR="00C93386" w:rsidRPr="003E20FD" w:rsidRDefault="00C93386" w:rsidP="00C93386">
      <w:pPr>
        <w:rPr>
          <w:sz w:val="28"/>
        </w:rPr>
      </w:pPr>
      <w:r w:rsidRPr="003E20FD">
        <w:rPr>
          <w:sz w:val="28"/>
        </w:rPr>
        <w:t>Friedrich schluckte und ging weiter. Die Stimme hatte Recht, er hatte seine Schritte genau gezählt. Alles war eigentlich wie immer. Nur die Ampel verwirrte ihn. Sie müsste jetzt auf grün schalten, sodass er über die Strasse gehen könnte. Doch sie leuchtete weiter rot.</w:t>
      </w:r>
    </w:p>
    <w:p w:rsidR="00C93386" w:rsidRPr="003E20FD" w:rsidRDefault="00C93386" w:rsidP="00C93386">
      <w:pPr>
        <w:rPr>
          <w:sz w:val="28"/>
        </w:rPr>
      </w:pPr>
      <w:r w:rsidRPr="003E20FD">
        <w:rPr>
          <w:sz w:val="28"/>
        </w:rPr>
        <w:t xml:space="preserve">Als er nur noch wenige Meter von der Kreuzung entfernt war, versuchte er es erneut: </w:t>
      </w:r>
      <w:r>
        <w:rPr>
          <w:sz w:val="28"/>
        </w:rPr>
        <w:t>«</w:t>
      </w:r>
      <w:r w:rsidRPr="003E20FD">
        <w:rPr>
          <w:sz w:val="28"/>
        </w:rPr>
        <w:t>Die Ampel ist rot. Wir müssen stehen bleiben.</w:t>
      </w:r>
      <w:r>
        <w:rPr>
          <w:sz w:val="28"/>
        </w:rPr>
        <w:t>»</w:t>
      </w:r>
    </w:p>
    <w:p w:rsidR="00C93386" w:rsidRPr="003E20FD" w:rsidRDefault="00C93386" w:rsidP="00C93386">
      <w:pPr>
        <w:rPr>
          <w:sz w:val="28"/>
        </w:rPr>
      </w:pPr>
      <w:r>
        <w:rPr>
          <w:sz w:val="28"/>
        </w:rPr>
        <w:t>«</w:t>
      </w:r>
      <w:r w:rsidRPr="003E20FD">
        <w:rPr>
          <w:sz w:val="28"/>
        </w:rPr>
        <w:t>Unsinn!</w:t>
      </w:r>
      <w:r>
        <w:rPr>
          <w:sz w:val="28"/>
        </w:rPr>
        <w:t>»</w:t>
      </w:r>
      <w:r w:rsidRPr="003E20FD">
        <w:rPr>
          <w:sz w:val="28"/>
        </w:rPr>
        <w:t xml:space="preserve">, sagte die Stimme. </w:t>
      </w:r>
      <w:r>
        <w:rPr>
          <w:sz w:val="28"/>
        </w:rPr>
        <w:t>«</w:t>
      </w:r>
      <w:r w:rsidRPr="003E20FD">
        <w:rPr>
          <w:sz w:val="28"/>
        </w:rPr>
        <w:t>Wir haben doch mitgezählt, alles ist wie immer.</w:t>
      </w:r>
      <w:r>
        <w:rPr>
          <w:sz w:val="28"/>
        </w:rPr>
        <w:t>»</w:t>
      </w:r>
    </w:p>
    <w:p w:rsidR="00C93386" w:rsidRPr="003E20FD" w:rsidRDefault="00C93386" w:rsidP="00C93386">
      <w:pPr>
        <w:rPr>
          <w:sz w:val="28"/>
        </w:rPr>
      </w:pPr>
      <w:r>
        <w:rPr>
          <w:sz w:val="28"/>
        </w:rPr>
        <w:t>«</w:t>
      </w:r>
      <w:r w:rsidRPr="003E20FD">
        <w:rPr>
          <w:sz w:val="28"/>
        </w:rPr>
        <w:t>Es tut mir leid, vielleicht habe ich mich verzählt, aber wir müssen jetzt stehen bleiben</w:t>
      </w:r>
      <w:r>
        <w:rPr>
          <w:sz w:val="28"/>
        </w:rPr>
        <w:t>»</w:t>
      </w:r>
      <w:r w:rsidRPr="003E20FD">
        <w:rPr>
          <w:sz w:val="28"/>
        </w:rPr>
        <w:t>, sagte er erneut und lief doch monoton weiter. Er hatte seit Jahren alles ge</w:t>
      </w:r>
      <w:r>
        <w:rPr>
          <w:sz w:val="28"/>
        </w:rPr>
        <w:t>tan, was die Stimme ihm sagte. S</w:t>
      </w:r>
      <w:r w:rsidRPr="003E20FD">
        <w:rPr>
          <w:sz w:val="28"/>
        </w:rPr>
        <w:t xml:space="preserve">ie hatte ihn vor allem Übel bewahrt, seinem Leben Struktur gegeben. Seit er sich an die Stimme hielt, war er zufrieden. </w:t>
      </w:r>
    </w:p>
    <w:p w:rsidR="00C93386" w:rsidRPr="003E20FD" w:rsidRDefault="00C93386" w:rsidP="00C93386">
      <w:pPr>
        <w:rPr>
          <w:sz w:val="28"/>
        </w:rPr>
      </w:pPr>
      <w:r>
        <w:rPr>
          <w:sz w:val="28"/>
        </w:rPr>
        <w:t>«</w:t>
      </w:r>
      <w:r w:rsidRPr="003E20FD">
        <w:rPr>
          <w:sz w:val="28"/>
        </w:rPr>
        <w:t>Weißt du noch, was das letzte Mal passiert ist, als du mir nicht gehorcht hast?</w:t>
      </w:r>
      <w:r>
        <w:rPr>
          <w:sz w:val="28"/>
        </w:rPr>
        <w:t>»</w:t>
      </w:r>
      <w:r w:rsidRPr="003E20FD">
        <w:rPr>
          <w:sz w:val="28"/>
        </w:rPr>
        <w:t xml:space="preserve">, fragte ihn die Stimme. </w:t>
      </w:r>
      <w:r>
        <w:rPr>
          <w:sz w:val="28"/>
        </w:rPr>
        <w:t>«</w:t>
      </w:r>
      <w:r w:rsidRPr="003E20FD">
        <w:rPr>
          <w:sz w:val="28"/>
        </w:rPr>
        <w:t>Wir brauchen Ordnung. Die Ampel ist grün. Ich weiss es, die Ampel ist an diesem Punkt unseres Weges immer grün.</w:t>
      </w:r>
      <w:r>
        <w:rPr>
          <w:sz w:val="28"/>
        </w:rPr>
        <w:t>»</w:t>
      </w:r>
    </w:p>
    <w:p w:rsidR="00C93386" w:rsidRPr="0095008B" w:rsidRDefault="00C93386" w:rsidP="00C93386">
      <w:pPr>
        <w:tabs>
          <w:tab w:val="left" w:pos="10065"/>
        </w:tabs>
        <w:spacing w:line="360" w:lineRule="auto"/>
        <w:ind w:left="-284" w:right="-283"/>
        <w:rPr>
          <w:sz w:val="10"/>
        </w:rPr>
      </w:pPr>
      <w:r>
        <w:rPr>
          <w:sz w:val="22"/>
        </w:rPr>
        <w:tab/>
      </w:r>
    </w:p>
    <w:p w:rsidR="00C93386" w:rsidRPr="008C2502" w:rsidRDefault="00C93386" w:rsidP="00C93386">
      <w:pPr>
        <w:tabs>
          <w:tab w:val="left" w:pos="10065"/>
        </w:tabs>
        <w:spacing w:line="360" w:lineRule="auto"/>
        <w:ind w:left="-284" w:right="-283"/>
      </w:pPr>
      <w:r>
        <w:br w:type="page"/>
      </w:r>
    </w:p>
    <w:tbl>
      <w:tblPr>
        <w:tblW w:w="0" w:type="auto"/>
        <w:tblInd w:w="15" w:type="dxa"/>
        <w:tblBorders>
          <w:bottom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970"/>
        <w:gridCol w:w="1701"/>
        <w:gridCol w:w="5812"/>
      </w:tblGrid>
      <w:tr w:rsidR="00C93386" w:rsidRPr="00F176B8">
        <w:trPr>
          <w:trHeight w:val="850"/>
        </w:trPr>
        <w:tc>
          <w:tcPr>
            <w:tcW w:w="1970" w:type="dxa"/>
            <w:shd w:val="clear" w:color="auto" w:fill="auto"/>
            <w:vAlign w:val="center"/>
          </w:tcPr>
          <w:p w:rsidR="00C93386" w:rsidRPr="00F176B8" w:rsidRDefault="00C93386" w:rsidP="00C93386">
            <w:pPr>
              <w:pStyle w:val="Kopfze"/>
              <w:spacing w:line="264" w:lineRule="auto"/>
              <w:jc w:val="center"/>
              <w:rPr>
                <w:rFonts w:ascii="Cambria" w:hAnsi="Cambria" w:cs="Arial"/>
                <w:b/>
              </w:rPr>
            </w:pPr>
            <w:r w:rsidRPr="00F176B8">
              <w:rPr>
                <w:rFonts w:ascii="Cambria" w:hAnsi="Cambria"/>
              </w:rPr>
              <w:pict>
                <v:shape id="_x0000_i1088" type="#_x0000_t75" style="width:89.25pt;height:44.65pt">
                  <v:imagedata r:id="rId8" o:title="bege_bez_rgb_50mm"/>
                </v:shape>
              </w:pict>
            </w:r>
          </w:p>
        </w:tc>
        <w:tc>
          <w:tcPr>
            <w:tcW w:w="1701" w:type="dxa"/>
            <w:shd w:val="clear" w:color="auto" w:fill="auto"/>
            <w:vAlign w:val="bottom"/>
          </w:tcPr>
          <w:p w:rsidR="00C93386" w:rsidRPr="00F176B8" w:rsidRDefault="00C93386" w:rsidP="00C93386">
            <w:pPr>
              <w:pStyle w:val="Kopfze"/>
              <w:spacing w:line="264" w:lineRule="auto"/>
              <w:jc w:val="center"/>
              <w:rPr>
                <w:rFonts w:ascii="Cambria" w:hAnsi="Cambria" w:cs="Arial"/>
              </w:rPr>
            </w:pPr>
            <w:r w:rsidRPr="00F176B8">
              <w:rPr>
                <w:rFonts w:ascii="Cambria" w:hAnsi="Cambria" w:cs="Arial"/>
              </w:rPr>
              <w:t xml:space="preserve">Lesetagebuch </w:t>
            </w:r>
            <w:r>
              <w:rPr>
                <w:rFonts w:ascii="Cambria" w:hAnsi="Cambria" w:cs="Arial"/>
                <w:b/>
              </w:rPr>
              <w:t xml:space="preserve">Ordnungsliebe </w:t>
            </w:r>
            <w:r w:rsidRPr="00F176B8">
              <w:rPr>
                <w:rFonts w:ascii="Cambria" w:hAnsi="Cambria" w:cs="Arial"/>
              </w:rPr>
              <w:t xml:space="preserve">Auftrag </w:t>
            </w:r>
            <w:r w:rsidRPr="00533C39">
              <w:rPr>
                <w:rFonts w:ascii="Cambria" w:hAnsi="Cambria" w:cs="Arial"/>
                <w:sz w:val="28"/>
              </w:rPr>
              <w:t>S</w:t>
            </w:r>
            <w:r>
              <w:rPr>
                <w:rFonts w:ascii="Cambria" w:hAnsi="Cambria" w:cs="Arial"/>
              </w:rPr>
              <w:t>1</w:t>
            </w:r>
          </w:p>
        </w:tc>
        <w:tc>
          <w:tcPr>
            <w:tcW w:w="5812" w:type="dxa"/>
            <w:tcBorders>
              <w:top w:val="nil"/>
              <w:bottom w:val="nil"/>
            </w:tcBorders>
            <w:shd w:val="clear" w:color="auto" w:fill="F2F2F2"/>
            <w:vAlign w:val="center"/>
          </w:tcPr>
          <w:p w:rsidR="00C93386" w:rsidRPr="00F176B8" w:rsidRDefault="00C93386" w:rsidP="00C93386">
            <w:pPr>
              <w:pStyle w:val="Kopfze"/>
              <w:ind w:left="142"/>
              <w:jc w:val="left"/>
              <w:rPr>
                <w:rFonts w:ascii="Cambria" w:hAnsi="Cambria" w:cs="Arial"/>
                <w:b/>
                <w:sz w:val="36"/>
              </w:rPr>
            </w:pPr>
            <w:r>
              <w:rPr>
                <w:rFonts w:ascii="Cambria" w:hAnsi="Cambria" w:cs="Arial"/>
                <w:b/>
                <w:sz w:val="36"/>
              </w:rPr>
              <w:t>Autorenwerkstatt</w:t>
            </w:r>
          </w:p>
          <w:p w:rsidR="00C93386" w:rsidRPr="008C2502" w:rsidRDefault="00C93386" w:rsidP="00C93386">
            <w:pPr>
              <w:pStyle w:val="Kopfze"/>
              <w:ind w:left="142"/>
              <w:jc w:val="left"/>
              <w:rPr>
                <w:rFonts w:ascii="Cambria" w:hAnsi="Cambria" w:cs="Arial"/>
                <w:sz w:val="32"/>
                <w:szCs w:val="32"/>
              </w:rPr>
            </w:pPr>
            <w:r w:rsidRPr="008C2502">
              <w:rPr>
                <w:rFonts w:ascii="Cambria" w:hAnsi="Cambria" w:cs="Arial"/>
                <w:sz w:val="32"/>
                <w:szCs w:val="32"/>
              </w:rPr>
              <w:t>Eine bewegte Parallelgeschichte schreiben</w:t>
            </w:r>
          </w:p>
        </w:tc>
      </w:tr>
    </w:tbl>
    <w:p w:rsidR="00C93386" w:rsidRPr="00533C39" w:rsidRDefault="00C93386" w:rsidP="00C93386">
      <w:pPr>
        <w:rPr>
          <w:rFonts w:cs="Arial"/>
          <w:sz w:val="16"/>
        </w:rPr>
      </w:pPr>
    </w:p>
    <w:p w:rsidR="00C93386" w:rsidRPr="000F1E89" w:rsidRDefault="00C93386" w:rsidP="00C93386">
      <w:pPr>
        <w:ind w:left="1985" w:right="709" w:hanging="1985"/>
        <w:rPr>
          <w:rFonts w:cs="Arial"/>
          <w:noProof/>
          <w:sz w:val="28"/>
          <w:lang w:val="de-CH"/>
        </w:rPr>
      </w:pPr>
      <w:r w:rsidRPr="00F176B8">
        <w:rPr>
          <w:rFonts w:cs="Arial"/>
          <w:noProof/>
          <w:lang w:val="en-US"/>
        </w:rPr>
        <w:pict>
          <v:shape id="_x0000_i1089" type="#_x0000_t75" style="width:33.75pt;height:25.5pt">
            <v:imagedata r:id="rId9" o:title="BG_LTB_Button1"/>
          </v:shape>
        </w:pict>
      </w:r>
      <w:r w:rsidRPr="00F176B8">
        <w:rPr>
          <w:rFonts w:cs="Arial"/>
          <w:noProof/>
          <w:lang w:val="de-CH"/>
        </w:rPr>
        <w:tab/>
      </w:r>
      <w:r w:rsidRPr="00831C47">
        <w:rPr>
          <w:rFonts w:cs="Arial"/>
          <w:noProof/>
          <w:sz w:val="28"/>
          <w:lang w:val="de-CH"/>
        </w:rPr>
        <w:t xml:space="preserve">Schreibe nun </w:t>
      </w:r>
      <w:r>
        <w:rPr>
          <w:rFonts w:cs="Arial"/>
          <w:noProof/>
          <w:sz w:val="28"/>
          <w:lang w:val="de-CH"/>
        </w:rPr>
        <w:t>den Anfange einer</w:t>
      </w:r>
      <w:r w:rsidRPr="00831C47">
        <w:rPr>
          <w:rFonts w:cs="Arial"/>
          <w:noProof/>
          <w:sz w:val="28"/>
          <w:lang w:val="de-CH"/>
        </w:rPr>
        <w:t xml:space="preserve"> </w:t>
      </w:r>
      <w:r>
        <w:rPr>
          <w:rFonts w:cs="Arial"/>
          <w:b/>
          <w:noProof/>
          <w:sz w:val="28"/>
          <w:lang w:val="de-CH"/>
        </w:rPr>
        <w:t>eigenen</w:t>
      </w:r>
      <w:r w:rsidRPr="00EF0630">
        <w:rPr>
          <w:rFonts w:cs="Arial"/>
          <w:b/>
          <w:noProof/>
          <w:sz w:val="28"/>
          <w:lang w:val="de-CH"/>
        </w:rPr>
        <w:t xml:space="preserve"> </w:t>
      </w:r>
      <w:r>
        <w:rPr>
          <w:rFonts w:cs="Arial"/>
          <w:b/>
          <w:noProof/>
          <w:sz w:val="28"/>
          <w:lang w:val="de-CH"/>
        </w:rPr>
        <w:t>Ordnungsliebe</w:t>
      </w:r>
      <w:r w:rsidRPr="00EF0630">
        <w:rPr>
          <w:rFonts w:cs="Arial"/>
          <w:b/>
          <w:noProof/>
          <w:sz w:val="28"/>
          <w:lang w:val="de-CH"/>
        </w:rPr>
        <w:t>-Geschichte</w:t>
      </w:r>
      <w:r w:rsidRPr="00831C47">
        <w:rPr>
          <w:rFonts w:cs="Arial"/>
          <w:noProof/>
          <w:sz w:val="28"/>
          <w:lang w:val="de-CH"/>
        </w:rPr>
        <w:t>!</w:t>
      </w:r>
      <w:r>
        <w:rPr>
          <w:rFonts w:cs="Arial"/>
          <w:noProof/>
          <w:sz w:val="28"/>
          <w:lang w:val="de-CH"/>
        </w:rPr>
        <w:br/>
        <w:t>Du wirst eine Parallelgeschichte schreiben, in dem du den Originaltext</w:t>
      </w:r>
      <w:r w:rsidRPr="000F1E89">
        <w:rPr>
          <w:rFonts w:cs="Arial"/>
          <w:noProof/>
          <w:sz w:val="28"/>
          <w:lang w:val="de-CH"/>
        </w:rPr>
        <w:t xml:space="preserve"> ein wenig veränderst.</w:t>
      </w:r>
    </w:p>
    <w:p w:rsidR="00C93386" w:rsidRPr="00FB637E" w:rsidRDefault="00C93386" w:rsidP="00C93386">
      <w:pPr>
        <w:ind w:left="1985" w:right="709" w:hanging="1985"/>
        <w:rPr>
          <w:rFonts w:cs="Arial"/>
          <w:noProof/>
          <w:sz w:val="16"/>
          <w:lang w:val="de-CH"/>
        </w:rPr>
      </w:pPr>
      <w:r w:rsidRPr="000F1E89">
        <w:rPr>
          <w:rFonts w:cs="Arial"/>
          <w:noProof/>
          <w:sz w:val="28"/>
          <w:lang w:val="de-CH"/>
        </w:rPr>
        <w:tab/>
        <w:t xml:space="preserve">Fülle als Vorbereitung die </w:t>
      </w:r>
      <w:r w:rsidRPr="00FB637E">
        <w:rPr>
          <w:rFonts w:cs="Arial"/>
          <w:b/>
          <w:noProof/>
          <w:sz w:val="28"/>
          <w:lang w:val="de-CH"/>
        </w:rPr>
        <w:t>Tabelle Parallelgeschichte</w:t>
      </w:r>
      <w:r>
        <w:rPr>
          <w:rFonts w:cs="Arial"/>
          <w:noProof/>
          <w:sz w:val="28"/>
          <w:lang w:val="de-CH"/>
        </w:rPr>
        <w:t xml:space="preserve"> </w:t>
      </w:r>
      <w:r w:rsidRPr="000F1E89">
        <w:rPr>
          <w:rFonts w:cs="Arial"/>
          <w:noProof/>
          <w:sz w:val="28"/>
          <w:lang w:val="de-CH"/>
        </w:rPr>
        <w:t>aus.</w:t>
      </w:r>
      <w:r w:rsidRPr="000F1E89">
        <w:rPr>
          <w:rFonts w:cs="Arial"/>
          <w:noProof/>
          <w:color w:val="FF0000"/>
          <w:sz w:val="28"/>
          <w:lang w:val="de-CH"/>
        </w:rPr>
        <w:br/>
      </w:r>
    </w:p>
    <w:p w:rsidR="00C93386" w:rsidRPr="00F176B8" w:rsidRDefault="00C93386" w:rsidP="00C93386">
      <w:pPr>
        <w:ind w:left="1985" w:right="709" w:hanging="1985"/>
        <w:rPr>
          <w:rFonts w:cs="Arial"/>
          <w:sz w:val="28"/>
        </w:rPr>
      </w:pPr>
      <w:r w:rsidRPr="000F1E89">
        <w:rPr>
          <w:rFonts w:cs="Arial"/>
          <w:noProof/>
          <w:lang w:val="en-US"/>
        </w:rPr>
        <w:pict>
          <v:shape id="_x0000_i1090" type="#_x0000_t75" style="width:33.75pt;height:25.5pt">
            <v:imagedata r:id="rId9" o:title="BG_LTB_Button1"/>
          </v:shape>
        </w:pict>
      </w:r>
      <w:r w:rsidRPr="000F1E89">
        <w:rPr>
          <w:rFonts w:cs="Arial"/>
          <w:noProof/>
          <w:lang w:val="en-US"/>
        </w:rPr>
        <w:pict>
          <v:shape id="_x0000_i1091" type="#_x0000_t75" style="width:33.75pt;height:25.5pt">
            <v:imagedata r:id="rId9" o:title="BG_LTB_Button1"/>
          </v:shape>
        </w:pict>
      </w:r>
      <w:r w:rsidRPr="000F1E89">
        <w:rPr>
          <w:rFonts w:cs="Arial"/>
        </w:rPr>
        <w:tab/>
      </w:r>
      <w:r>
        <w:rPr>
          <w:rFonts w:cs="Arial"/>
          <w:sz w:val="28"/>
        </w:rPr>
        <w:t xml:space="preserve">Schreibe nun mit Hilfe deiner Tabelle deine eigene Version von </w:t>
      </w:r>
      <w:r>
        <w:rPr>
          <w:rFonts w:ascii="Cambria (Designkörper)" w:hAnsi="Cambria (Designkörper)" w:cs="Arial"/>
          <w:sz w:val="28"/>
          <w:lang w:val="de-CH"/>
        </w:rPr>
        <w:t>‹</w:t>
      </w:r>
      <w:r>
        <w:rPr>
          <w:rFonts w:cs="Arial"/>
          <w:sz w:val="28"/>
        </w:rPr>
        <w:t>Ordnungsliebe</w:t>
      </w:r>
      <w:r>
        <w:rPr>
          <w:rFonts w:ascii="Cambria (Designkörper)" w:hAnsi="Cambria (Designkörper)" w:cs="Arial"/>
          <w:sz w:val="28"/>
        </w:rPr>
        <w:t>›</w:t>
      </w:r>
      <w:r>
        <w:rPr>
          <w:rFonts w:cs="Arial"/>
          <w:sz w:val="28"/>
        </w:rPr>
        <w:t xml:space="preserve">. </w:t>
      </w:r>
    </w:p>
    <w:p w:rsidR="00C93386" w:rsidRPr="00533C39" w:rsidRDefault="00C93386" w:rsidP="00C93386">
      <w:pPr>
        <w:ind w:right="709"/>
        <w:rPr>
          <w:rFonts w:cs="Arial"/>
          <w:sz w:val="16"/>
        </w:rPr>
      </w:pPr>
    </w:p>
    <w:p w:rsidR="00C93386" w:rsidRPr="00437348" w:rsidRDefault="00C93386" w:rsidP="00C93386">
      <w:pPr>
        <w:spacing w:after="120"/>
        <w:ind w:left="1985" w:right="-141" w:hanging="1985"/>
        <w:rPr>
          <w:rFonts w:cs="Arial"/>
          <w:sz w:val="28"/>
        </w:rPr>
      </w:pPr>
      <w:r w:rsidRPr="00F176B8">
        <w:rPr>
          <w:rFonts w:cs="Arial"/>
          <w:noProof/>
          <w:lang w:val="en-US"/>
        </w:rPr>
        <w:pict>
          <v:shape id="_x0000_i1092" type="#_x0000_t75" style="width:31.15pt;height:22.9pt">
            <v:imagedata r:id="rId9" o:title="BG_LTB_Button1"/>
          </v:shape>
        </w:pict>
      </w:r>
      <w:r w:rsidRPr="00F176B8">
        <w:rPr>
          <w:rFonts w:cs="Arial"/>
          <w:noProof/>
          <w:lang w:val="en-US"/>
        </w:rPr>
        <w:pict>
          <v:shape id="_x0000_i1093" type="#_x0000_t75" style="width:30.4pt;height:22.5pt">
            <v:imagedata r:id="rId9" o:title="BG_LTB_Button1"/>
          </v:shape>
        </w:pict>
      </w:r>
      <w:r w:rsidRPr="00F176B8">
        <w:rPr>
          <w:rFonts w:cs="Arial"/>
          <w:noProof/>
          <w:lang w:val="en-US"/>
        </w:rPr>
        <w:pict>
          <v:shape id="_x0000_i1094" type="#_x0000_t75" style="width:30.4pt;height:22.5pt">
            <v:imagedata r:id="rId9" o:title="BG_LTB_Button1"/>
          </v:shape>
        </w:pict>
      </w:r>
      <w:r w:rsidRPr="000E57A1">
        <w:rPr>
          <w:rFonts w:cs="Arial"/>
          <w:noProof/>
          <w:lang w:val="de-CH"/>
        </w:rPr>
        <w:tab/>
      </w:r>
      <w:r>
        <w:rPr>
          <w:rFonts w:cs="Arial"/>
          <w:sz w:val="28"/>
        </w:rPr>
        <w:t xml:space="preserve">Bei Friedrichs Geschichte konntest du Erlebnis- und Konzentrationsübungen zur Geschichte erleben. </w:t>
      </w:r>
      <w:r>
        <w:rPr>
          <w:rFonts w:cs="Arial"/>
          <w:sz w:val="28"/>
        </w:rPr>
        <w:br/>
        <w:t>Welche möchtest du davon nun in deiner Geschichte einbauen?</w:t>
      </w:r>
      <w:r>
        <w:rPr>
          <w:rFonts w:cs="Arial"/>
          <w:sz w:val="28"/>
        </w:rPr>
        <w:br/>
        <w:t>Falls du andere Übungen einbauen möchtest, frage bei deinem Coach oder deiner Lehrperson um Rat.</w:t>
      </w:r>
      <w:r>
        <w:rPr>
          <w:rFonts w:cs="Arial"/>
          <w:sz w:val="28"/>
        </w:rPr>
        <w:br/>
        <w:t>Füge deine Übungen zwischen die Textpassagen ein!</w:t>
      </w:r>
    </w:p>
    <w:tbl>
      <w:tblPr>
        <w:tblW w:w="10065"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51"/>
        <w:gridCol w:w="709"/>
        <w:gridCol w:w="2410"/>
        <w:gridCol w:w="4536"/>
        <w:gridCol w:w="709"/>
        <w:gridCol w:w="850"/>
      </w:tblGrid>
      <w:tr w:rsidR="00C93386" w:rsidRPr="005E7CCB">
        <w:trPr>
          <w:trHeight w:val="558"/>
        </w:trPr>
        <w:tc>
          <w:tcPr>
            <w:tcW w:w="851" w:type="dxa"/>
            <w:shd w:val="clear" w:color="auto" w:fill="auto"/>
            <w:vAlign w:val="center"/>
          </w:tcPr>
          <w:p w:rsidR="00C93386" w:rsidRPr="005E7CCB" w:rsidRDefault="00C93386" w:rsidP="00C93386">
            <w:pPr>
              <w:spacing w:before="60" w:after="60"/>
              <w:ind w:right="34"/>
              <w:jc w:val="right"/>
              <w:rPr>
                <w:rFonts w:cs="Arial"/>
                <w:b/>
                <w:sz w:val="22"/>
              </w:rPr>
            </w:pPr>
            <w:r w:rsidRPr="005E7CCB">
              <w:rPr>
                <w:rFonts w:cs="Arial"/>
                <w:b/>
                <w:sz w:val="22"/>
              </w:rPr>
              <w:t>Art</w:t>
            </w:r>
          </w:p>
        </w:tc>
        <w:tc>
          <w:tcPr>
            <w:tcW w:w="709" w:type="dxa"/>
            <w:shd w:val="clear" w:color="auto" w:fill="auto"/>
            <w:vAlign w:val="center"/>
          </w:tcPr>
          <w:p w:rsidR="00C93386" w:rsidRPr="005E7CCB" w:rsidRDefault="00C93386" w:rsidP="00C93386">
            <w:pPr>
              <w:ind w:right="34"/>
              <w:jc w:val="right"/>
              <w:rPr>
                <w:rFonts w:cs="Arial"/>
                <w:b/>
              </w:rPr>
            </w:pPr>
            <w:r w:rsidRPr="005E7CCB">
              <w:rPr>
                <w:rFonts w:cs="Arial"/>
                <w:b/>
              </w:rPr>
              <w:t>Nr.</w:t>
            </w:r>
          </w:p>
        </w:tc>
        <w:tc>
          <w:tcPr>
            <w:tcW w:w="2410" w:type="dxa"/>
            <w:tcBorders>
              <w:right w:val="single" w:sz="4" w:space="0" w:color="auto"/>
            </w:tcBorders>
            <w:shd w:val="clear" w:color="auto" w:fill="auto"/>
            <w:vAlign w:val="center"/>
          </w:tcPr>
          <w:p w:rsidR="00C93386" w:rsidRPr="005E7CCB" w:rsidRDefault="00C93386" w:rsidP="00C93386">
            <w:pPr>
              <w:spacing w:before="60" w:after="60"/>
              <w:rPr>
                <w:rFonts w:cs="Arial"/>
                <w:b/>
                <w:sz w:val="20"/>
              </w:rPr>
            </w:pPr>
            <w:r w:rsidRPr="005E7CCB">
              <w:rPr>
                <w:rFonts w:cs="Arial"/>
                <w:b/>
                <w:sz w:val="32"/>
              </w:rPr>
              <w:t>Titel</w:t>
            </w:r>
          </w:p>
        </w:tc>
        <w:tc>
          <w:tcPr>
            <w:tcW w:w="4536" w:type="dxa"/>
            <w:tcBorders>
              <w:left w:val="single" w:sz="4" w:space="0" w:color="auto"/>
            </w:tcBorders>
            <w:shd w:val="clear" w:color="auto" w:fill="auto"/>
            <w:vAlign w:val="center"/>
          </w:tcPr>
          <w:p w:rsidR="00C93386" w:rsidRPr="005E7CCB" w:rsidRDefault="00C93386" w:rsidP="00C93386">
            <w:pPr>
              <w:spacing w:before="60" w:after="60"/>
              <w:rPr>
                <w:rFonts w:cs="Arial"/>
                <w:b/>
                <w:sz w:val="22"/>
              </w:rPr>
            </w:pPr>
            <w:r>
              <w:rPr>
                <w:rFonts w:cs="Arial"/>
                <w:b/>
              </w:rPr>
              <w:t>M</w:t>
            </w:r>
            <w:r w:rsidRPr="005E7CCB">
              <w:rPr>
                <w:rFonts w:cs="Arial"/>
                <w:b/>
              </w:rPr>
              <w:t>ögliche Themen für Geschichten</w:t>
            </w:r>
          </w:p>
        </w:tc>
        <w:tc>
          <w:tcPr>
            <w:tcW w:w="709" w:type="dxa"/>
            <w:shd w:val="clear" w:color="auto" w:fill="auto"/>
          </w:tcPr>
          <w:p w:rsidR="00C93386" w:rsidRPr="005E7CCB" w:rsidRDefault="00C93386" w:rsidP="00C93386">
            <w:pPr>
              <w:spacing w:before="60" w:after="60"/>
              <w:rPr>
                <w:rFonts w:cs="Arial"/>
                <w:sz w:val="22"/>
                <w:szCs w:val="22"/>
              </w:rPr>
            </w:pPr>
            <w:r w:rsidRPr="005E7CCB">
              <w:rPr>
                <w:rFonts w:cs="Arial"/>
                <w:sz w:val="18"/>
                <w:szCs w:val="22"/>
              </w:rPr>
              <w:t>schon erlebt</w:t>
            </w:r>
          </w:p>
        </w:tc>
        <w:tc>
          <w:tcPr>
            <w:tcW w:w="850" w:type="dxa"/>
            <w:shd w:val="clear" w:color="auto" w:fill="auto"/>
          </w:tcPr>
          <w:p w:rsidR="00C93386" w:rsidRPr="005E7CCB" w:rsidRDefault="00C93386" w:rsidP="00C93386">
            <w:pPr>
              <w:spacing w:before="60" w:after="60"/>
              <w:rPr>
                <w:rFonts w:cs="Arial"/>
                <w:sz w:val="18"/>
                <w:szCs w:val="22"/>
              </w:rPr>
            </w:pPr>
            <w:r>
              <w:rPr>
                <w:rFonts w:cs="Arial"/>
                <w:sz w:val="18"/>
                <w:szCs w:val="22"/>
              </w:rPr>
              <w:t>setze ich ein</w:t>
            </w:r>
          </w:p>
        </w:tc>
      </w:tr>
      <w:tr w:rsidR="00C93386" w:rsidRPr="005E7CCB">
        <w:trPr>
          <w:trHeight w:val="558"/>
        </w:trPr>
        <w:tc>
          <w:tcPr>
            <w:tcW w:w="851" w:type="dxa"/>
            <w:shd w:val="clear" w:color="auto" w:fill="auto"/>
            <w:vAlign w:val="center"/>
          </w:tcPr>
          <w:p w:rsidR="00C93386" w:rsidRPr="005E7CCB" w:rsidRDefault="00C93386" w:rsidP="00C93386">
            <w:pPr>
              <w:spacing w:before="60" w:after="60"/>
              <w:ind w:right="34"/>
              <w:jc w:val="right"/>
              <w:rPr>
                <w:rFonts w:cs="Arial"/>
                <w:sz w:val="22"/>
              </w:rPr>
            </w:pPr>
            <w:r>
              <w:pict>
                <v:shape id="_x0000_i1095" type="#_x0000_t75" style="width:29.65pt;height:21pt;mso-wrap-edited:f" wrapcoords="-227 0 -227 20955 21600 20955 21600 0 -227 0" o:allowoverlap="f">
                  <v:imagedata r:id="rId10" o:title="bege_icon_e_rgb_25mm"/>
                </v:shape>
              </w:pict>
            </w:r>
          </w:p>
        </w:tc>
        <w:tc>
          <w:tcPr>
            <w:tcW w:w="709" w:type="dxa"/>
            <w:shd w:val="clear" w:color="auto" w:fill="FFFFFF"/>
            <w:vAlign w:val="center"/>
          </w:tcPr>
          <w:p w:rsidR="00C93386" w:rsidRPr="00EA0C75" w:rsidRDefault="00C93386" w:rsidP="00C93386">
            <w:pPr>
              <w:ind w:right="34"/>
              <w:jc w:val="right"/>
              <w:rPr>
                <w:b/>
              </w:rPr>
            </w:pPr>
          </w:p>
          <w:p w:rsidR="00C93386" w:rsidRPr="00EA0C75" w:rsidRDefault="00C93386" w:rsidP="00C93386">
            <w:pPr>
              <w:ind w:right="34"/>
              <w:jc w:val="right"/>
              <w:rPr>
                <w:b/>
              </w:rPr>
            </w:pPr>
            <w:r w:rsidRPr="00EA0C75">
              <w:rPr>
                <w:b/>
              </w:rPr>
              <w:t>3</w:t>
            </w:r>
          </w:p>
          <w:p w:rsidR="00C93386" w:rsidRPr="00EA0C75" w:rsidRDefault="00C93386" w:rsidP="00C93386">
            <w:pPr>
              <w:ind w:right="34"/>
              <w:jc w:val="right"/>
              <w:rPr>
                <w:rFonts w:cs="Arial"/>
              </w:rPr>
            </w:pPr>
          </w:p>
        </w:tc>
        <w:tc>
          <w:tcPr>
            <w:tcW w:w="2410" w:type="dxa"/>
            <w:tcBorders>
              <w:right w:val="single" w:sz="4" w:space="0" w:color="auto"/>
            </w:tcBorders>
            <w:shd w:val="clear" w:color="auto" w:fill="FFFFFF"/>
            <w:vAlign w:val="center"/>
          </w:tcPr>
          <w:p w:rsidR="00C93386" w:rsidRPr="00EA0C75" w:rsidRDefault="00C93386" w:rsidP="00C93386">
            <w:pPr>
              <w:spacing w:before="60" w:after="60"/>
              <w:rPr>
                <w:rFonts w:cs="Arial"/>
                <w:b/>
              </w:rPr>
            </w:pPr>
            <w:r w:rsidRPr="00EA0C75">
              <w:rPr>
                <w:rFonts w:cs="Arial"/>
                <w:b/>
              </w:rPr>
              <w:t>Blind führen</w:t>
            </w:r>
          </w:p>
        </w:tc>
        <w:tc>
          <w:tcPr>
            <w:tcW w:w="4536" w:type="dxa"/>
            <w:tcBorders>
              <w:left w:val="single" w:sz="4" w:space="0" w:color="auto"/>
            </w:tcBorders>
            <w:shd w:val="clear" w:color="auto" w:fill="auto"/>
            <w:vAlign w:val="center"/>
          </w:tcPr>
          <w:p w:rsidR="00C93386" w:rsidRPr="003D4302" w:rsidRDefault="00C93386" w:rsidP="00C93386">
            <w:pPr>
              <w:numPr>
                <w:ilvl w:val="0"/>
                <w:numId w:val="4"/>
              </w:numPr>
              <w:ind w:left="373" w:hanging="284"/>
              <w:rPr>
                <w:sz w:val="18"/>
                <w:szCs w:val="18"/>
              </w:rPr>
            </w:pPr>
            <w:r w:rsidRPr="003D4302">
              <w:rPr>
                <w:sz w:val="18"/>
                <w:szCs w:val="18"/>
              </w:rPr>
              <w:t>Verantwortung übernehmen</w:t>
            </w:r>
            <w:r>
              <w:rPr>
                <w:sz w:val="18"/>
                <w:szCs w:val="18"/>
              </w:rPr>
              <w:t>, Führung übernehmen</w:t>
            </w:r>
          </w:p>
          <w:p w:rsidR="00C93386" w:rsidRDefault="00C93386" w:rsidP="00C93386">
            <w:pPr>
              <w:numPr>
                <w:ilvl w:val="0"/>
                <w:numId w:val="4"/>
              </w:numPr>
              <w:ind w:left="373" w:hanging="284"/>
              <w:rPr>
                <w:sz w:val="18"/>
                <w:szCs w:val="18"/>
              </w:rPr>
            </w:pPr>
            <w:r>
              <w:rPr>
                <w:sz w:val="18"/>
                <w:szCs w:val="18"/>
              </w:rPr>
              <w:t>blind vertrauen, dass es gut kommt</w:t>
            </w:r>
          </w:p>
          <w:p w:rsidR="00C93386" w:rsidRPr="003D4302" w:rsidRDefault="00C93386" w:rsidP="00C93386">
            <w:pPr>
              <w:numPr>
                <w:ilvl w:val="0"/>
                <w:numId w:val="4"/>
              </w:numPr>
              <w:ind w:left="373" w:hanging="284"/>
              <w:rPr>
                <w:sz w:val="18"/>
                <w:szCs w:val="18"/>
              </w:rPr>
            </w:pPr>
            <w:r>
              <w:rPr>
                <w:sz w:val="18"/>
                <w:szCs w:val="18"/>
              </w:rPr>
              <w:t>jemandem blind vertrauen</w:t>
            </w:r>
          </w:p>
          <w:p w:rsidR="00C93386" w:rsidRPr="003D0768" w:rsidRDefault="00C93386" w:rsidP="00C93386">
            <w:pPr>
              <w:numPr>
                <w:ilvl w:val="0"/>
                <w:numId w:val="4"/>
              </w:numPr>
              <w:ind w:left="373" w:hanging="284"/>
              <w:rPr>
                <w:sz w:val="18"/>
                <w:szCs w:val="18"/>
              </w:rPr>
            </w:pPr>
            <w:r>
              <w:rPr>
                <w:sz w:val="18"/>
                <w:szCs w:val="18"/>
              </w:rPr>
              <w:t xml:space="preserve">anderen </w:t>
            </w:r>
            <w:r w:rsidRPr="003D4302">
              <w:rPr>
                <w:sz w:val="18"/>
                <w:szCs w:val="18"/>
              </w:rPr>
              <w:t>Erlebnisse ermöglichen</w:t>
            </w:r>
          </w:p>
        </w:tc>
        <w:tc>
          <w:tcPr>
            <w:tcW w:w="709" w:type="dxa"/>
            <w:shd w:val="clear" w:color="auto" w:fill="auto"/>
          </w:tcPr>
          <w:p w:rsidR="00C93386" w:rsidRPr="005E7CCB" w:rsidRDefault="00C93386" w:rsidP="00C93386">
            <w:pPr>
              <w:spacing w:before="60" w:after="60"/>
              <w:rPr>
                <w:rFonts w:cs="Arial"/>
                <w:b/>
                <w:sz w:val="22"/>
                <w:szCs w:val="22"/>
              </w:rPr>
            </w:pPr>
          </w:p>
        </w:tc>
        <w:tc>
          <w:tcPr>
            <w:tcW w:w="850" w:type="dxa"/>
            <w:shd w:val="clear" w:color="auto" w:fill="auto"/>
          </w:tcPr>
          <w:p w:rsidR="00C93386" w:rsidRPr="005E7CCB" w:rsidRDefault="00C93386" w:rsidP="00C93386">
            <w:pPr>
              <w:spacing w:before="60" w:after="60"/>
              <w:rPr>
                <w:rFonts w:cs="Arial"/>
                <w:sz w:val="18"/>
                <w:szCs w:val="22"/>
              </w:rPr>
            </w:pPr>
          </w:p>
        </w:tc>
      </w:tr>
      <w:tr w:rsidR="00C93386" w:rsidRPr="005E7CCB">
        <w:trPr>
          <w:trHeight w:val="558"/>
        </w:trPr>
        <w:tc>
          <w:tcPr>
            <w:tcW w:w="851" w:type="dxa"/>
            <w:shd w:val="clear" w:color="auto" w:fill="auto"/>
            <w:vAlign w:val="center"/>
          </w:tcPr>
          <w:p w:rsidR="00C93386" w:rsidRPr="003D0768" w:rsidRDefault="00C93386" w:rsidP="00C93386">
            <w:pPr>
              <w:spacing w:before="60" w:after="60"/>
              <w:ind w:right="34"/>
              <w:jc w:val="right"/>
              <w:rPr>
                <w:rFonts w:cs="Arial"/>
                <w:sz w:val="22"/>
                <w:highlight w:val="yellow"/>
              </w:rPr>
            </w:pPr>
            <w:r w:rsidRPr="003D0768">
              <w:rPr>
                <w:highlight w:val="yellow"/>
              </w:rPr>
              <w:pict>
                <v:shape id="_x0000_i1096" type="#_x0000_t75" style="width:29.65pt;height:21pt;mso-wrap-edited:f" wrapcoords="-227 0 -227 20955 21600 20955 21600 0 -227 0" o:allowoverlap="f">
                  <v:imagedata r:id="rId10" o:title="bege_icon_e_rgb_25mm"/>
                </v:shape>
              </w:pict>
            </w:r>
          </w:p>
        </w:tc>
        <w:tc>
          <w:tcPr>
            <w:tcW w:w="709" w:type="dxa"/>
            <w:shd w:val="clear" w:color="auto" w:fill="auto"/>
            <w:vAlign w:val="center"/>
          </w:tcPr>
          <w:p w:rsidR="00C93386" w:rsidRPr="00EA0C75" w:rsidRDefault="00C93386" w:rsidP="00C93386">
            <w:pPr>
              <w:ind w:right="34"/>
              <w:jc w:val="right"/>
              <w:rPr>
                <w:b/>
              </w:rPr>
            </w:pPr>
          </w:p>
          <w:p w:rsidR="00C93386" w:rsidRPr="00EA0C75" w:rsidRDefault="00C93386" w:rsidP="00C93386">
            <w:pPr>
              <w:ind w:right="34"/>
              <w:jc w:val="right"/>
              <w:rPr>
                <w:b/>
              </w:rPr>
            </w:pPr>
            <w:r w:rsidRPr="00EA0C75">
              <w:rPr>
                <w:b/>
              </w:rPr>
              <w:t xml:space="preserve">9 </w:t>
            </w:r>
          </w:p>
          <w:p w:rsidR="00C93386" w:rsidRPr="00EA0C75" w:rsidRDefault="00C93386" w:rsidP="00C93386">
            <w:pPr>
              <w:ind w:right="34"/>
              <w:jc w:val="right"/>
              <w:rPr>
                <w:rFonts w:cs="Arial"/>
              </w:rPr>
            </w:pPr>
          </w:p>
        </w:tc>
        <w:tc>
          <w:tcPr>
            <w:tcW w:w="2410" w:type="dxa"/>
            <w:tcBorders>
              <w:right w:val="single" w:sz="4" w:space="0" w:color="auto"/>
            </w:tcBorders>
            <w:shd w:val="clear" w:color="auto" w:fill="auto"/>
            <w:vAlign w:val="center"/>
          </w:tcPr>
          <w:p w:rsidR="00C93386" w:rsidRPr="00EA0C75" w:rsidRDefault="00C93386" w:rsidP="00C93386">
            <w:pPr>
              <w:spacing w:before="60" w:after="60"/>
              <w:rPr>
                <w:rFonts w:cs="Arial"/>
                <w:b/>
              </w:rPr>
            </w:pPr>
            <w:r w:rsidRPr="00EA0C75">
              <w:rPr>
                <w:rFonts w:cs="Arial"/>
                <w:b/>
              </w:rPr>
              <w:t>Pendel</w:t>
            </w:r>
          </w:p>
        </w:tc>
        <w:tc>
          <w:tcPr>
            <w:tcW w:w="4536" w:type="dxa"/>
            <w:tcBorders>
              <w:left w:val="single" w:sz="4" w:space="0" w:color="auto"/>
            </w:tcBorders>
            <w:shd w:val="clear" w:color="auto" w:fill="auto"/>
            <w:vAlign w:val="center"/>
          </w:tcPr>
          <w:p w:rsidR="00C93386" w:rsidRPr="003D4302" w:rsidRDefault="00C93386" w:rsidP="00C93386">
            <w:pPr>
              <w:numPr>
                <w:ilvl w:val="0"/>
                <w:numId w:val="4"/>
              </w:numPr>
              <w:ind w:left="373" w:hanging="284"/>
              <w:rPr>
                <w:sz w:val="18"/>
                <w:szCs w:val="18"/>
              </w:rPr>
            </w:pPr>
            <w:r>
              <w:rPr>
                <w:sz w:val="18"/>
                <w:szCs w:val="18"/>
              </w:rPr>
              <w:t>s</w:t>
            </w:r>
            <w:r w:rsidRPr="003D4302">
              <w:rPr>
                <w:sz w:val="18"/>
                <w:szCs w:val="18"/>
              </w:rPr>
              <w:t>ich fallen lassen</w:t>
            </w:r>
          </w:p>
          <w:p w:rsidR="00C93386" w:rsidRPr="003D4302" w:rsidRDefault="00C93386" w:rsidP="00C93386">
            <w:pPr>
              <w:numPr>
                <w:ilvl w:val="0"/>
                <w:numId w:val="4"/>
              </w:numPr>
              <w:ind w:left="373" w:hanging="284"/>
              <w:rPr>
                <w:sz w:val="18"/>
                <w:szCs w:val="18"/>
              </w:rPr>
            </w:pPr>
            <w:r>
              <w:rPr>
                <w:sz w:val="18"/>
                <w:szCs w:val="18"/>
              </w:rPr>
              <w:t>s</w:t>
            </w:r>
            <w:r w:rsidRPr="003D4302">
              <w:rPr>
                <w:sz w:val="18"/>
                <w:szCs w:val="18"/>
              </w:rPr>
              <w:t xml:space="preserve">ich </w:t>
            </w:r>
            <w:r>
              <w:rPr>
                <w:sz w:val="18"/>
                <w:szCs w:val="18"/>
              </w:rPr>
              <w:t xml:space="preserve">vertrauensvoll und mutig </w:t>
            </w:r>
            <w:r w:rsidRPr="003D4302">
              <w:rPr>
                <w:sz w:val="18"/>
                <w:szCs w:val="18"/>
              </w:rPr>
              <w:t>in ein Abenteuer stürzen</w:t>
            </w:r>
          </w:p>
          <w:p w:rsidR="00C93386" w:rsidRPr="003D0768" w:rsidRDefault="00C93386" w:rsidP="00C93386">
            <w:pPr>
              <w:numPr>
                <w:ilvl w:val="0"/>
                <w:numId w:val="4"/>
              </w:numPr>
              <w:ind w:left="373" w:hanging="284"/>
              <w:rPr>
                <w:sz w:val="18"/>
                <w:szCs w:val="18"/>
              </w:rPr>
            </w:pPr>
            <w:r>
              <w:rPr>
                <w:sz w:val="18"/>
                <w:szCs w:val="18"/>
              </w:rPr>
              <w:t>a</w:t>
            </w:r>
            <w:r w:rsidRPr="003D4302">
              <w:rPr>
                <w:sz w:val="18"/>
                <w:szCs w:val="18"/>
              </w:rPr>
              <w:t>nderen in einer Gruppe vertrauen</w:t>
            </w:r>
          </w:p>
        </w:tc>
        <w:tc>
          <w:tcPr>
            <w:tcW w:w="709" w:type="dxa"/>
            <w:shd w:val="clear" w:color="auto" w:fill="auto"/>
          </w:tcPr>
          <w:p w:rsidR="00C93386" w:rsidRPr="005E7CCB" w:rsidRDefault="00C93386" w:rsidP="00C93386">
            <w:pPr>
              <w:spacing w:before="60" w:after="60"/>
              <w:rPr>
                <w:rFonts w:cs="Arial"/>
                <w:b/>
                <w:sz w:val="22"/>
                <w:szCs w:val="22"/>
              </w:rPr>
            </w:pPr>
          </w:p>
        </w:tc>
        <w:tc>
          <w:tcPr>
            <w:tcW w:w="850" w:type="dxa"/>
            <w:shd w:val="clear" w:color="auto" w:fill="auto"/>
          </w:tcPr>
          <w:p w:rsidR="00C93386" w:rsidRPr="005E7CCB" w:rsidRDefault="00C93386" w:rsidP="00C93386">
            <w:pPr>
              <w:spacing w:before="60" w:after="60"/>
              <w:rPr>
                <w:rFonts w:cs="Arial"/>
                <w:sz w:val="18"/>
                <w:szCs w:val="22"/>
              </w:rPr>
            </w:pPr>
          </w:p>
        </w:tc>
      </w:tr>
      <w:tr w:rsidR="00C93386" w:rsidRPr="005E7CCB">
        <w:trPr>
          <w:trHeight w:val="558"/>
        </w:trPr>
        <w:tc>
          <w:tcPr>
            <w:tcW w:w="851" w:type="dxa"/>
            <w:shd w:val="clear" w:color="auto" w:fill="auto"/>
            <w:vAlign w:val="center"/>
          </w:tcPr>
          <w:p w:rsidR="00C93386" w:rsidRDefault="00C93386" w:rsidP="00C93386">
            <w:pPr>
              <w:spacing w:before="60" w:after="60"/>
              <w:ind w:right="34"/>
              <w:jc w:val="right"/>
            </w:pPr>
            <w:r w:rsidRPr="00C134B5">
              <w:rPr>
                <w:b/>
                <w:noProof/>
                <w:sz w:val="28"/>
                <w:szCs w:val="28"/>
                <w:lang w:val="de-CH" w:eastAsia="de-CH"/>
              </w:rPr>
              <w:pict>
                <v:shape id="Grafik 1" o:spid="_x0000_i1097" type="#_x0000_t75" alt=":::::Icons:BEGE_ICONS_K-E-L-A-P_Pixel:K_Pixel:bege_icon_k_rgb_50mm.jpg" style="width:30.75pt;height:21.4pt;visibility:visible">
                  <v:imagedata r:id="rId11" o:title="bege_icon_k_rgb_50mm"/>
                </v:shape>
              </w:pict>
            </w:r>
          </w:p>
        </w:tc>
        <w:tc>
          <w:tcPr>
            <w:tcW w:w="709" w:type="dxa"/>
            <w:shd w:val="clear" w:color="auto" w:fill="auto"/>
            <w:vAlign w:val="center"/>
          </w:tcPr>
          <w:p w:rsidR="00C93386" w:rsidRPr="005E7CCB" w:rsidRDefault="00C93386" w:rsidP="00C93386">
            <w:pPr>
              <w:ind w:right="34"/>
              <w:jc w:val="right"/>
              <w:rPr>
                <w:b/>
              </w:rPr>
            </w:pPr>
            <w:r>
              <w:rPr>
                <w:b/>
              </w:rPr>
              <w:t>4</w:t>
            </w:r>
          </w:p>
        </w:tc>
        <w:tc>
          <w:tcPr>
            <w:tcW w:w="2410" w:type="dxa"/>
            <w:tcBorders>
              <w:right w:val="single" w:sz="4" w:space="0" w:color="auto"/>
            </w:tcBorders>
            <w:shd w:val="clear" w:color="auto" w:fill="auto"/>
            <w:vAlign w:val="center"/>
          </w:tcPr>
          <w:p w:rsidR="00C93386" w:rsidRPr="005E7CCB" w:rsidRDefault="00C93386" w:rsidP="00C93386">
            <w:pPr>
              <w:spacing w:before="60" w:after="60"/>
              <w:rPr>
                <w:rFonts w:cs="Arial"/>
                <w:b/>
              </w:rPr>
            </w:pPr>
            <w:r>
              <w:rPr>
                <w:rFonts w:cs="Arial"/>
                <w:b/>
              </w:rPr>
              <w:t>Kranich</w:t>
            </w:r>
          </w:p>
        </w:tc>
        <w:tc>
          <w:tcPr>
            <w:tcW w:w="4536" w:type="dxa"/>
            <w:tcBorders>
              <w:left w:val="single" w:sz="4" w:space="0" w:color="auto"/>
            </w:tcBorders>
            <w:shd w:val="clear" w:color="auto" w:fill="auto"/>
            <w:vAlign w:val="center"/>
          </w:tcPr>
          <w:p w:rsidR="00C93386" w:rsidRPr="00533C39" w:rsidRDefault="00C93386" w:rsidP="00C93386">
            <w:pPr>
              <w:numPr>
                <w:ilvl w:val="0"/>
                <w:numId w:val="4"/>
              </w:numPr>
              <w:ind w:left="373" w:hanging="284"/>
              <w:rPr>
                <w:sz w:val="18"/>
                <w:szCs w:val="18"/>
              </w:rPr>
            </w:pPr>
            <w:r w:rsidRPr="00533C39">
              <w:rPr>
                <w:sz w:val="18"/>
                <w:szCs w:val="18"/>
              </w:rPr>
              <w:t>Gleichgewicht, Balance halten</w:t>
            </w:r>
          </w:p>
          <w:p w:rsidR="00C93386" w:rsidRDefault="00C93386" w:rsidP="00C93386">
            <w:pPr>
              <w:numPr>
                <w:ilvl w:val="0"/>
                <w:numId w:val="4"/>
              </w:numPr>
              <w:ind w:left="373" w:hanging="284"/>
              <w:rPr>
                <w:sz w:val="18"/>
                <w:szCs w:val="18"/>
              </w:rPr>
            </w:pPr>
            <w:r w:rsidRPr="00533C39">
              <w:rPr>
                <w:sz w:val="18"/>
                <w:szCs w:val="18"/>
              </w:rPr>
              <w:t>Ausdauer, Zentrierung</w:t>
            </w:r>
          </w:p>
          <w:p w:rsidR="00C93386" w:rsidRPr="00533C39" w:rsidRDefault="00C93386" w:rsidP="00C93386">
            <w:pPr>
              <w:numPr>
                <w:ilvl w:val="0"/>
                <w:numId w:val="4"/>
              </w:numPr>
              <w:ind w:left="373" w:hanging="284"/>
              <w:rPr>
                <w:sz w:val="18"/>
                <w:szCs w:val="18"/>
              </w:rPr>
            </w:pPr>
            <w:r>
              <w:rPr>
                <w:sz w:val="18"/>
                <w:szCs w:val="18"/>
              </w:rPr>
              <w:t>bereit sein für eine grosse Tat</w:t>
            </w:r>
          </w:p>
          <w:p w:rsidR="00C93386" w:rsidRPr="00533C39" w:rsidRDefault="00C93386" w:rsidP="00C93386">
            <w:pPr>
              <w:numPr>
                <w:ilvl w:val="0"/>
                <w:numId w:val="4"/>
              </w:numPr>
              <w:ind w:left="373" w:hanging="284"/>
              <w:rPr>
                <w:sz w:val="18"/>
                <w:szCs w:val="18"/>
              </w:rPr>
            </w:pPr>
            <w:r w:rsidRPr="00533C39">
              <w:rPr>
                <w:sz w:val="18"/>
                <w:szCs w:val="18"/>
              </w:rPr>
              <w:t>Kung Fu, Karate Geschichten</w:t>
            </w:r>
          </w:p>
          <w:p w:rsidR="00C93386" w:rsidRPr="00533C39" w:rsidRDefault="00C93386" w:rsidP="00C93386">
            <w:pPr>
              <w:numPr>
                <w:ilvl w:val="0"/>
                <w:numId w:val="4"/>
              </w:numPr>
              <w:ind w:left="373" w:hanging="284"/>
              <w:rPr>
                <w:sz w:val="18"/>
                <w:szCs w:val="18"/>
              </w:rPr>
            </w:pPr>
            <w:r w:rsidRPr="00533C39">
              <w:rPr>
                <w:sz w:val="18"/>
                <w:szCs w:val="18"/>
              </w:rPr>
              <w:t>Tiergeschichten (Vögel)</w:t>
            </w:r>
          </w:p>
        </w:tc>
        <w:tc>
          <w:tcPr>
            <w:tcW w:w="709" w:type="dxa"/>
            <w:shd w:val="clear" w:color="auto" w:fill="auto"/>
          </w:tcPr>
          <w:p w:rsidR="00C93386" w:rsidRPr="005E7CCB" w:rsidRDefault="00C93386" w:rsidP="00C93386">
            <w:pPr>
              <w:spacing w:before="60" w:after="60"/>
              <w:rPr>
                <w:rFonts w:cs="Arial"/>
                <w:b/>
                <w:sz w:val="22"/>
                <w:szCs w:val="22"/>
              </w:rPr>
            </w:pPr>
          </w:p>
        </w:tc>
        <w:tc>
          <w:tcPr>
            <w:tcW w:w="850" w:type="dxa"/>
            <w:shd w:val="clear" w:color="auto" w:fill="auto"/>
          </w:tcPr>
          <w:p w:rsidR="00C93386" w:rsidRPr="005E7CCB" w:rsidRDefault="00C93386" w:rsidP="00C93386">
            <w:pPr>
              <w:spacing w:before="60" w:after="60"/>
              <w:rPr>
                <w:rFonts w:cs="Arial"/>
                <w:sz w:val="18"/>
                <w:szCs w:val="22"/>
              </w:rPr>
            </w:pPr>
          </w:p>
        </w:tc>
      </w:tr>
      <w:tr w:rsidR="00C93386" w:rsidRPr="005E7CCB">
        <w:trPr>
          <w:trHeight w:val="558"/>
        </w:trPr>
        <w:tc>
          <w:tcPr>
            <w:tcW w:w="851" w:type="dxa"/>
            <w:shd w:val="clear" w:color="auto" w:fill="auto"/>
            <w:vAlign w:val="center"/>
          </w:tcPr>
          <w:p w:rsidR="00C93386" w:rsidRDefault="00C93386" w:rsidP="00C93386">
            <w:pPr>
              <w:spacing w:before="60" w:after="60"/>
              <w:ind w:right="34"/>
              <w:jc w:val="right"/>
            </w:pPr>
            <w:r w:rsidRPr="00C134B5">
              <w:rPr>
                <w:b/>
                <w:noProof/>
                <w:sz w:val="28"/>
                <w:szCs w:val="28"/>
                <w:lang w:val="de-CH" w:eastAsia="de-CH"/>
              </w:rPr>
              <w:pict>
                <v:shape id="_x0000_i1098" type="#_x0000_t75" alt=":::::Icons:BEGE_ICONS_K-E-L-A-P_Pixel:K_Pixel:bege_icon_k_rgb_50mm.jpg" style="width:30.75pt;height:21.4pt;visibility:visible">
                  <v:imagedata r:id="rId11" o:title="bege_icon_k_rgb_50mm"/>
                </v:shape>
              </w:pict>
            </w:r>
          </w:p>
        </w:tc>
        <w:tc>
          <w:tcPr>
            <w:tcW w:w="709" w:type="dxa"/>
            <w:shd w:val="clear" w:color="auto" w:fill="auto"/>
            <w:vAlign w:val="center"/>
          </w:tcPr>
          <w:p w:rsidR="00C93386" w:rsidRPr="005E7CCB" w:rsidRDefault="00C93386" w:rsidP="00C93386">
            <w:pPr>
              <w:ind w:right="34"/>
              <w:jc w:val="right"/>
              <w:rPr>
                <w:b/>
              </w:rPr>
            </w:pPr>
            <w:r>
              <w:rPr>
                <w:b/>
              </w:rPr>
              <w:t>10</w:t>
            </w:r>
          </w:p>
        </w:tc>
        <w:tc>
          <w:tcPr>
            <w:tcW w:w="2410" w:type="dxa"/>
            <w:tcBorders>
              <w:right w:val="single" w:sz="4" w:space="0" w:color="auto"/>
            </w:tcBorders>
            <w:shd w:val="clear" w:color="auto" w:fill="auto"/>
            <w:vAlign w:val="center"/>
          </w:tcPr>
          <w:p w:rsidR="00C93386" w:rsidRPr="005E7CCB" w:rsidRDefault="00C93386" w:rsidP="00C93386">
            <w:pPr>
              <w:spacing w:before="60" w:after="60"/>
              <w:rPr>
                <w:rFonts w:cs="Arial"/>
                <w:b/>
              </w:rPr>
            </w:pPr>
            <w:r>
              <w:rPr>
                <w:rFonts w:cs="Arial"/>
                <w:b/>
              </w:rPr>
              <w:t>Ich höre alles</w:t>
            </w:r>
          </w:p>
        </w:tc>
        <w:tc>
          <w:tcPr>
            <w:tcW w:w="4536" w:type="dxa"/>
            <w:tcBorders>
              <w:left w:val="single" w:sz="4" w:space="0" w:color="auto"/>
            </w:tcBorders>
            <w:shd w:val="clear" w:color="auto" w:fill="auto"/>
            <w:vAlign w:val="center"/>
          </w:tcPr>
          <w:p w:rsidR="00C93386" w:rsidRPr="003D4302" w:rsidRDefault="00C93386" w:rsidP="00C93386">
            <w:pPr>
              <w:numPr>
                <w:ilvl w:val="0"/>
                <w:numId w:val="14"/>
              </w:numPr>
              <w:ind w:hanging="327"/>
              <w:rPr>
                <w:sz w:val="18"/>
                <w:szCs w:val="18"/>
              </w:rPr>
            </w:pPr>
            <w:r w:rsidRPr="003D4302">
              <w:rPr>
                <w:sz w:val="18"/>
                <w:szCs w:val="18"/>
              </w:rPr>
              <w:t>Ich höre alles, den leisesten Ton</w:t>
            </w:r>
            <w:r>
              <w:rPr>
                <w:sz w:val="18"/>
                <w:szCs w:val="18"/>
              </w:rPr>
              <w:t>.</w:t>
            </w:r>
          </w:p>
          <w:p w:rsidR="00C93386" w:rsidRPr="003D4302" w:rsidRDefault="00C93386" w:rsidP="00C93386">
            <w:pPr>
              <w:numPr>
                <w:ilvl w:val="0"/>
                <w:numId w:val="14"/>
              </w:numPr>
              <w:ind w:hanging="327"/>
              <w:rPr>
                <w:sz w:val="18"/>
                <w:szCs w:val="18"/>
              </w:rPr>
            </w:pPr>
            <w:r w:rsidRPr="003D4302">
              <w:rPr>
                <w:sz w:val="18"/>
                <w:szCs w:val="18"/>
              </w:rPr>
              <w:t>Ich erkenne, was ich höre</w:t>
            </w:r>
            <w:r>
              <w:rPr>
                <w:sz w:val="18"/>
                <w:szCs w:val="18"/>
              </w:rPr>
              <w:t>.</w:t>
            </w:r>
          </w:p>
          <w:p w:rsidR="00C93386" w:rsidRPr="003D4302" w:rsidRDefault="00C93386" w:rsidP="00C93386">
            <w:pPr>
              <w:numPr>
                <w:ilvl w:val="0"/>
                <w:numId w:val="14"/>
              </w:numPr>
              <w:ind w:hanging="327"/>
              <w:rPr>
                <w:sz w:val="18"/>
                <w:szCs w:val="18"/>
              </w:rPr>
            </w:pPr>
            <w:r w:rsidRPr="003D4302">
              <w:rPr>
                <w:sz w:val="18"/>
                <w:szCs w:val="18"/>
              </w:rPr>
              <w:t>Ich kann aus allen Geräuschen ein bestimmtes Geräusch heraushören</w:t>
            </w:r>
            <w:r>
              <w:rPr>
                <w:sz w:val="18"/>
                <w:szCs w:val="18"/>
              </w:rPr>
              <w:t>.</w:t>
            </w:r>
          </w:p>
          <w:p w:rsidR="00C93386" w:rsidRPr="00533C39" w:rsidRDefault="00C93386" w:rsidP="00C93386">
            <w:pPr>
              <w:numPr>
                <w:ilvl w:val="0"/>
                <w:numId w:val="14"/>
              </w:numPr>
              <w:ind w:hanging="327"/>
              <w:rPr>
                <w:sz w:val="18"/>
                <w:szCs w:val="18"/>
              </w:rPr>
            </w:pPr>
            <w:r w:rsidRPr="003D4302">
              <w:rPr>
                <w:sz w:val="18"/>
                <w:szCs w:val="18"/>
              </w:rPr>
              <w:t>Ich erkenne Gefahren über das Hören</w:t>
            </w:r>
            <w:r>
              <w:rPr>
                <w:sz w:val="18"/>
                <w:szCs w:val="18"/>
              </w:rPr>
              <w:t>.</w:t>
            </w:r>
          </w:p>
        </w:tc>
        <w:tc>
          <w:tcPr>
            <w:tcW w:w="709" w:type="dxa"/>
            <w:shd w:val="clear" w:color="auto" w:fill="auto"/>
          </w:tcPr>
          <w:p w:rsidR="00C93386" w:rsidRPr="005E7CCB" w:rsidRDefault="00C93386" w:rsidP="00C93386">
            <w:pPr>
              <w:spacing w:before="60" w:after="60"/>
              <w:rPr>
                <w:rFonts w:cs="Arial"/>
                <w:b/>
                <w:sz w:val="22"/>
                <w:szCs w:val="22"/>
              </w:rPr>
            </w:pPr>
          </w:p>
        </w:tc>
        <w:tc>
          <w:tcPr>
            <w:tcW w:w="850" w:type="dxa"/>
            <w:shd w:val="clear" w:color="auto" w:fill="auto"/>
          </w:tcPr>
          <w:p w:rsidR="00C93386" w:rsidRPr="005E7CCB" w:rsidRDefault="00C93386" w:rsidP="00C93386">
            <w:pPr>
              <w:spacing w:before="60" w:after="60"/>
              <w:rPr>
                <w:rFonts w:cs="Arial"/>
                <w:sz w:val="18"/>
                <w:szCs w:val="22"/>
              </w:rPr>
            </w:pPr>
          </w:p>
        </w:tc>
      </w:tr>
      <w:tr w:rsidR="00C93386" w:rsidRPr="005E7CCB">
        <w:trPr>
          <w:trHeight w:val="558"/>
        </w:trPr>
        <w:tc>
          <w:tcPr>
            <w:tcW w:w="851" w:type="dxa"/>
            <w:shd w:val="clear" w:color="auto" w:fill="auto"/>
            <w:vAlign w:val="center"/>
          </w:tcPr>
          <w:p w:rsidR="00C93386" w:rsidRDefault="00C93386" w:rsidP="00C93386">
            <w:pPr>
              <w:spacing w:before="60" w:after="60"/>
              <w:ind w:right="34"/>
              <w:jc w:val="right"/>
            </w:pPr>
            <w:r w:rsidRPr="00C134B5">
              <w:rPr>
                <w:b/>
                <w:noProof/>
                <w:sz w:val="28"/>
                <w:szCs w:val="28"/>
                <w:lang w:val="de-CH" w:eastAsia="de-CH"/>
              </w:rPr>
              <w:pict>
                <v:shape id="_x0000_i1099" type="#_x0000_t75" alt=":::::Icons:BEGE_ICONS_K-E-L-A-P_Pixel:K_Pixel:bege_icon_k_rgb_50mm.jpg" style="width:30.75pt;height:21.4pt;visibility:visible">
                  <v:imagedata r:id="rId11" o:title="bege_icon_k_rgb_50mm"/>
                </v:shape>
              </w:pict>
            </w:r>
          </w:p>
        </w:tc>
        <w:tc>
          <w:tcPr>
            <w:tcW w:w="709" w:type="dxa"/>
            <w:shd w:val="clear" w:color="auto" w:fill="auto"/>
            <w:vAlign w:val="center"/>
          </w:tcPr>
          <w:p w:rsidR="00C93386" w:rsidRPr="005E7CCB" w:rsidRDefault="00C93386" w:rsidP="00C93386">
            <w:pPr>
              <w:ind w:right="34"/>
              <w:jc w:val="right"/>
              <w:rPr>
                <w:b/>
              </w:rPr>
            </w:pPr>
            <w:r>
              <w:rPr>
                <w:b/>
              </w:rPr>
              <w:t>16</w:t>
            </w:r>
          </w:p>
        </w:tc>
        <w:tc>
          <w:tcPr>
            <w:tcW w:w="2410" w:type="dxa"/>
            <w:tcBorders>
              <w:right w:val="single" w:sz="4" w:space="0" w:color="auto"/>
            </w:tcBorders>
            <w:shd w:val="clear" w:color="auto" w:fill="auto"/>
            <w:vAlign w:val="center"/>
          </w:tcPr>
          <w:p w:rsidR="00C93386" w:rsidRPr="005E7CCB" w:rsidRDefault="00C93386" w:rsidP="00C93386">
            <w:pPr>
              <w:spacing w:before="60" w:after="60"/>
              <w:rPr>
                <w:rFonts w:cs="Arial"/>
                <w:b/>
              </w:rPr>
            </w:pPr>
            <w:r>
              <w:rPr>
                <w:rFonts w:cs="Arial"/>
                <w:b/>
              </w:rPr>
              <w:t>Gehen und stoppen</w:t>
            </w:r>
          </w:p>
        </w:tc>
        <w:tc>
          <w:tcPr>
            <w:tcW w:w="4536" w:type="dxa"/>
            <w:tcBorders>
              <w:left w:val="single" w:sz="4" w:space="0" w:color="auto"/>
            </w:tcBorders>
            <w:shd w:val="clear" w:color="auto" w:fill="auto"/>
            <w:vAlign w:val="center"/>
          </w:tcPr>
          <w:p w:rsidR="00C93386" w:rsidRPr="003D4302" w:rsidRDefault="00C93386" w:rsidP="00C93386">
            <w:pPr>
              <w:numPr>
                <w:ilvl w:val="0"/>
                <w:numId w:val="14"/>
              </w:numPr>
              <w:ind w:hanging="327"/>
              <w:rPr>
                <w:sz w:val="18"/>
                <w:szCs w:val="18"/>
              </w:rPr>
            </w:pPr>
            <w:r>
              <w:rPr>
                <w:sz w:val="18"/>
                <w:szCs w:val="18"/>
              </w:rPr>
              <w:t>g</w:t>
            </w:r>
            <w:r w:rsidRPr="003D4302">
              <w:rPr>
                <w:sz w:val="18"/>
                <w:szCs w:val="18"/>
              </w:rPr>
              <w:t>emeinsam sind wir gut</w:t>
            </w:r>
          </w:p>
          <w:p w:rsidR="00C93386" w:rsidRPr="003D4302" w:rsidRDefault="00C93386" w:rsidP="00C93386">
            <w:pPr>
              <w:numPr>
                <w:ilvl w:val="0"/>
                <w:numId w:val="14"/>
              </w:numPr>
              <w:ind w:hanging="327"/>
              <w:rPr>
                <w:sz w:val="18"/>
                <w:szCs w:val="18"/>
              </w:rPr>
            </w:pPr>
            <w:r>
              <w:rPr>
                <w:sz w:val="18"/>
                <w:szCs w:val="18"/>
              </w:rPr>
              <w:t>a</w:t>
            </w:r>
            <w:r w:rsidRPr="003D4302">
              <w:rPr>
                <w:sz w:val="18"/>
                <w:szCs w:val="18"/>
              </w:rPr>
              <w:t>lle sind verantwortlich</w:t>
            </w:r>
          </w:p>
          <w:p w:rsidR="00C93386" w:rsidRPr="003D4302" w:rsidRDefault="00C93386" w:rsidP="00C93386">
            <w:pPr>
              <w:numPr>
                <w:ilvl w:val="0"/>
                <w:numId w:val="14"/>
              </w:numPr>
              <w:ind w:hanging="327"/>
              <w:rPr>
                <w:sz w:val="18"/>
                <w:szCs w:val="18"/>
              </w:rPr>
            </w:pPr>
            <w:r w:rsidRPr="003D4302">
              <w:rPr>
                <w:sz w:val="18"/>
                <w:szCs w:val="18"/>
              </w:rPr>
              <w:t>Solidarität</w:t>
            </w:r>
          </w:p>
          <w:p w:rsidR="00C93386" w:rsidRPr="00533C39" w:rsidRDefault="00C93386" w:rsidP="00C93386">
            <w:pPr>
              <w:numPr>
                <w:ilvl w:val="0"/>
                <w:numId w:val="14"/>
              </w:numPr>
              <w:ind w:hanging="327"/>
              <w:rPr>
                <w:sz w:val="18"/>
                <w:szCs w:val="18"/>
              </w:rPr>
            </w:pPr>
            <w:r w:rsidRPr="003D4302">
              <w:rPr>
                <w:sz w:val="18"/>
                <w:szCs w:val="18"/>
              </w:rPr>
              <w:t>Wir sehen und hören uns gegenseitig und sind ein Team</w:t>
            </w:r>
            <w:r>
              <w:rPr>
                <w:sz w:val="18"/>
                <w:szCs w:val="18"/>
              </w:rPr>
              <w:t>.</w:t>
            </w:r>
          </w:p>
        </w:tc>
        <w:tc>
          <w:tcPr>
            <w:tcW w:w="709" w:type="dxa"/>
            <w:shd w:val="clear" w:color="auto" w:fill="auto"/>
          </w:tcPr>
          <w:p w:rsidR="00C93386" w:rsidRPr="005E7CCB" w:rsidRDefault="00C93386" w:rsidP="00C93386">
            <w:pPr>
              <w:spacing w:before="60" w:after="60"/>
              <w:rPr>
                <w:rFonts w:cs="Arial"/>
                <w:b/>
                <w:sz w:val="22"/>
                <w:szCs w:val="22"/>
              </w:rPr>
            </w:pPr>
          </w:p>
        </w:tc>
        <w:tc>
          <w:tcPr>
            <w:tcW w:w="850" w:type="dxa"/>
            <w:shd w:val="clear" w:color="auto" w:fill="auto"/>
          </w:tcPr>
          <w:p w:rsidR="00C93386" w:rsidRPr="005E7CCB" w:rsidRDefault="00C93386" w:rsidP="00C93386">
            <w:pPr>
              <w:spacing w:before="60" w:after="60"/>
              <w:rPr>
                <w:rFonts w:cs="Arial"/>
                <w:sz w:val="18"/>
                <w:szCs w:val="22"/>
              </w:rPr>
            </w:pPr>
          </w:p>
        </w:tc>
      </w:tr>
      <w:tr w:rsidR="00C93386" w:rsidRPr="005E7CCB">
        <w:trPr>
          <w:trHeight w:val="558"/>
        </w:trPr>
        <w:tc>
          <w:tcPr>
            <w:tcW w:w="851" w:type="dxa"/>
            <w:shd w:val="clear" w:color="auto" w:fill="auto"/>
            <w:vAlign w:val="center"/>
          </w:tcPr>
          <w:p w:rsidR="00C93386" w:rsidRDefault="00C93386" w:rsidP="00C93386">
            <w:pPr>
              <w:spacing w:before="60" w:after="60"/>
              <w:ind w:right="34"/>
              <w:jc w:val="right"/>
            </w:pPr>
            <w:r w:rsidRPr="00C134B5">
              <w:rPr>
                <w:b/>
                <w:noProof/>
                <w:sz w:val="28"/>
                <w:szCs w:val="28"/>
                <w:lang w:val="de-CH" w:eastAsia="de-CH"/>
              </w:rPr>
              <w:pict>
                <v:shape id="_x0000_i1100" type="#_x0000_t75" alt=":::::Icons:BEGE_ICONS_K-E-L-A-P_Pixel:K_Pixel:bege_icon_k_rgb_50mm.jpg" style="width:30.75pt;height:21.4pt;visibility:visible">
                  <v:imagedata r:id="rId11" o:title="bege_icon_k_rgb_50mm"/>
                </v:shape>
              </w:pict>
            </w:r>
          </w:p>
        </w:tc>
        <w:tc>
          <w:tcPr>
            <w:tcW w:w="709" w:type="dxa"/>
            <w:shd w:val="clear" w:color="auto" w:fill="auto"/>
            <w:vAlign w:val="center"/>
          </w:tcPr>
          <w:p w:rsidR="00C93386" w:rsidRPr="005E7CCB" w:rsidRDefault="00C93386" w:rsidP="00C93386">
            <w:pPr>
              <w:ind w:right="34"/>
              <w:jc w:val="right"/>
              <w:rPr>
                <w:b/>
              </w:rPr>
            </w:pPr>
            <w:r>
              <w:rPr>
                <w:b/>
              </w:rPr>
              <w:t>17</w:t>
            </w:r>
          </w:p>
        </w:tc>
        <w:tc>
          <w:tcPr>
            <w:tcW w:w="2410" w:type="dxa"/>
            <w:tcBorders>
              <w:right w:val="single" w:sz="4" w:space="0" w:color="auto"/>
            </w:tcBorders>
            <w:shd w:val="clear" w:color="auto" w:fill="auto"/>
            <w:vAlign w:val="center"/>
          </w:tcPr>
          <w:p w:rsidR="00C93386" w:rsidRPr="005E7CCB" w:rsidRDefault="00C93386" w:rsidP="00C93386">
            <w:pPr>
              <w:spacing w:before="60" w:after="60"/>
              <w:rPr>
                <w:rFonts w:cs="Arial"/>
                <w:b/>
              </w:rPr>
            </w:pPr>
            <w:r>
              <w:rPr>
                <w:rFonts w:cs="Arial"/>
                <w:b/>
              </w:rPr>
              <w:t>Gehorche nie!</w:t>
            </w:r>
          </w:p>
        </w:tc>
        <w:tc>
          <w:tcPr>
            <w:tcW w:w="4536" w:type="dxa"/>
            <w:tcBorders>
              <w:left w:val="single" w:sz="4" w:space="0" w:color="auto"/>
            </w:tcBorders>
            <w:shd w:val="clear" w:color="auto" w:fill="auto"/>
            <w:vAlign w:val="center"/>
          </w:tcPr>
          <w:p w:rsidR="00C93386" w:rsidRPr="003D4302" w:rsidRDefault="00C93386" w:rsidP="00C93386">
            <w:pPr>
              <w:numPr>
                <w:ilvl w:val="0"/>
                <w:numId w:val="14"/>
              </w:numPr>
              <w:ind w:hanging="327"/>
              <w:rPr>
                <w:sz w:val="18"/>
                <w:szCs w:val="18"/>
              </w:rPr>
            </w:pPr>
            <w:r>
              <w:rPr>
                <w:sz w:val="18"/>
                <w:szCs w:val="18"/>
              </w:rPr>
              <w:t>a</w:t>
            </w:r>
            <w:r w:rsidRPr="003D4302">
              <w:rPr>
                <w:sz w:val="18"/>
                <w:szCs w:val="18"/>
              </w:rPr>
              <w:t>bsolut wach sein</w:t>
            </w:r>
          </w:p>
          <w:p w:rsidR="00C93386" w:rsidRPr="003D4302" w:rsidRDefault="00C93386" w:rsidP="00C93386">
            <w:pPr>
              <w:numPr>
                <w:ilvl w:val="0"/>
                <w:numId w:val="14"/>
              </w:numPr>
              <w:ind w:hanging="327"/>
              <w:rPr>
                <w:sz w:val="18"/>
                <w:szCs w:val="18"/>
              </w:rPr>
            </w:pPr>
            <w:r>
              <w:rPr>
                <w:sz w:val="18"/>
                <w:szCs w:val="18"/>
              </w:rPr>
              <w:t>d</w:t>
            </w:r>
            <w:r w:rsidRPr="003D4302">
              <w:rPr>
                <w:sz w:val="18"/>
                <w:szCs w:val="18"/>
              </w:rPr>
              <w:t>enken vor dem Handeln</w:t>
            </w:r>
          </w:p>
          <w:p w:rsidR="00C93386" w:rsidRPr="00533C39" w:rsidRDefault="00C93386" w:rsidP="00C93386">
            <w:pPr>
              <w:numPr>
                <w:ilvl w:val="0"/>
                <w:numId w:val="14"/>
              </w:numPr>
              <w:ind w:hanging="327"/>
              <w:rPr>
                <w:sz w:val="18"/>
                <w:szCs w:val="18"/>
              </w:rPr>
            </w:pPr>
            <w:r w:rsidRPr="003D4302">
              <w:rPr>
                <w:sz w:val="18"/>
                <w:szCs w:val="18"/>
              </w:rPr>
              <w:t>Überblick in jeder Situation</w:t>
            </w:r>
          </w:p>
        </w:tc>
        <w:tc>
          <w:tcPr>
            <w:tcW w:w="709" w:type="dxa"/>
            <w:shd w:val="clear" w:color="auto" w:fill="auto"/>
          </w:tcPr>
          <w:p w:rsidR="00C93386" w:rsidRPr="005E7CCB" w:rsidRDefault="00C93386" w:rsidP="00C93386">
            <w:pPr>
              <w:spacing w:before="60" w:after="60"/>
              <w:rPr>
                <w:rFonts w:cs="Arial"/>
                <w:b/>
                <w:sz w:val="22"/>
                <w:szCs w:val="22"/>
              </w:rPr>
            </w:pPr>
          </w:p>
        </w:tc>
        <w:tc>
          <w:tcPr>
            <w:tcW w:w="850" w:type="dxa"/>
            <w:shd w:val="clear" w:color="auto" w:fill="auto"/>
          </w:tcPr>
          <w:p w:rsidR="00C93386" w:rsidRPr="005E7CCB" w:rsidRDefault="00C93386" w:rsidP="00C93386">
            <w:pPr>
              <w:spacing w:before="60" w:after="60"/>
              <w:rPr>
                <w:rFonts w:cs="Arial"/>
                <w:sz w:val="18"/>
                <w:szCs w:val="22"/>
              </w:rPr>
            </w:pPr>
          </w:p>
        </w:tc>
      </w:tr>
    </w:tbl>
    <w:p w:rsidR="00C93386" w:rsidRPr="001619FA" w:rsidRDefault="00C93386" w:rsidP="00C93386">
      <w:pPr>
        <w:tabs>
          <w:tab w:val="left" w:pos="10065"/>
        </w:tabs>
        <w:ind w:right="284"/>
      </w:pPr>
    </w:p>
    <w:p w:rsidR="00C93386" w:rsidRPr="001619FA" w:rsidRDefault="00C93386" w:rsidP="00C93386">
      <w:pPr>
        <w:tabs>
          <w:tab w:val="left" w:pos="10065"/>
        </w:tabs>
        <w:ind w:right="284"/>
      </w:pPr>
      <w:r>
        <w:br w:type="page"/>
      </w:r>
    </w:p>
    <w:tbl>
      <w:tblPr>
        <w:tblW w:w="0" w:type="auto"/>
        <w:tblInd w:w="15" w:type="dxa"/>
        <w:tblBorders>
          <w:bottom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970"/>
        <w:gridCol w:w="1984"/>
        <w:gridCol w:w="5103"/>
      </w:tblGrid>
      <w:tr w:rsidR="00C93386" w:rsidRPr="00F176B8">
        <w:trPr>
          <w:trHeight w:val="850"/>
        </w:trPr>
        <w:tc>
          <w:tcPr>
            <w:tcW w:w="1970" w:type="dxa"/>
            <w:shd w:val="clear" w:color="auto" w:fill="auto"/>
            <w:vAlign w:val="center"/>
          </w:tcPr>
          <w:p w:rsidR="00C93386" w:rsidRPr="00F176B8" w:rsidRDefault="00C93386" w:rsidP="00C93386">
            <w:pPr>
              <w:pStyle w:val="Kopfze"/>
              <w:spacing w:line="264" w:lineRule="auto"/>
              <w:jc w:val="center"/>
              <w:rPr>
                <w:rFonts w:ascii="Cambria" w:hAnsi="Cambria" w:cs="Arial"/>
                <w:b/>
              </w:rPr>
            </w:pPr>
            <w:r w:rsidRPr="00F176B8">
              <w:rPr>
                <w:rFonts w:ascii="Cambria" w:hAnsi="Cambria"/>
              </w:rPr>
              <w:pict>
                <v:shape id="_x0000_i1101" type="#_x0000_t75" style="width:89.25pt;height:44.65pt">
                  <v:imagedata r:id="rId8" o:title="bege_bez_rgb_50mm"/>
                </v:shape>
              </w:pict>
            </w:r>
          </w:p>
        </w:tc>
        <w:tc>
          <w:tcPr>
            <w:tcW w:w="1984" w:type="dxa"/>
            <w:shd w:val="clear" w:color="auto" w:fill="auto"/>
            <w:vAlign w:val="bottom"/>
          </w:tcPr>
          <w:p w:rsidR="00C93386" w:rsidRPr="00F176B8" w:rsidRDefault="00C93386" w:rsidP="00C93386">
            <w:pPr>
              <w:pStyle w:val="Kopfze"/>
              <w:spacing w:line="264" w:lineRule="auto"/>
              <w:jc w:val="center"/>
              <w:rPr>
                <w:rFonts w:ascii="Cambria" w:hAnsi="Cambria" w:cs="Arial"/>
              </w:rPr>
            </w:pPr>
            <w:r w:rsidRPr="00F176B8">
              <w:rPr>
                <w:rFonts w:ascii="Cambria" w:hAnsi="Cambria" w:cs="Arial"/>
              </w:rPr>
              <w:t xml:space="preserve">Lesetagebuch </w:t>
            </w:r>
            <w:r>
              <w:rPr>
                <w:rFonts w:ascii="Cambria" w:hAnsi="Cambria" w:cs="Arial"/>
                <w:b/>
              </w:rPr>
              <w:t xml:space="preserve">Ordnungsliebe </w:t>
            </w:r>
            <w:r w:rsidRPr="00F176B8">
              <w:rPr>
                <w:rFonts w:ascii="Cambria" w:hAnsi="Cambria" w:cs="Arial"/>
              </w:rPr>
              <w:t xml:space="preserve">Auftrag </w:t>
            </w:r>
            <w:r w:rsidRPr="00533C39">
              <w:rPr>
                <w:rFonts w:ascii="Cambria" w:hAnsi="Cambria" w:cs="Arial"/>
                <w:sz w:val="28"/>
              </w:rPr>
              <w:t>S</w:t>
            </w:r>
            <w:r>
              <w:rPr>
                <w:rFonts w:ascii="Cambria" w:hAnsi="Cambria" w:cs="Arial"/>
              </w:rPr>
              <w:t>2</w:t>
            </w:r>
          </w:p>
        </w:tc>
        <w:tc>
          <w:tcPr>
            <w:tcW w:w="5103" w:type="dxa"/>
            <w:shd w:val="clear" w:color="auto" w:fill="F2F2F2"/>
            <w:vAlign w:val="center"/>
          </w:tcPr>
          <w:p w:rsidR="00C93386" w:rsidRPr="00F176B8" w:rsidRDefault="00C93386" w:rsidP="00C93386">
            <w:pPr>
              <w:pStyle w:val="Kopfze"/>
              <w:ind w:left="142"/>
              <w:jc w:val="left"/>
              <w:rPr>
                <w:rFonts w:ascii="Cambria" w:hAnsi="Cambria" w:cs="Arial"/>
                <w:b/>
                <w:sz w:val="36"/>
              </w:rPr>
            </w:pPr>
            <w:r>
              <w:rPr>
                <w:rFonts w:ascii="Cambria" w:hAnsi="Cambria" w:cs="Arial"/>
                <w:b/>
                <w:sz w:val="36"/>
              </w:rPr>
              <w:t>Autorenwerkstatt</w:t>
            </w:r>
          </w:p>
          <w:p w:rsidR="00C93386" w:rsidRPr="00F176B8" w:rsidRDefault="00C93386" w:rsidP="00C93386">
            <w:pPr>
              <w:pStyle w:val="Kopfze"/>
              <w:ind w:left="142"/>
              <w:jc w:val="left"/>
              <w:rPr>
                <w:rFonts w:ascii="Cambria" w:hAnsi="Cambria" w:cs="Arial"/>
                <w:sz w:val="36"/>
              </w:rPr>
            </w:pPr>
            <w:r>
              <w:rPr>
                <w:rFonts w:ascii="Cambria" w:hAnsi="Cambria" w:cs="Arial"/>
                <w:sz w:val="36"/>
              </w:rPr>
              <w:t>Text-Check</w:t>
            </w:r>
          </w:p>
        </w:tc>
      </w:tr>
    </w:tbl>
    <w:p w:rsidR="00C93386" w:rsidRPr="00F176B8" w:rsidRDefault="00C93386" w:rsidP="00C93386">
      <w:pPr>
        <w:rPr>
          <w:rFonts w:cs="Arial"/>
        </w:rPr>
      </w:pPr>
    </w:p>
    <w:p w:rsidR="00C93386" w:rsidRPr="00437348" w:rsidRDefault="00C93386" w:rsidP="00C93386">
      <w:pPr>
        <w:ind w:left="1985" w:right="709" w:hanging="1985"/>
        <w:rPr>
          <w:rFonts w:cs="Arial"/>
          <w:noProof/>
          <w:sz w:val="28"/>
          <w:lang w:val="de-CH"/>
        </w:rPr>
      </w:pPr>
      <w:r w:rsidRPr="00F176B8">
        <w:rPr>
          <w:rFonts w:cs="Arial"/>
          <w:noProof/>
          <w:lang w:val="en-US"/>
        </w:rPr>
        <w:pict>
          <v:shape id="_x0000_i1102" type="#_x0000_t75" style="width:33.75pt;height:25.5pt">
            <v:imagedata r:id="rId9" o:title="BG_LTB_Button1"/>
          </v:shape>
        </w:pict>
      </w:r>
      <w:r w:rsidRPr="00F176B8">
        <w:rPr>
          <w:rFonts w:cs="Arial"/>
          <w:noProof/>
          <w:lang w:val="de-CH"/>
        </w:rPr>
        <w:tab/>
      </w:r>
      <w:r>
        <w:rPr>
          <w:rFonts w:cs="Arial"/>
          <w:noProof/>
          <w:sz w:val="28"/>
          <w:lang w:val="de-CH"/>
        </w:rPr>
        <w:t>Du hast deinen Text geschrieben.</w:t>
      </w:r>
      <w:r>
        <w:rPr>
          <w:rFonts w:cs="Arial"/>
          <w:noProof/>
          <w:sz w:val="28"/>
          <w:lang w:val="de-CH"/>
        </w:rPr>
        <w:br/>
        <w:t>Gib ihn einer anderen Person zur Kontrolle.</w:t>
      </w:r>
      <w:r>
        <w:rPr>
          <w:rFonts w:cs="Arial"/>
          <w:noProof/>
          <w:sz w:val="28"/>
          <w:lang w:val="de-CH"/>
        </w:rPr>
        <w:br/>
        <w:t xml:space="preserve">Lass diese Person deine </w:t>
      </w:r>
      <w:r w:rsidRPr="00FF4751">
        <w:rPr>
          <w:rFonts w:cs="Arial"/>
          <w:b/>
          <w:noProof/>
          <w:sz w:val="28"/>
          <w:lang w:val="de-CH"/>
        </w:rPr>
        <w:t>Checkliste</w:t>
      </w:r>
      <w:r>
        <w:rPr>
          <w:rFonts w:cs="Arial"/>
          <w:noProof/>
          <w:sz w:val="28"/>
          <w:lang w:val="de-CH"/>
        </w:rPr>
        <w:t xml:space="preserve"> ausfüllen und auch die Rechtschreibung kontrollieren.</w:t>
      </w:r>
      <w:r>
        <w:rPr>
          <w:rFonts w:cs="Arial"/>
          <w:noProof/>
          <w:sz w:val="28"/>
          <w:lang w:val="de-CH"/>
        </w:rPr>
        <w:br/>
      </w:r>
      <w:r w:rsidRPr="00437348">
        <w:rPr>
          <w:rFonts w:cs="Arial"/>
          <w:noProof/>
          <w:sz w:val="22"/>
          <w:lang w:val="de-CH"/>
        </w:rPr>
        <w:t>(mit Bleistift</w:t>
      </w:r>
      <w:r>
        <w:rPr>
          <w:rFonts w:cs="Arial"/>
          <w:noProof/>
          <w:sz w:val="22"/>
          <w:lang w:val="de-CH"/>
        </w:rPr>
        <w:t xml:space="preserve"> anzeigen</w:t>
      </w:r>
      <w:r w:rsidRPr="00437348">
        <w:rPr>
          <w:rFonts w:cs="Arial"/>
          <w:noProof/>
          <w:sz w:val="22"/>
          <w:lang w:val="de-CH"/>
        </w:rPr>
        <w:t>!)</w:t>
      </w:r>
    </w:p>
    <w:p w:rsidR="00C93386" w:rsidRPr="000F1E89" w:rsidRDefault="00C93386" w:rsidP="00C93386">
      <w:pPr>
        <w:ind w:right="709"/>
        <w:rPr>
          <w:rFonts w:cs="Arial"/>
          <w:noProof/>
          <w:lang w:val="de-CH"/>
        </w:rPr>
      </w:pPr>
    </w:p>
    <w:p w:rsidR="00C93386" w:rsidRPr="00F176B8" w:rsidRDefault="00C93386" w:rsidP="00C93386">
      <w:pPr>
        <w:ind w:left="1985" w:right="709" w:hanging="1985"/>
        <w:rPr>
          <w:rFonts w:cs="Arial"/>
          <w:sz w:val="28"/>
        </w:rPr>
      </w:pPr>
      <w:r w:rsidRPr="000F1E89">
        <w:rPr>
          <w:rFonts w:cs="Arial"/>
          <w:noProof/>
          <w:lang w:val="en-US"/>
        </w:rPr>
        <w:pict>
          <v:shape id="_x0000_i1103" type="#_x0000_t75" style="width:33.75pt;height:25.5pt">
            <v:imagedata r:id="rId9" o:title="BG_LTB_Button1"/>
          </v:shape>
        </w:pict>
      </w:r>
      <w:r w:rsidRPr="000F1E89">
        <w:rPr>
          <w:rFonts w:cs="Arial"/>
          <w:noProof/>
          <w:lang w:val="en-US"/>
        </w:rPr>
        <w:pict>
          <v:shape id="_x0000_i1104" type="#_x0000_t75" style="width:33.75pt;height:25.5pt">
            <v:imagedata r:id="rId9" o:title="BG_LTB_Button1"/>
          </v:shape>
        </w:pict>
      </w:r>
      <w:r w:rsidRPr="000F1E89">
        <w:rPr>
          <w:rFonts w:cs="Arial"/>
        </w:rPr>
        <w:tab/>
      </w:r>
      <w:r>
        <w:rPr>
          <w:rFonts w:cs="Arial"/>
          <w:sz w:val="28"/>
        </w:rPr>
        <w:t>Nach dem Check setzt ihr euch zusammen und besprecht die Ergebnisse miteinander.</w:t>
      </w:r>
      <w:r>
        <w:rPr>
          <w:rFonts w:cs="Arial"/>
          <w:sz w:val="28"/>
        </w:rPr>
        <w:br/>
        <w:t>Was war spannend? Was war komisch?...</w:t>
      </w:r>
    </w:p>
    <w:p w:rsidR="00C93386" w:rsidRPr="00F176B8" w:rsidRDefault="00C93386" w:rsidP="00C93386">
      <w:pPr>
        <w:ind w:right="709"/>
        <w:rPr>
          <w:rFonts w:cs="Arial"/>
        </w:rPr>
      </w:pPr>
    </w:p>
    <w:p w:rsidR="00C93386" w:rsidRPr="001619FA" w:rsidRDefault="00C93386" w:rsidP="00C93386">
      <w:pPr>
        <w:spacing w:after="120"/>
        <w:ind w:left="1985" w:right="709" w:hanging="1985"/>
        <w:rPr>
          <w:rFonts w:cs="Arial"/>
          <w:sz w:val="28"/>
        </w:rPr>
      </w:pPr>
      <w:r w:rsidRPr="00F176B8">
        <w:rPr>
          <w:rFonts w:cs="Arial"/>
          <w:noProof/>
          <w:lang w:val="en-US"/>
        </w:rPr>
        <w:pict>
          <v:shape id="_x0000_i1105" type="#_x0000_t75" style="width:31.15pt;height:22.9pt">
            <v:imagedata r:id="rId9" o:title="BG_LTB_Button1"/>
          </v:shape>
        </w:pict>
      </w:r>
      <w:r w:rsidRPr="00F176B8">
        <w:rPr>
          <w:rFonts w:cs="Arial"/>
          <w:noProof/>
          <w:lang w:val="en-US"/>
        </w:rPr>
        <w:pict>
          <v:shape id="_x0000_i1106" type="#_x0000_t75" style="width:30.4pt;height:22.5pt">
            <v:imagedata r:id="rId9" o:title="BG_LTB_Button1"/>
          </v:shape>
        </w:pict>
      </w:r>
      <w:r w:rsidRPr="00F176B8">
        <w:rPr>
          <w:rFonts w:cs="Arial"/>
          <w:noProof/>
          <w:lang w:val="en-US"/>
        </w:rPr>
        <w:pict>
          <v:shape id="_x0000_i1107" type="#_x0000_t75" style="width:30.4pt;height:22.5pt">
            <v:imagedata r:id="rId9" o:title="BG_LTB_Button1"/>
          </v:shape>
        </w:pict>
      </w:r>
      <w:r w:rsidRPr="000E57A1">
        <w:rPr>
          <w:rFonts w:cs="Arial"/>
          <w:noProof/>
          <w:lang w:val="de-CH"/>
        </w:rPr>
        <w:tab/>
      </w:r>
      <w:r>
        <w:rPr>
          <w:rFonts w:cs="Arial"/>
          <w:sz w:val="28"/>
        </w:rPr>
        <w:t>Überarbeite nun mit den neuen Informationen deinen Text.</w:t>
      </w:r>
      <w:r>
        <w:rPr>
          <w:rFonts w:cs="Arial"/>
          <w:sz w:val="28"/>
        </w:rPr>
        <w:br/>
      </w:r>
      <w:r w:rsidRPr="001619FA">
        <w:rPr>
          <w:rFonts w:cs="Arial"/>
          <w:sz w:val="28"/>
        </w:rPr>
        <w:sym w:font="Wingdings" w:char="F0F0"/>
      </w:r>
      <w:r w:rsidRPr="001619FA">
        <w:rPr>
          <w:rFonts w:cs="Arial"/>
          <w:sz w:val="28"/>
        </w:rPr>
        <w:t xml:space="preserve"> Wenn du dir noch nicht sicher bist, ob der Text nun gelungen ist, kannst du ihn nochmals jemand anderem zum Checken geben. </w:t>
      </w:r>
      <w:r w:rsidRPr="001619FA">
        <w:rPr>
          <w:rFonts w:cs="Arial"/>
          <w:sz w:val="22"/>
        </w:rPr>
        <w:t>(Checkliste</w:t>
      </w:r>
      <w:r>
        <w:rPr>
          <w:rFonts w:cs="Arial"/>
          <w:sz w:val="22"/>
        </w:rPr>
        <w:t xml:space="preserve"> S2</w:t>
      </w:r>
      <w:r w:rsidRPr="001619FA">
        <w:rPr>
          <w:rFonts w:cs="Arial"/>
          <w:sz w:val="22"/>
        </w:rPr>
        <w:t xml:space="preserve"> &amp; Gespräch)</w:t>
      </w:r>
      <w:r w:rsidRPr="001619FA">
        <w:rPr>
          <w:rFonts w:cs="Arial"/>
          <w:sz w:val="28"/>
        </w:rPr>
        <w:br/>
      </w:r>
      <w:r w:rsidRPr="001619FA">
        <w:rPr>
          <w:rFonts w:cs="Arial"/>
          <w:sz w:val="28"/>
        </w:rPr>
        <w:sym w:font="Wingdings" w:char="F0F0"/>
      </w:r>
      <w:r w:rsidRPr="001619FA">
        <w:rPr>
          <w:rFonts w:cs="Arial"/>
          <w:sz w:val="28"/>
        </w:rPr>
        <w:t xml:space="preserve"> Wenn du deinen Text zu Ende geschrieben hast, kannst du ihn am Computer abtippen und anschliessend in dein Lesetagebuch kleben!</w:t>
      </w:r>
    </w:p>
    <w:p w:rsidR="00C93386" w:rsidRPr="001619FA" w:rsidRDefault="00C93386" w:rsidP="00C93386">
      <w:pPr>
        <w:spacing w:after="120"/>
        <w:ind w:left="1985" w:right="709"/>
        <w:rPr>
          <w:rFonts w:cs="Arial"/>
          <w:sz w:val="28"/>
        </w:rPr>
      </w:pPr>
      <w:r w:rsidRPr="001619FA">
        <w:rPr>
          <w:rFonts w:cs="Arial"/>
          <w:sz w:val="28"/>
        </w:rPr>
        <w:sym w:font="Wingdings" w:char="F0F0"/>
      </w:r>
      <w:r w:rsidRPr="001619FA">
        <w:rPr>
          <w:rFonts w:cs="Arial"/>
          <w:sz w:val="28"/>
        </w:rPr>
        <w:t xml:space="preserve"> Du kannst dich nun auch auf die Präsentation deiner Geschichte in einer </w:t>
      </w:r>
      <w:r>
        <w:rPr>
          <w:rFonts w:cs="Arial"/>
          <w:sz w:val="28"/>
        </w:rPr>
        <w:t xml:space="preserve">anderen </w:t>
      </w:r>
      <w:r w:rsidRPr="001619FA">
        <w:rPr>
          <w:rFonts w:cs="Arial"/>
          <w:sz w:val="28"/>
        </w:rPr>
        <w:t>Klasse vorbereiten.</w:t>
      </w:r>
    </w:p>
    <w:p w:rsidR="00C93386" w:rsidRDefault="00C93386" w:rsidP="00C93386">
      <w:pPr>
        <w:ind w:left="1985" w:right="709" w:hanging="1985"/>
        <w:rPr>
          <w:rFonts w:cs="Arial"/>
          <w:sz w:val="22"/>
        </w:rPr>
      </w:pPr>
    </w:p>
    <w:p w:rsidR="00C93386" w:rsidRDefault="00C93386" w:rsidP="00C93386">
      <w:pPr>
        <w:ind w:left="1985" w:right="709" w:hanging="1985"/>
        <w:rPr>
          <w:rFonts w:cs="Arial"/>
          <w:sz w:val="22"/>
        </w:rPr>
      </w:pPr>
      <w:r>
        <w:rPr>
          <w:rFonts w:cs="Arial"/>
          <w:sz w:val="22"/>
        </w:rPr>
        <w:br w:type="page"/>
      </w:r>
    </w:p>
    <w:tbl>
      <w:tblPr>
        <w:tblW w:w="9908" w:type="dxa"/>
        <w:tblInd w:w="15" w:type="dxa"/>
        <w:tblBorders>
          <w:bottom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970"/>
        <w:gridCol w:w="1984"/>
        <w:gridCol w:w="5954"/>
      </w:tblGrid>
      <w:tr w:rsidR="00C93386" w:rsidRPr="00F176B8">
        <w:trPr>
          <w:trHeight w:val="850"/>
        </w:trPr>
        <w:tc>
          <w:tcPr>
            <w:tcW w:w="1970" w:type="dxa"/>
            <w:shd w:val="clear" w:color="auto" w:fill="auto"/>
            <w:vAlign w:val="center"/>
          </w:tcPr>
          <w:p w:rsidR="00C93386" w:rsidRPr="00F176B8" w:rsidRDefault="00C93386" w:rsidP="00C93386">
            <w:pPr>
              <w:pStyle w:val="Kopfze"/>
              <w:spacing w:line="264" w:lineRule="auto"/>
              <w:jc w:val="center"/>
              <w:rPr>
                <w:rFonts w:ascii="Cambria" w:hAnsi="Cambria" w:cs="Arial"/>
                <w:b/>
              </w:rPr>
            </w:pPr>
            <w:r w:rsidRPr="00F176B8">
              <w:rPr>
                <w:rFonts w:ascii="Cambria" w:hAnsi="Cambria"/>
              </w:rPr>
              <w:pict>
                <v:shape id="_x0000_i1108" type="#_x0000_t75" style="width:89.25pt;height:44.65pt">
                  <v:imagedata r:id="rId8" o:title="bege_bez_rgb_50mm"/>
                </v:shape>
              </w:pict>
            </w:r>
          </w:p>
        </w:tc>
        <w:tc>
          <w:tcPr>
            <w:tcW w:w="1984" w:type="dxa"/>
            <w:shd w:val="clear" w:color="auto" w:fill="auto"/>
            <w:vAlign w:val="bottom"/>
          </w:tcPr>
          <w:p w:rsidR="00C93386" w:rsidRPr="00F176B8" w:rsidRDefault="00C93386" w:rsidP="00C93386">
            <w:pPr>
              <w:pStyle w:val="Kopfze"/>
              <w:spacing w:line="264" w:lineRule="auto"/>
              <w:jc w:val="center"/>
              <w:rPr>
                <w:rFonts w:ascii="Cambria" w:hAnsi="Cambria" w:cs="Arial"/>
              </w:rPr>
            </w:pPr>
            <w:r w:rsidRPr="00F176B8">
              <w:rPr>
                <w:rFonts w:ascii="Cambria" w:hAnsi="Cambria" w:cs="Arial"/>
              </w:rPr>
              <w:t xml:space="preserve">Lesetagebuch </w:t>
            </w:r>
            <w:r>
              <w:rPr>
                <w:rFonts w:ascii="Cambria" w:hAnsi="Cambria" w:cs="Arial"/>
                <w:b/>
              </w:rPr>
              <w:t xml:space="preserve">Ordnungsliebe </w:t>
            </w:r>
            <w:r w:rsidRPr="00F176B8">
              <w:rPr>
                <w:rFonts w:ascii="Cambria" w:hAnsi="Cambria" w:cs="Arial"/>
              </w:rPr>
              <w:t xml:space="preserve">Auftrag </w:t>
            </w:r>
            <w:r w:rsidRPr="00533C39">
              <w:rPr>
                <w:rFonts w:ascii="Cambria" w:hAnsi="Cambria" w:cs="Arial"/>
                <w:sz w:val="28"/>
              </w:rPr>
              <w:t>S</w:t>
            </w:r>
            <w:r>
              <w:rPr>
                <w:rFonts w:ascii="Cambria" w:hAnsi="Cambria" w:cs="Arial"/>
              </w:rPr>
              <w:t>3</w:t>
            </w:r>
          </w:p>
        </w:tc>
        <w:tc>
          <w:tcPr>
            <w:tcW w:w="5954" w:type="dxa"/>
            <w:shd w:val="clear" w:color="auto" w:fill="F2F2F2"/>
            <w:vAlign w:val="center"/>
          </w:tcPr>
          <w:p w:rsidR="00C93386" w:rsidRPr="00F176B8" w:rsidRDefault="00C93386" w:rsidP="00C93386">
            <w:pPr>
              <w:pStyle w:val="Kopfze"/>
              <w:ind w:left="142"/>
              <w:jc w:val="left"/>
              <w:rPr>
                <w:rFonts w:ascii="Cambria" w:hAnsi="Cambria" w:cs="Arial"/>
                <w:b/>
                <w:sz w:val="36"/>
              </w:rPr>
            </w:pPr>
            <w:r>
              <w:rPr>
                <w:rFonts w:ascii="Cambria" w:hAnsi="Cambria" w:cs="Arial"/>
                <w:b/>
                <w:sz w:val="36"/>
              </w:rPr>
              <w:t>Autorenwerkstatt</w:t>
            </w:r>
          </w:p>
          <w:p w:rsidR="00C93386" w:rsidRPr="001619FA" w:rsidRDefault="00C93386" w:rsidP="00C93386">
            <w:pPr>
              <w:pStyle w:val="Kopfze"/>
              <w:ind w:left="142"/>
              <w:jc w:val="left"/>
              <w:rPr>
                <w:rFonts w:ascii="Cambria" w:hAnsi="Cambria" w:cs="Arial"/>
                <w:sz w:val="32"/>
                <w:szCs w:val="32"/>
              </w:rPr>
            </w:pPr>
            <w:r w:rsidRPr="001619FA">
              <w:rPr>
                <w:rFonts w:ascii="Cambria" w:hAnsi="Cambria" w:cs="Arial"/>
                <w:sz w:val="32"/>
                <w:szCs w:val="32"/>
              </w:rPr>
              <w:t>Eine eigene bewegte Geschichte schreiben</w:t>
            </w:r>
          </w:p>
        </w:tc>
      </w:tr>
    </w:tbl>
    <w:p w:rsidR="00C93386" w:rsidRPr="00F176B8" w:rsidRDefault="00C93386" w:rsidP="00C93386">
      <w:pPr>
        <w:rPr>
          <w:rFonts w:cs="Arial"/>
        </w:rPr>
      </w:pPr>
    </w:p>
    <w:p w:rsidR="00C93386" w:rsidRPr="000F1E89" w:rsidRDefault="00C93386" w:rsidP="00C93386">
      <w:pPr>
        <w:ind w:left="1985" w:right="709" w:hanging="1985"/>
        <w:rPr>
          <w:rFonts w:cs="Arial"/>
          <w:noProof/>
          <w:sz w:val="28"/>
          <w:lang w:val="de-CH"/>
        </w:rPr>
      </w:pPr>
      <w:r w:rsidRPr="00F176B8">
        <w:rPr>
          <w:rFonts w:cs="Arial"/>
          <w:noProof/>
          <w:lang w:val="en-US"/>
        </w:rPr>
        <w:pict>
          <v:shape id="_x0000_i1109" type="#_x0000_t75" style="width:33.75pt;height:25.5pt">
            <v:imagedata r:id="rId9" o:title="BG_LTB_Button1"/>
          </v:shape>
        </w:pict>
      </w:r>
      <w:r w:rsidRPr="00F176B8">
        <w:rPr>
          <w:rFonts w:cs="Arial"/>
          <w:noProof/>
          <w:lang w:val="de-CH"/>
        </w:rPr>
        <w:tab/>
      </w:r>
      <w:r>
        <w:rPr>
          <w:rFonts w:cs="Arial"/>
          <w:noProof/>
          <w:sz w:val="28"/>
          <w:lang w:val="de-CH"/>
        </w:rPr>
        <w:t>Werde Autor oder Autorin!</w:t>
      </w:r>
      <w:r>
        <w:rPr>
          <w:rFonts w:cs="Arial"/>
          <w:noProof/>
          <w:sz w:val="28"/>
          <w:lang w:val="de-CH"/>
        </w:rPr>
        <w:br/>
        <w:t xml:space="preserve">Schreibe </w:t>
      </w:r>
      <w:r w:rsidRPr="00831C47">
        <w:rPr>
          <w:rFonts w:cs="Arial"/>
          <w:noProof/>
          <w:sz w:val="28"/>
          <w:lang w:val="de-CH"/>
        </w:rPr>
        <w:t xml:space="preserve">nun deine eigene </w:t>
      </w:r>
      <w:r>
        <w:rPr>
          <w:rFonts w:cs="Arial"/>
          <w:noProof/>
          <w:sz w:val="28"/>
          <w:lang w:val="de-CH"/>
        </w:rPr>
        <w:t>bewegte Geschichte.</w:t>
      </w:r>
      <w:r>
        <w:rPr>
          <w:rFonts w:cs="Arial"/>
          <w:noProof/>
          <w:sz w:val="28"/>
          <w:lang w:val="de-CH"/>
        </w:rPr>
        <w:br/>
        <w:t xml:space="preserve">Fülle als erstes deine </w:t>
      </w:r>
      <w:r w:rsidRPr="00035779">
        <w:rPr>
          <w:rFonts w:cs="Arial"/>
          <w:b/>
          <w:noProof/>
          <w:sz w:val="28"/>
          <w:lang w:val="de-CH"/>
        </w:rPr>
        <w:t>Geschichten-Tabelle</w:t>
      </w:r>
      <w:r>
        <w:rPr>
          <w:rFonts w:cs="Arial"/>
          <w:noProof/>
          <w:sz w:val="28"/>
          <w:lang w:val="de-CH"/>
        </w:rPr>
        <w:t xml:space="preserve"> aus!</w:t>
      </w:r>
    </w:p>
    <w:p w:rsidR="00C93386" w:rsidRPr="001862EC" w:rsidRDefault="00C93386" w:rsidP="00C93386">
      <w:pPr>
        <w:ind w:left="1985" w:right="709" w:hanging="1985"/>
        <w:rPr>
          <w:rFonts w:cs="Arial"/>
          <w:noProof/>
          <w:sz w:val="14"/>
          <w:lang w:val="de-CH"/>
        </w:rPr>
      </w:pPr>
      <w:r w:rsidRPr="000F1E89">
        <w:rPr>
          <w:rFonts w:cs="Arial"/>
          <w:noProof/>
          <w:sz w:val="28"/>
          <w:lang w:val="de-CH"/>
        </w:rPr>
        <w:tab/>
      </w:r>
    </w:p>
    <w:p w:rsidR="00C93386" w:rsidRDefault="00C93386" w:rsidP="00C93386">
      <w:pPr>
        <w:spacing w:line="276" w:lineRule="auto"/>
        <w:ind w:left="2410" w:right="709"/>
        <w:rPr>
          <w:rFonts w:cs="Arial"/>
          <w:noProof/>
          <w:lang w:val="de-CH"/>
        </w:rPr>
      </w:pPr>
      <w:r w:rsidRPr="001862EC">
        <w:rPr>
          <w:rFonts w:cs="Arial"/>
          <w:sz w:val="28"/>
          <w:u w:val="single"/>
        </w:rPr>
        <w:t>Vorgehen 1:</w:t>
      </w:r>
      <w:r w:rsidRPr="001862EC">
        <w:rPr>
          <w:rFonts w:cs="Arial"/>
          <w:sz w:val="28"/>
          <w:u w:val="single"/>
        </w:rPr>
        <w:br/>
      </w:r>
      <w:r w:rsidRPr="001862EC">
        <w:rPr>
          <w:rFonts w:cs="Arial"/>
        </w:rPr>
        <w:t xml:space="preserve">Wähle aus der Liste mit </w:t>
      </w:r>
      <w:r w:rsidRPr="001862EC">
        <w:pict>
          <v:shape id="_x0000_i1110" type="#_x0000_t75" style="width:19.15pt;height:13.9pt;mso-wrap-edited:f" wrapcoords="-227 0 -227 20955 21600 20955 21600 0 -227 0" o:allowoverlap="f">
            <v:imagedata r:id="rId10" o:title="bege_icon_e_rgb_25mm"/>
          </v:shape>
        </w:pict>
      </w:r>
      <w:r w:rsidRPr="001862EC">
        <w:t xml:space="preserve"> &amp; </w:t>
      </w:r>
      <w:r w:rsidRPr="001862EC">
        <w:rPr>
          <w:b/>
          <w:noProof/>
          <w:lang w:val="de-CH" w:eastAsia="de-CH"/>
        </w:rPr>
        <w:pict>
          <v:shape id="Bild 1" o:spid="_x0000_i1111" type="#_x0000_t75" alt=":::::Icons:BEGE_ICONS_K-E-L-A-P_Pixel:K_Pixel:bege_icon_k_rgb_50mm.jpg" style="width:22.15pt;height:15.4pt;visibility:visible">
            <v:imagedata r:id="rId12" o:title="bege_icon_k_rgb_50mm"/>
          </v:shape>
        </w:pict>
      </w:r>
      <w:r w:rsidRPr="001862EC">
        <w:rPr>
          <w:rFonts w:cs="Arial"/>
          <w:noProof/>
          <w:lang w:val="de-CH"/>
        </w:rPr>
        <w:t xml:space="preserve">Übungen </w:t>
      </w:r>
      <w:r>
        <w:rPr>
          <w:rFonts w:cs="Arial"/>
          <w:noProof/>
          <w:lang w:val="de-CH"/>
        </w:rPr>
        <w:t xml:space="preserve">jene </w:t>
      </w:r>
      <w:r w:rsidRPr="001862EC">
        <w:rPr>
          <w:rFonts w:cs="Arial"/>
          <w:noProof/>
          <w:lang w:val="de-CH"/>
        </w:rPr>
        <w:t>aus</w:t>
      </w:r>
      <w:r>
        <w:rPr>
          <w:rFonts w:cs="Arial"/>
          <w:noProof/>
          <w:lang w:val="de-CH"/>
        </w:rPr>
        <w:t>, die dir passend erscheinen</w:t>
      </w:r>
      <w:r w:rsidRPr="001862EC">
        <w:rPr>
          <w:rFonts w:cs="Arial"/>
          <w:noProof/>
          <w:lang w:val="de-CH"/>
        </w:rPr>
        <w:t xml:space="preserve"> und entwickle eine Geschichte dazu.</w:t>
      </w:r>
    </w:p>
    <w:p w:rsidR="00C93386" w:rsidRDefault="00C93386" w:rsidP="00C93386">
      <w:pPr>
        <w:spacing w:line="276" w:lineRule="auto"/>
        <w:ind w:left="2410" w:right="709"/>
        <w:rPr>
          <w:rFonts w:cs="Arial"/>
          <w:noProof/>
          <w:lang w:val="de-CH"/>
        </w:rPr>
      </w:pPr>
    </w:p>
    <w:p w:rsidR="00C93386" w:rsidRPr="001862EC" w:rsidRDefault="00C93386" w:rsidP="00C93386">
      <w:pPr>
        <w:spacing w:line="276" w:lineRule="auto"/>
        <w:ind w:left="2410" w:right="709"/>
        <w:rPr>
          <w:rFonts w:cs="Arial"/>
        </w:rPr>
      </w:pPr>
      <w:r>
        <w:rPr>
          <w:rFonts w:cs="Arial"/>
          <w:sz w:val="28"/>
          <w:u w:val="single"/>
        </w:rPr>
        <w:t>Vorgehen 2</w:t>
      </w:r>
      <w:r w:rsidRPr="001862EC">
        <w:rPr>
          <w:rFonts w:cs="Arial"/>
          <w:sz w:val="28"/>
          <w:u w:val="single"/>
        </w:rPr>
        <w:t>:</w:t>
      </w:r>
      <w:r w:rsidRPr="001862EC">
        <w:rPr>
          <w:rFonts w:cs="Arial"/>
          <w:sz w:val="28"/>
          <w:u w:val="single"/>
        </w:rPr>
        <w:br/>
      </w:r>
      <w:r>
        <w:rPr>
          <w:rFonts w:cs="Arial"/>
        </w:rPr>
        <w:t xml:space="preserve">Entwickle zuerst eine Geschichte und überlege dir dann, welche </w:t>
      </w:r>
      <w:r w:rsidRPr="001862EC">
        <w:rPr>
          <w:rFonts w:cs="Arial"/>
          <w:noProof/>
          <w:lang w:val="de-CH"/>
        </w:rPr>
        <w:t xml:space="preserve"> </w:t>
      </w:r>
      <w:r w:rsidRPr="001862EC">
        <w:pict>
          <v:shape id="_x0000_i1112" type="#_x0000_t75" style="width:19.15pt;height:13.9pt;mso-wrap-edited:f" wrapcoords="-227 0 -227 20955 21600 20955 21600 0 -227 0" o:allowoverlap="f">
            <v:imagedata r:id="rId10" o:title="bege_icon_e_rgb_25mm"/>
          </v:shape>
        </w:pict>
      </w:r>
      <w:r w:rsidRPr="001862EC">
        <w:t xml:space="preserve"> &amp; </w:t>
      </w:r>
      <w:r w:rsidRPr="001862EC">
        <w:rPr>
          <w:b/>
          <w:noProof/>
          <w:lang w:val="de-CH" w:eastAsia="de-CH"/>
        </w:rPr>
        <w:pict>
          <v:shape id="_x0000_i1113" type="#_x0000_t75" alt=":::::Icons:BEGE_ICONS_K-E-L-A-P_Pixel:K_Pixel:bege_icon_k_rgb_50mm.jpg" style="width:22.15pt;height:15.4pt;visibility:visible">
            <v:imagedata r:id="rId12" o:title="bege_icon_k_rgb_50mm"/>
          </v:shape>
        </w:pict>
      </w:r>
      <w:r w:rsidRPr="001862EC">
        <w:rPr>
          <w:rFonts w:cs="Arial"/>
          <w:noProof/>
          <w:lang w:val="de-CH"/>
        </w:rPr>
        <w:t>Übungen</w:t>
      </w:r>
      <w:r>
        <w:rPr>
          <w:rFonts w:cs="Arial"/>
          <w:noProof/>
          <w:lang w:val="de-CH"/>
        </w:rPr>
        <w:t xml:space="preserve"> dazu passen würden.</w:t>
      </w:r>
    </w:p>
    <w:p w:rsidR="00C93386" w:rsidRPr="0038475B" w:rsidRDefault="00C93386" w:rsidP="00C93386">
      <w:pPr>
        <w:ind w:left="1985" w:right="709" w:hanging="1985"/>
        <w:rPr>
          <w:rFonts w:cs="Arial"/>
          <w:noProof/>
          <w:color w:val="FF0000"/>
          <w:sz w:val="28"/>
          <w:lang w:val="de-CH"/>
        </w:rPr>
      </w:pPr>
    </w:p>
    <w:p w:rsidR="00C93386" w:rsidRDefault="00C93386" w:rsidP="00C93386">
      <w:pPr>
        <w:ind w:left="1985" w:right="709" w:hanging="1985"/>
        <w:rPr>
          <w:rFonts w:cs="Arial"/>
          <w:sz w:val="28"/>
        </w:rPr>
      </w:pPr>
      <w:r w:rsidRPr="000F1E89">
        <w:rPr>
          <w:rFonts w:cs="Arial"/>
          <w:noProof/>
          <w:lang w:val="en-US"/>
        </w:rPr>
        <w:pict>
          <v:shape id="_x0000_i1114" type="#_x0000_t75" style="width:33.75pt;height:25.5pt">
            <v:imagedata r:id="rId9" o:title="BG_LTB_Button1"/>
          </v:shape>
        </w:pict>
      </w:r>
      <w:r w:rsidRPr="000F1E89">
        <w:rPr>
          <w:rFonts w:cs="Arial"/>
          <w:noProof/>
          <w:lang w:val="en-US"/>
        </w:rPr>
        <w:pict>
          <v:shape id="_x0000_i1115" type="#_x0000_t75" style="width:33.75pt;height:25.5pt">
            <v:imagedata r:id="rId9" o:title="BG_LTB_Button1"/>
          </v:shape>
        </w:pict>
      </w:r>
      <w:r w:rsidRPr="000F1E89">
        <w:rPr>
          <w:rFonts w:cs="Arial"/>
        </w:rPr>
        <w:tab/>
      </w:r>
      <w:r>
        <w:rPr>
          <w:rFonts w:cs="Arial"/>
          <w:sz w:val="28"/>
        </w:rPr>
        <w:t>Schreibe nun mit Hilfe deiner Tabelle deine Geschichte und vergiss nicht, deine gewählten Übungen einzuplanen.</w:t>
      </w:r>
    </w:p>
    <w:p w:rsidR="00C93386" w:rsidRPr="00F176B8" w:rsidRDefault="00C93386" w:rsidP="00C93386">
      <w:pPr>
        <w:ind w:right="709"/>
        <w:rPr>
          <w:rFonts w:cs="Arial"/>
        </w:rPr>
      </w:pPr>
    </w:p>
    <w:p w:rsidR="00C93386" w:rsidRDefault="00C93386" w:rsidP="00C93386">
      <w:pPr>
        <w:spacing w:after="120"/>
        <w:ind w:left="1985" w:right="709" w:hanging="1985"/>
        <w:rPr>
          <w:rFonts w:cs="Arial"/>
          <w:sz w:val="28"/>
        </w:rPr>
      </w:pPr>
      <w:r w:rsidRPr="00F176B8">
        <w:rPr>
          <w:rFonts w:cs="Arial"/>
          <w:noProof/>
          <w:lang w:val="en-US"/>
        </w:rPr>
        <w:pict>
          <v:shape id="_x0000_i1116" type="#_x0000_t75" style="width:31.15pt;height:22.9pt">
            <v:imagedata r:id="rId9" o:title="BG_LTB_Button1"/>
          </v:shape>
        </w:pict>
      </w:r>
      <w:r w:rsidRPr="00F176B8">
        <w:rPr>
          <w:rFonts w:cs="Arial"/>
          <w:noProof/>
          <w:lang w:val="en-US"/>
        </w:rPr>
        <w:pict>
          <v:shape id="_x0000_i1117" type="#_x0000_t75" style="width:30.4pt;height:22.5pt">
            <v:imagedata r:id="rId9" o:title="BG_LTB_Button1"/>
          </v:shape>
        </w:pict>
      </w:r>
      <w:r w:rsidRPr="00F176B8">
        <w:rPr>
          <w:rFonts w:cs="Arial"/>
          <w:noProof/>
          <w:lang w:val="en-US"/>
        </w:rPr>
        <w:pict>
          <v:shape id="_x0000_i1118" type="#_x0000_t75" style="width:30.4pt;height:22.5pt">
            <v:imagedata r:id="rId9" o:title="BG_LTB_Button1"/>
          </v:shape>
        </w:pict>
      </w:r>
      <w:r w:rsidRPr="000E57A1">
        <w:rPr>
          <w:rFonts w:cs="Arial"/>
          <w:noProof/>
          <w:lang w:val="de-CH"/>
        </w:rPr>
        <w:tab/>
      </w:r>
      <w:r>
        <w:rPr>
          <w:rFonts w:cs="Arial"/>
          <w:sz w:val="28"/>
        </w:rPr>
        <w:t xml:space="preserve">Fertig? Dann geht es weiter zur Überarbeitung (Auftrag </w:t>
      </w:r>
      <w:r w:rsidRPr="001619FA">
        <w:rPr>
          <w:rFonts w:cs="Arial"/>
          <w:sz w:val="32"/>
          <w:szCs w:val="32"/>
        </w:rPr>
        <w:t>S</w:t>
      </w:r>
      <w:r>
        <w:rPr>
          <w:rFonts w:cs="Arial"/>
          <w:sz w:val="28"/>
        </w:rPr>
        <w:t>2)…</w:t>
      </w:r>
    </w:p>
    <w:p w:rsidR="00C93386" w:rsidRPr="002767AC" w:rsidRDefault="00C93386" w:rsidP="00C93386">
      <w:pPr>
        <w:tabs>
          <w:tab w:val="left" w:pos="10065"/>
        </w:tabs>
        <w:spacing w:line="360" w:lineRule="auto"/>
        <w:ind w:left="-284" w:right="-283"/>
        <w:rPr>
          <w:b/>
          <w:sz w:val="28"/>
        </w:rPr>
      </w:pPr>
    </w:p>
    <w:sectPr w:rsidR="00C93386" w:rsidRPr="002767AC" w:rsidSect="00C93386">
      <w:footerReference w:type="even" r:id="rId13"/>
      <w:footerReference w:type="default" r:id="rId14"/>
      <w:pgSz w:w="11900" w:h="16840"/>
      <w:pgMar w:top="709" w:right="985" w:bottom="426" w:left="1417" w:header="397" w:footer="851" w:gutter="0"/>
      <w:pgNumType w:chapStyle="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328CB" w:rsidRDefault="009328CB">
      <w:r>
        <w:separator/>
      </w:r>
    </w:p>
  </w:endnote>
  <w:endnote w:type="continuationSeparator" w:id="0">
    <w:p w:rsidR="009328CB" w:rsidRDefault="009328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Arial Unicode MS"/>
    <w:charset w:val="80"/>
    <w:family w:val="auto"/>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Gill Sans Light">
    <w:altName w:val="Gill Sans Nova Light"/>
    <w:charset w:val="00"/>
    <w:family w:val="auto"/>
    <w:pitch w:val="variable"/>
    <w:sig w:usb0="00000003" w:usb1="00000000" w:usb2="00000000" w:usb3="00000000" w:csb0="00000001" w:csb1="00000000"/>
  </w:font>
  <w:font w:name="MinionPro-Regular">
    <w:altName w:val="Cambria"/>
    <w:panose1 w:val="00000000000000000000"/>
    <w:charset w:val="4D"/>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Designkörper)">
    <w:altName w:val="Cambria"/>
    <w:panose1 w:val="00000000000000000000"/>
    <w:charset w:val="4D"/>
    <w:family w:val="roman"/>
    <w:notTrueType/>
    <w:pitch w:val="default"/>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Formata-Medium">
    <w:altName w:val="Cambria"/>
    <w:panose1 w:val="00000000000000000000"/>
    <w:charset w:val="4D"/>
    <w:family w:val="auto"/>
    <w:notTrueType/>
    <w:pitch w:val="default"/>
    <w:sig w:usb0="00000003" w:usb1="00000000" w:usb2="00000000" w:usb3="00000000" w:csb0="00000001" w:csb1="00000000"/>
  </w:font>
  <w:font w:name="Formata-Light">
    <w:altName w:val="Cambria"/>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93386" w:rsidRDefault="00C93386" w:rsidP="00C93386">
    <w:pPr>
      <w:pStyle w:val="Fuzeile"/>
      <w:framePr w:wrap="around" w:vAnchor="text" w:hAnchor="margin" w:xAlign="right" w:y="1"/>
      <w:rPr>
        <w:rStyle w:val="Seitenzahl"/>
      </w:rPr>
    </w:pPr>
    <w:r>
      <w:rPr>
        <w:rStyle w:val="Seitenzahl"/>
      </w:rPr>
      <w:fldChar w:fldCharType="begin"/>
    </w:r>
    <w:r w:rsidR="009328CB">
      <w:rPr>
        <w:rStyle w:val="Seitenzahl"/>
      </w:rPr>
      <w:instrText>PAGE</w:instrText>
    </w:r>
    <w:r>
      <w:rPr>
        <w:rStyle w:val="Seitenzahl"/>
      </w:rPr>
      <w:instrText xml:space="preserve">  </w:instrText>
    </w:r>
    <w:r>
      <w:rPr>
        <w:rStyle w:val="Seitenzahl"/>
      </w:rPr>
      <w:fldChar w:fldCharType="end"/>
    </w:r>
  </w:p>
  <w:p w:rsidR="00C93386" w:rsidRDefault="00C93386" w:rsidP="00C93386">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93386" w:rsidRPr="002D30ED" w:rsidRDefault="00C93386" w:rsidP="00C93386">
    <w:pPr>
      <w:pStyle w:val="Fuzeile"/>
      <w:framePr w:wrap="around" w:vAnchor="text" w:hAnchor="margin" w:xAlign="right" w:y="1"/>
      <w:rPr>
        <w:rStyle w:val="Seitenzahl"/>
        <w:sz w:val="16"/>
      </w:rPr>
    </w:pPr>
    <w:r w:rsidRPr="002D30ED">
      <w:rPr>
        <w:rStyle w:val="Seitenzahl"/>
        <w:sz w:val="16"/>
      </w:rPr>
      <w:fldChar w:fldCharType="begin"/>
    </w:r>
    <w:r w:rsidR="009328CB">
      <w:rPr>
        <w:rStyle w:val="Seitenzahl"/>
        <w:sz w:val="16"/>
      </w:rPr>
      <w:instrText>PAGE</w:instrText>
    </w:r>
    <w:r w:rsidRPr="002D30ED">
      <w:rPr>
        <w:rStyle w:val="Seitenzahl"/>
        <w:sz w:val="16"/>
      </w:rPr>
      <w:instrText xml:space="preserve">  </w:instrText>
    </w:r>
    <w:r w:rsidRPr="002D30ED">
      <w:rPr>
        <w:rStyle w:val="Seitenzahl"/>
        <w:sz w:val="16"/>
      </w:rPr>
      <w:fldChar w:fldCharType="separate"/>
    </w:r>
    <w:r>
      <w:rPr>
        <w:rStyle w:val="Seitenzahl"/>
        <w:noProof/>
        <w:sz w:val="16"/>
      </w:rPr>
      <w:t>7</w:t>
    </w:r>
    <w:r w:rsidRPr="002D30ED">
      <w:rPr>
        <w:rStyle w:val="Seitenzahl"/>
        <w:sz w:val="16"/>
      </w:rPr>
      <w:fldChar w:fldCharType="end"/>
    </w:r>
  </w:p>
  <w:p w:rsidR="00C93386" w:rsidRPr="00682182" w:rsidRDefault="00C93386" w:rsidP="00C93386">
    <w:pPr>
      <w:pStyle w:val="KeinAbsatzformat"/>
      <w:tabs>
        <w:tab w:val="left" w:pos="1800"/>
        <w:tab w:val="left" w:pos="2080"/>
        <w:tab w:val="left" w:pos="4740"/>
        <w:tab w:val="right" w:pos="5940"/>
      </w:tabs>
      <w:ind w:left="142" w:hanging="142"/>
      <w:rPr>
        <w:rFonts w:ascii="Formata-Light" w:hAnsi="Formata-Light" w:cs="Formata-Light"/>
        <w:sz w:val="14"/>
        <w:szCs w:val="14"/>
      </w:rPr>
    </w:pPr>
    <w:r>
      <w:rPr>
        <w:rFonts w:ascii="Formata-Medium" w:hAnsi="Formata-Medium" w:cs="Formata-Medium"/>
        <w:color w:val="FF6D00"/>
        <w:sz w:val="14"/>
        <w:szCs w:val="14"/>
      </w:rPr>
      <w:t>S</w:t>
    </w:r>
    <w:r>
      <w:rPr>
        <w:rFonts w:ascii="Formata-Light" w:hAnsi="Formata-Light" w:cs="Formata-Light"/>
        <w:color w:val="0089D8"/>
        <w:sz w:val="14"/>
        <w:szCs w:val="14"/>
      </w:rPr>
      <w:t xml:space="preserve">  </w:t>
    </w:r>
    <w:r>
      <w:rPr>
        <w:rFonts w:ascii="Formata-Light" w:hAnsi="Formata-Light" w:cs="Formata-Light"/>
        <w:sz w:val="14"/>
        <w:szCs w:val="14"/>
      </w:rPr>
      <w:t xml:space="preserve">Lesetagebuch </w:t>
    </w:r>
    <w:r>
      <w:rPr>
        <w:rFonts w:ascii="Formata-Medium" w:hAnsi="Formata-Medium" w:cs="Formata-Light"/>
        <w:sz w:val="14"/>
        <w:szCs w:val="14"/>
      </w:rPr>
      <w:t>‹</w:t>
    </w:r>
    <w:r>
      <w:rPr>
        <w:rFonts w:ascii="Formata-Light" w:hAnsi="Formata-Light" w:cs="Formata-Light"/>
        <w:sz w:val="14"/>
        <w:szCs w:val="14"/>
      </w:rPr>
      <w:t>Ordnungsliebe</w:t>
    </w:r>
    <w:r>
      <w:rPr>
        <w:rFonts w:ascii="Formata-Medium" w:hAnsi="Formata-Medium" w:cs="Formata-Light"/>
        <w:sz w:val="14"/>
        <w:szCs w:val="14"/>
      </w:rPr>
      <w:t>›</w:t>
    </w:r>
    <w:r>
      <w:rPr>
        <w:rFonts w:ascii="Formata-Light" w:hAnsi="Formata-Light" w:cs="Formata-Light"/>
        <w:sz w:val="14"/>
        <w:szCs w:val="14"/>
      </w:rPr>
      <w:t xml:space="preserve">  |  www.bewegte-geschichten.ch</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328CB" w:rsidRDefault="009328CB">
      <w:r>
        <w:separator/>
      </w:r>
    </w:p>
  </w:footnote>
  <w:footnote w:type="continuationSeparator" w:id="0">
    <w:p w:rsidR="009328CB" w:rsidRDefault="009328C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name w:val="WW8Num1"/>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OpenSymbol" w:hAnsi="OpenSymbol" w:cs="Symbol"/>
      </w:rPr>
    </w:lvl>
    <w:lvl w:ilvl="2">
      <w:start w:val="1"/>
      <w:numFmt w:val="bullet"/>
      <w:lvlText w:val="▪"/>
      <w:lvlJc w:val="left"/>
      <w:pPr>
        <w:tabs>
          <w:tab w:val="num" w:pos="1440"/>
        </w:tabs>
        <w:ind w:left="1440" w:hanging="360"/>
      </w:pPr>
      <w:rPr>
        <w:rFonts w:ascii="OpenSymbol" w:hAnsi="OpenSymbol" w:cs="Symbol"/>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OpenSymbol" w:hAnsi="OpenSymbol" w:cs="Symbol"/>
      </w:rPr>
    </w:lvl>
    <w:lvl w:ilvl="5">
      <w:start w:val="1"/>
      <w:numFmt w:val="bullet"/>
      <w:lvlText w:val="▪"/>
      <w:lvlJc w:val="left"/>
      <w:pPr>
        <w:tabs>
          <w:tab w:val="num" w:pos="2520"/>
        </w:tabs>
        <w:ind w:left="2520" w:hanging="360"/>
      </w:pPr>
      <w:rPr>
        <w:rFonts w:ascii="OpenSymbol" w:hAnsi="OpenSymbol" w:cs="Symbol"/>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OpenSymbol" w:hAnsi="OpenSymbol" w:cs="Symbol"/>
      </w:rPr>
    </w:lvl>
    <w:lvl w:ilvl="8">
      <w:start w:val="1"/>
      <w:numFmt w:val="bullet"/>
      <w:lvlText w:val="▪"/>
      <w:lvlJc w:val="left"/>
      <w:pPr>
        <w:tabs>
          <w:tab w:val="num" w:pos="3600"/>
        </w:tabs>
        <w:ind w:left="3600" w:hanging="360"/>
      </w:pPr>
      <w:rPr>
        <w:rFonts w:ascii="OpenSymbol" w:hAnsi="OpenSymbol" w:cs="Symbol"/>
      </w:r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OpenSymbol" w:hAnsi="OpenSymbol" w:cs="Symbol"/>
      </w:rPr>
    </w:lvl>
    <w:lvl w:ilvl="2">
      <w:start w:val="1"/>
      <w:numFmt w:val="bullet"/>
      <w:lvlText w:val="▪"/>
      <w:lvlJc w:val="left"/>
      <w:pPr>
        <w:tabs>
          <w:tab w:val="num" w:pos="1440"/>
        </w:tabs>
        <w:ind w:left="1440" w:hanging="360"/>
      </w:pPr>
      <w:rPr>
        <w:rFonts w:ascii="OpenSymbol" w:hAnsi="OpenSymbol" w:cs="Symbol"/>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OpenSymbol" w:hAnsi="OpenSymbol" w:cs="Symbol"/>
      </w:rPr>
    </w:lvl>
    <w:lvl w:ilvl="5">
      <w:start w:val="1"/>
      <w:numFmt w:val="bullet"/>
      <w:lvlText w:val="▪"/>
      <w:lvlJc w:val="left"/>
      <w:pPr>
        <w:tabs>
          <w:tab w:val="num" w:pos="2520"/>
        </w:tabs>
        <w:ind w:left="2520" w:hanging="360"/>
      </w:pPr>
      <w:rPr>
        <w:rFonts w:ascii="OpenSymbol" w:hAnsi="OpenSymbol" w:cs="Symbol"/>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OpenSymbol" w:hAnsi="OpenSymbol" w:cs="Symbol"/>
      </w:rPr>
    </w:lvl>
    <w:lvl w:ilvl="8">
      <w:start w:val="1"/>
      <w:numFmt w:val="bullet"/>
      <w:lvlText w:val="▪"/>
      <w:lvlJc w:val="left"/>
      <w:pPr>
        <w:tabs>
          <w:tab w:val="num" w:pos="3600"/>
        </w:tabs>
        <w:ind w:left="3600" w:hanging="360"/>
      </w:pPr>
      <w:rPr>
        <w:rFonts w:ascii="OpenSymbol" w:hAnsi="OpenSymbol" w:cs="Symbol"/>
      </w:rPr>
    </w:lvl>
  </w:abstractNum>
  <w:abstractNum w:abstractNumId="2"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OpenSymbol" w:hAnsi="OpenSymbol" w:cs="Symbol"/>
      </w:rPr>
    </w:lvl>
    <w:lvl w:ilvl="2">
      <w:start w:val="1"/>
      <w:numFmt w:val="bullet"/>
      <w:lvlText w:val="▪"/>
      <w:lvlJc w:val="left"/>
      <w:pPr>
        <w:tabs>
          <w:tab w:val="num" w:pos="1440"/>
        </w:tabs>
        <w:ind w:left="1440" w:hanging="360"/>
      </w:pPr>
      <w:rPr>
        <w:rFonts w:ascii="OpenSymbol" w:hAnsi="OpenSymbol" w:cs="Symbol"/>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OpenSymbol" w:hAnsi="OpenSymbol" w:cs="Symbol"/>
      </w:rPr>
    </w:lvl>
    <w:lvl w:ilvl="5">
      <w:start w:val="1"/>
      <w:numFmt w:val="bullet"/>
      <w:lvlText w:val="▪"/>
      <w:lvlJc w:val="left"/>
      <w:pPr>
        <w:tabs>
          <w:tab w:val="num" w:pos="2520"/>
        </w:tabs>
        <w:ind w:left="2520" w:hanging="360"/>
      </w:pPr>
      <w:rPr>
        <w:rFonts w:ascii="OpenSymbol" w:hAnsi="OpenSymbol" w:cs="Symbol"/>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OpenSymbol" w:hAnsi="OpenSymbol" w:cs="Symbol"/>
      </w:rPr>
    </w:lvl>
    <w:lvl w:ilvl="8">
      <w:start w:val="1"/>
      <w:numFmt w:val="bullet"/>
      <w:lvlText w:val="▪"/>
      <w:lvlJc w:val="left"/>
      <w:pPr>
        <w:tabs>
          <w:tab w:val="num" w:pos="3600"/>
        </w:tabs>
        <w:ind w:left="3600" w:hanging="360"/>
      </w:pPr>
      <w:rPr>
        <w:rFonts w:ascii="OpenSymbol" w:hAnsi="OpenSymbol" w:cs="Symbol"/>
      </w:rPr>
    </w:lvl>
  </w:abstractNum>
  <w:abstractNum w:abstractNumId="3" w15:restartNumberingAfterBreak="0">
    <w:nsid w:val="00000004"/>
    <w:multiLevelType w:val="multilevel"/>
    <w:tmpl w:val="00000004"/>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OpenSymbol" w:hAnsi="OpenSymbol" w:cs="Symbol"/>
      </w:rPr>
    </w:lvl>
    <w:lvl w:ilvl="2">
      <w:start w:val="1"/>
      <w:numFmt w:val="bullet"/>
      <w:lvlText w:val="▪"/>
      <w:lvlJc w:val="left"/>
      <w:pPr>
        <w:tabs>
          <w:tab w:val="num" w:pos="1440"/>
        </w:tabs>
        <w:ind w:left="1440" w:hanging="360"/>
      </w:pPr>
      <w:rPr>
        <w:rFonts w:ascii="OpenSymbol" w:hAnsi="OpenSymbol" w:cs="Symbol"/>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OpenSymbol" w:hAnsi="OpenSymbol" w:cs="Symbol"/>
      </w:rPr>
    </w:lvl>
    <w:lvl w:ilvl="5">
      <w:start w:val="1"/>
      <w:numFmt w:val="bullet"/>
      <w:lvlText w:val="▪"/>
      <w:lvlJc w:val="left"/>
      <w:pPr>
        <w:tabs>
          <w:tab w:val="num" w:pos="2520"/>
        </w:tabs>
        <w:ind w:left="2520" w:hanging="360"/>
      </w:pPr>
      <w:rPr>
        <w:rFonts w:ascii="OpenSymbol" w:hAnsi="OpenSymbol" w:cs="Symbol"/>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OpenSymbol" w:hAnsi="OpenSymbol" w:cs="Symbol"/>
      </w:rPr>
    </w:lvl>
    <w:lvl w:ilvl="8">
      <w:start w:val="1"/>
      <w:numFmt w:val="bullet"/>
      <w:lvlText w:val="▪"/>
      <w:lvlJc w:val="left"/>
      <w:pPr>
        <w:tabs>
          <w:tab w:val="num" w:pos="3600"/>
        </w:tabs>
        <w:ind w:left="3600" w:hanging="360"/>
      </w:pPr>
      <w:rPr>
        <w:rFonts w:ascii="OpenSymbol" w:hAnsi="OpenSymbol" w:cs="Symbol"/>
      </w:rPr>
    </w:lvl>
  </w:abstractNum>
  <w:abstractNum w:abstractNumId="4"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OpenSymbol" w:hAnsi="OpenSymbol" w:cs="Symbol"/>
      </w:rPr>
    </w:lvl>
    <w:lvl w:ilvl="2">
      <w:start w:val="1"/>
      <w:numFmt w:val="bullet"/>
      <w:lvlText w:val="▪"/>
      <w:lvlJc w:val="left"/>
      <w:pPr>
        <w:tabs>
          <w:tab w:val="num" w:pos="1440"/>
        </w:tabs>
        <w:ind w:left="1440" w:hanging="360"/>
      </w:pPr>
      <w:rPr>
        <w:rFonts w:ascii="OpenSymbol" w:hAnsi="OpenSymbol" w:cs="Symbol"/>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OpenSymbol" w:hAnsi="OpenSymbol" w:cs="Symbol"/>
      </w:rPr>
    </w:lvl>
    <w:lvl w:ilvl="5">
      <w:start w:val="1"/>
      <w:numFmt w:val="bullet"/>
      <w:lvlText w:val="▪"/>
      <w:lvlJc w:val="left"/>
      <w:pPr>
        <w:tabs>
          <w:tab w:val="num" w:pos="2520"/>
        </w:tabs>
        <w:ind w:left="2520" w:hanging="360"/>
      </w:pPr>
      <w:rPr>
        <w:rFonts w:ascii="OpenSymbol" w:hAnsi="OpenSymbol" w:cs="Symbol"/>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OpenSymbol" w:hAnsi="OpenSymbol" w:cs="Symbol"/>
      </w:rPr>
    </w:lvl>
    <w:lvl w:ilvl="8">
      <w:start w:val="1"/>
      <w:numFmt w:val="bullet"/>
      <w:lvlText w:val="▪"/>
      <w:lvlJc w:val="left"/>
      <w:pPr>
        <w:tabs>
          <w:tab w:val="num" w:pos="3600"/>
        </w:tabs>
        <w:ind w:left="3600" w:hanging="360"/>
      </w:pPr>
      <w:rPr>
        <w:rFonts w:ascii="OpenSymbol" w:hAnsi="OpenSymbol" w:cs="Symbol"/>
      </w:rPr>
    </w:lvl>
  </w:abstractNum>
  <w:abstractNum w:abstractNumId="5" w15:restartNumberingAfterBreak="0">
    <w:nsid w:val="0B753B83"/>
    <w:multiLevelType w:val="hybridMultilevel"/>
    <w:tmpl w:val="9F3AF5C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0F654859"/>
    <w:multiLevelType w:val="hybridMultilevel"/>
    <w:tmpl w:val="713A4BDC"/>
    <w:lvl w:ilvl="0" w:tplc="3C00225C">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15:restartNumberingAfterBreak="0">
    <w:nsid w:val="1796086C"/>
    <w:multiLevelType w:val="hybridMultilevel"/>
    <w:tmpl w:val="A34C48F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1B647773"/>
    <w:multiLevelType w:val="hybridMultilevel"/>
    <w:tmpl w:val="3DD4442E"/>
    <w:lvl w:ilvl="0" w:tplc="3C00225C">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15:restartNumberingAfterBreak="0">
    <w:nsid w:val="1E6E1A4B"/>
    <w:multiLevelType w:val="hybridMultilevel"/>
    <w:tmpl w:val="E60CE46E"/>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0" w15:restartNumberingAfterBreak="0">
    <w:nsid w:val="262349E4"/>
    <w:multiLevelType w:val="hybridMultilevel"/>
    <w:tmpl w:val="82A694C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51946DA9"/>
    <w:multiLevelType w:val="hybridMultilevel"/>
    <w:tmpl w:val="915047B8"/>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2" w15:restartNumberingAfterBreak="0">
    <w:nsid w:val="63464DA4"/>
    <w:multiLevelType w:val="hybridMultilevel"/>
    <w:tmpl w:val="AAAE5B4E"/>
    <w:lvl w:ilvl="0" w:tplc="3C00225C">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3" w15:restartNumberingAfterBreak="0">
    <w:nsid w:val="705671C3"/>
    <w:multiLevelType w:val="hybridMultilevel"/>
    <w:tmpl w:val="0BA64064"/>
    <w:lvl w:ilvl="0" w:tplc="51A0DEE2">
      <w:numFmt w:val="bullet"/>
      <w:lvlText w:val="-"/>
      <w:lvlJc w:val="left"/>
      <w:pPr>
        <w:ind w:left="360" w:hanging="360"/>
      </w:pPr>
      <w:rPr>
        <w:rFonts w:ascii="Cambria" w:eastAsia="Times New Roman" w:hAnsi="Cambria" w:cs="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9"/>
  </w:num>
  <w:num w:numId="2">
    <w:abstractNumId w:val="11"/>
  </w:num>
  <w:num w:numId="3">
    <w:abstractNumId w:val="13"/>
  </w:num>
  <w:num w:numId="4">
    <w:abstractNumId w:val="7"/>
  </w:num>
  <w:num w:numId="5">
    <w:abstractNumId w:val="10"/>
  </w:num>
  <w:num w:numId="6">
    <w:abstractNumId w:val="5"/>
  </w:num>
  <w:num w:numId="7">
    <w:abstractNumId w:val="0"/>
  </w:num>
  <w:num w:numId="8">
    <w:abstractNumId w:val="1"/>
  </w:num>
  <w:num w:numId="9">
    <w:abstractNumId w:val="2"/>
  </w:num>
  <w:num w:numId="10">
    <w:abstractNumId w:val="3"/>
  </w:num>
  <w:num w:numId="11">
    <w:abstractNumId w:val="4"/>
  </w:num>
  <w:num w:numId="12">
    <w:abstractNumId w:val="12"/>
  </w:num>
  <w:num w:numId="13">
    <w:abstractNumId w:val="8"/>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NotTrackMoves/>
  <w:defaultTabStop w:val="708"/>
  <w:hyphenationZone w:val="425"/>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F0CD9"/>
    <w:rsid w:val="009328CB"/>
    <w:rsid w:val="00C93386"/>
    <w:rsid w:val="00F51833"/>
  </w:rsids>
  <m:mathPr>
    <m:mathFont m:val="Cambria Math"/>
    <m:brkBin m:val="before"/>
    <m:brkBinSub m:val="--"/>
    <m:smallFrac m:val="0"/>
    <m:dispDef m:val="0"/>
    <m:lMargin m:val="0"/>
    <m:rMargin m:val="0"/>
    <m:wrapRight/>
    <m:intLim m:val="subSup"/>
    <m:naryLim m:val="subSup"/>
  </m:mathPr>
  <w:themeFontLang w:val="de-C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chartTrackingRefBased/>
  <w15:docId w15:val="{9B40C8D7-64E8-4A66-AAD4-C9549330DC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Cambria" w:hAnsi="Cambria" w:cs="Times New Roman"/>
        <w:lang w:val="de-CH" w:eastAsia="de-CH"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sid w:val="005B7D56"/>
    <w:rPr>
      <w:sz w:val="24"/>
      <w:szCs w:val="24"/>
      <w:lang w:val="de-DE" w:eastAsia="en-US"/>
    </w:rPr>
  </w:style>
  <w:style w:type="character" w:default="1" w:styleId="Absatz-Standardschriftart">
    <w:name w:val="Default Paragraph Font"/>
    <w:semiHidden/>
    <w:unhideWhenUsed/>
  </w:style>
  <w:style w:type="table" w:default="1" w:styleId="NormaleTabelle">
    <w:name w:val="Normal Table"/>
    <w:semiHidden/>
    <w:unhideWhenUsed/>
    <w:qFormat/>
    <w:tblPr>
      <w:tblInd w:w="0" w:type="dxa"/>
      <w:tblCellMar>
        <w:top w:w="0" w:type="dxa"/>
        <w:left w:w="108" w:type="dxa"/>
        <w:bottom w:w="0" w:type="dxa"/>
        <w:right w:w="108" w:type="dxa"/>
      </w:tblCellMar>
    </w:tblPr>
  </w:style>
  <w:style w:type="numbering" w:default="1" w:styleId="KeineListe">
    <w:name w:val="No List"/>
    <w:semiHidden/>
    <w:unhideWhenUsed/>
  </w:style>
  <w:style w:type="table" w:styleId="Tabellenraster">
    <w:name w:val="Table Grid"/>
    <w:basedOn w:val="NormaleTabelle"/>
    <w:uiPriority w:val="59"/>
    <w:rsid w:val="004A230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Fuzeile">
    <w:name w:val="footer"/>
    <w:basedOn w:val="Standard"/>
    <w:link w:val="FuzeileZchn"/>
    <w:uiPriority w:val="99"/>
    <w:unhideWhenUsed/>
    <w:rsid w:val="00F731A0"/>
    <w:pPr>
      <w:tabs>
        <w:tab w:val="center" w:pos="4536"/>
        <w:tab w:val="right" w:pos="9072"/>
      </w:tabs>
    </w:pPr>
    <w:rPr>
      <w:lang w:val="x-none"/>
    </w:rPr>
  </w:style>
  <w:style w:type="character" w:customStyle="1" w:styleId="FuzeileZchn">
    <w:name w:val="Fußzeile Zchn"/>
    <w:link w:val="Fuzeile"/>
    <w:uiPriority w:val="99"/>
    <w:rsid w:val="00F731A0"/>
    <w:rPr>
      <w:sz w:val="24"/>
      <w:szCs w:val="24"/>
      <w:lang w:eastAsia="en-US"/>
    </w:rPr>
  </w:style>
  <w:style w:type="character" w:styleId="Seitenzahl">
    <w:name w:val="page number"/>
    <w:basedOn w:val="Absatz-Standardschriftart"/>
    <w:uiPriority w:val="99"/>
    <w:semiHidden/>
    <w:unhideWhenUsed/>
    <w:rsid w:val="00F731A0"/>
  </w:style>
  <w:style w:type="paragraph" w:styleId="Kopfzeile">
    <w:name w:val="header"/>
    <w:basedOn w:val="Standard"/>
    <w:link w:val="KopfzeileZchn"/>
    <w:uiPriority w:val="99"/>
    <w:unhideWhenUsed/>
    <w:rsid w:val="00D42D35"/>
    <w:pPr>
      <w:tabs>
        <w:tab w:val="center" w:pos="4536"/>
        <w:tab w:val="right" w:pos="9072"/>
      </w:tabs>
    </w:pPr>
  </w:style>
  <w:style w:type="character" w:customStyle="1" w:styleId="KopfzeileZchn">
    <w:name w:val="Kopfzeile Zchn"/>
    <w:link w:val="Kopfzeile"/>
    <w:uiPriority w:val="99"/>
    <w:rsid w:val="00D42D35"/>
    <w:rPr>
      <w:sz w:val="24"/>
      <w:szCs w:val="24"/>
      <w:lang w:val="de-DE" w:eastAsia="en-US"/>
    </w:rPr>
  </w:style>
  <w:style w:type="table" w:customStyle="1" w:styleId="NormaleTabe">
    <w:name w:val="Normale Tabe"/>
    <w:uiPriority w:val="99"/>
    <w:semiHidden/>
    <w:rsid w:val="00C80EF8"/>
    <w:rPr>
      <w:rFonts w:ascii="Times New Roman" w:eastAsia="Times New Roman" w:hAnsi="Times New Roman"/>
      <w:lang w:val="de-DE" w:eastAsia="en-US"/>
    </w:rPr>
    <w:tblPr>
      <w:tblInd w:w="0" w:type="dxa"/>
      <w:tblCellMar>
        <w:top w:w="0" w:type="dxa"/>
        <w:left w:w="108" w:type="dxa"/>
        <w:bottom w:w="0" w:type="dxa"/>
        <w:right w:w="108" w:type="dxa"/>
      </w:tblCellMar>
    </w:tblPr>
  </w:style>
  <w:style w:type="paragraph" w:customStyle="1" w:styleId="Kopfze">
    <w:name w:val="Kopfze"/>
    <w:basedOn w:val="Standard"/>
    <w:uiPriority w:val="99"/>
    <w:rsid w:val="00C80EF8"/>
    <w:pPr>
      <w:tabs>
        <w:tab w:val="center" w:pos="4536"/>
        <w:tab w:val="right" w:pos="9072"/>
      </w:tabs>
      <w:jc w:val="both"/>
    </w:pPr>
    <w:rPr>
      <w:rFonts w:ascii="Gill Sans Light" w:eastAsia="Times New Roman" w:hAnsi="Gill Sans Light"/>
      <w:lang w:eastAsia="de-DE"/>
    </w:rPr>
  </w:style>
  <w:style w:type="paragraph" w:styleId="MittleresRaster1-Akzent2">
    <w:name w:val="Medium Grid 1 Accent 2"/>
    <w:basedOn w:val="Standard"/>
    <w:uiPriority w:val="72"/>
    <w:qFormat/>
    <w:rsid w:val="00503FDF"/>
    <w:pPr>
      <w:ind w:left="708"/>
    </w:pPr>
  </w:style>
  <w:style w:type="paragraph" w:customStyle="1" w:styleId="Standa">
    <w:name w:val="Standa"/>
    <w:uiPriority w:val="99"/>
    <w:rsid w:val="0020368F"/>
    <w:rPr>
      <w:sz w:val="24"/>
      <w:szCs w:val="24"/>
      <w:lang w:val="de-DE" w:eastAsia="en-US"/>
    </w:rPr>
  </w:style>
  <w:style w:type="character" w:styleId="Hyperlink">
    <w:name w:val="Hyperlink"/>
    <w:rsid w:val="002D30ED"/>
    <w:rPr>
      <w:color w:val="0000FF"/>
      <w:u w:val="single"/>
    </w:rPr>
  </w:style>
  <w:style w:type="paragraph" w:customStyle="1" w:styleId="KeinAbsatzformat">
    <w:name w:val="[Kein Absatzformat]"/>
    <w:rsid w:val="00682182"/>
    <w:pPr>
      <w:widowControl w:val="0"/>
      <w:autoSpaceDE w:val="0"/>
      <w:autoSpaceDN w:val="0"/>
      <w:adjustRightInd w:val="0"/>
      <w:spacing w:line="288" w:lineRule="auto"/>
      <w:textAlignment w:val="center"/>
    </w:pPr>
    <w:rPr>
      <w:rFonts w:ascii="MinionPro-Regular" w:hAnsi="MinionPro-Regular" w:cs="MinionPro-Regular"/>
      <w:color w:val="000000"/>
      <w:sz w:val="24"/>
      <w:szCs w:val="24"/>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9065061">
      <w:bodyDiv w:val="1"/>
      <w:marLeft w:val="0"/>
      <w:marRight w:val="0"/>
      <w:marTop w:val="0"/>
      <w:marBottom w:val="0"/>
      <w:divBdr>
        <w:top w:val="none" w:sz="0" w:space="0" w:color="auto"/>
        <w:left w:val="none" w:sz="0" w:space="0" w:color="auto"/>
        <w:bottom w:val="none" w:sz="0" w:space="0" w:color="auto"/>
        <w:right w:val="none" w:sz="0" w:space="0" w:color="auto"/>
      </w:divBdr>
    </w:div>
    <w:div w:id="20787423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jpe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1\Carlo\LOKALE~1\Temp\Geschichten_Klassierung_Vorlage_BG.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Geschichten_Klassierung_Vorlage_BG.dot</Template>
  <TotalTime>0</TotalTime>
  <Pages>11</Pages>
  <Words>1862</Words>
  <Characters>11734</Characters>
  <Application>Microsoft Office Word</Application>
  <DocSecurity>0</DocSecurity>
  <Lines>97</Lines>
  <Paragraphs>27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Themen:</vt:lpstr>
      <vt:lpstr>Themen:</vt:lpstr>
    </vt:vector>
  </TitlesOfParts>
  <Company>reto pfirter</Company>
  <LinksUpToDate>false</LinksUpToDate>
  <CharactersWithSpaces>13569</CharactersWithSpaces>
  <SharedDoc>false</SharedDoc>
  <HLinks>
    <vt:vector size="516" baseType="variant">
      <vt:variant>
        <vt:i4>5242885</vt:i4>
      </vt:variant>
      <vt:variant>
        <vt:i4>3657</vt:i4>
      </vt:variant>
      <vt:variant>
        <vt:i4>1029</vt:i4>
      </vt:variant>
      <vt:variant>
        <vt:i4>1</vt:i4>
      </vt:variant>
      <vt:variant>
        <vt:lpwstr>bege_bez_rgb_50mm</vt:lpwstr>
      </vt:variant>
      <vt:variant>
        <vt:lpwstr/>
      </vt:variant>
      <vt:variant>
        <vt:i4>2162809</vt:i4>
      </vt:variant>
      <vt:variant>
        <vt:i4>3709</vt:i4>
      </vt:variant>
      <vt:variant>
        <vt:i4>1030</vt:i4>
      </vt:variant>
      <vt:variant>
        <vt:i4>1</vt:i4>
      </vt:variant>
      <vt:variant>
        <vt:lpwstr>BG_LTB_Button1</vt:lpwstr>
      </vt:variant>
      <vt:variant>
        <vt:lpwstr/>
      </vt:variant>
      <vt:variant>
        <vt:i4>5242885</vt:i4>
      </vt:variant>
      <vt:variant>
        <vt:i4>3910</vt:i4>
      </vt:variant>
      <vt:variant>
        <vt:i4>1031</vt:i4>
      </vt:variant>
      <vt:variant>
        <vt:i4>1</vt:i4>
      </vt:variant>
      <vt:variant>
        <vt:lpwstr>bege_bez_rgb_50mm</vt:lpwstr>
      </vt:variant>
      <vt:variant>
        <vt:lpwstr/>
      </vt:variant>
      <vt:variant>
        <vt:i4>2162809</vt:i4>
      </vt:variant>
      <vt:variant>
        <vt:i4>3967</vt:i4>
      </vt:variant>
      <vt:variant>
        <vt:i4>1032</vt:i4>
      </vt:variant>
      <vt:variant>
        <vt:i4>1</vt:i4>
      </vt:variant>
      <vt:variant>
        <vt:lpwstr>BG_LTB_Button1</vt:lpwstr>
      </vt:variant>
      <vt:variant>
        <vt:lpwstr/>
      </vt:variant>
      <vt:variant>
        <vt:i4>2162809</vt:i4>
      </vt:variant>
      <vt:variant>
        <vt:i4>4208</vt:i4>
      </vt:variant>
      <vt:variant>
        <vt:i4>1033</vt:i4>
      </vt:variant>
      <vt:variant>
        <vt:i4>1</vt:i4>
      </vt:variant>
      <vt:variant>
        <vt:lpwstr>BG_LTB_Button1</vt:lpwstr>
      </vt:variant>
      <vt:variant>
        <vt:lpwstr/>
      </vt:variant>
      <vt:variant>
        <vt:i4>2162809</vt:i4>
      </vt:variant>
      <vt:variant>
        <vt:i4>4209</vt:i4>
      </vt:variant>
      <vt:variant>
        <vt:i4>1034</vt:i4>
      </vt:variant>
      <vt:variant>
        <vt:i4>1</vt:i4>
      </vt:variant>
      <vt:variant>
        <vt:lpwstr>BG_LTB_Button1</vt:lpwstr>
      </vt:variant>
      <vt:variant>
        <vt:lpwstr/>
      </vt:variant>
      <vt:variant>
        <vt:i4>5242885</vt:i4>
      </vt:variant>
      <vt:variant>
        <vt:i4>4530</vt:i4>
      </vt:variant>
      <vt:variant>
        <vt:i4>1038</vt:i4>
      </vt:variant>
      <vt:variant>
        <vt:i4>1</vt:i4>
      </vt:variant>
      <vt:variant>
        <vt:lpwstr>bege_bez_rgb_50mm</vt:lpwstr>
      </vt:variant>
      <vt:variant>
        <vt:lpwstr/>
      </vt:variant>
      <vt:variant>
        <vt:i4>2162809</vt:i4>
      </vt:variant>
      <vt:variant>
        <vt:i4>4580</vt:i4>
      </vt:variant>
      <vt:variant>
        <vt:i4>1039</vt:i4>
      </vt:variant>
      <vt:variant>
        <vt:i4>1</vt:i4>
      </vt:variant>
      <vt:variant>
        <vt:lpwstr>BG_LTB_Button1</vt:lpwstr>
      </vt:variant>
      <vt:variant>
        <vt:lpwstr/>
      </vt:variant>
      <vt:variant>
        <vt:i4>2162809</vt:i4>
      </vt:variant>
      <vt:variant>
        <vt:i4>4730</vt:i4>
      </vt:variant>
      <vt:variant>
        <vt:i4>1040</vt:i4>
      </vt:variant>
      <vt:variant>
        <vt:i4>1</vt:i4>
      </vt:variant>
      <vt:variant>
        <vt:lpwstr>BG_LTB_Button1</vt:lpwstr>
      </vt:variant>
      <vt:variant>
        <vt:lpwstr/>
      </vt:variant>
      <vt:variant>
        <vt:i4>2162809</vt:i4>
      </vt:variant>
      <vt:variant>
        <vt:i4>4731</vt:i4>
      </vt:variant>
      <vt:variant>
        <vt:i4>1041</vt:i4>
      </vt:variant>
      <vt:variant>
        <vt:i4>1</vt:i4>
      </vt:variant>
      <vt:variant>
        <vt:lpwstr>BG_LTB_Button1</vt:lpwstr>
      </vt:variant>
      <vt:variant>
        <vt:lpwstr/>
      </vt:variant>
      <vt:variant>
        <vt:i4>2162809</vt:i4>
      </vt:variant>
      <vt:variant>
        <vt:i4>4874</vt:i4>
      </vt:variant>
      <vt:variant>
        <vt:i4>1042</vt:i4>
      </vt:variant>
      <vt:variant>
        <vt:i4>1</vt:i4>
      </vt:variant>
      <vt:variant>
        <vt:lpwstr>BG_LTB_Button1</vt:lpwstr>
      </vt:variant>
      <vt:variant>
        <vt:lpwstr/>
      </vt:variant>
      <vt:variant>
        <vt:i4>2162809</vt:i4>
      </vt:variant>
      <vt:variant>
        <vt:i4>4875</vt:i4>
      </vt:variant>
      <vt:variant>
        <vt:i4>1043</vt:i4>
      </vt:variant>
      <vt:variant>
        <vt:i4>1</vt:i4>
      </vt:variant>
      <vt:variant>
        <vt:lpwstr>BG_LTB_Button1</vt:lpwstr>
      </vt:variant>
      <vt:variant>
        <vt:lpwstr/>
      </vt:variant>
      <vt:variant>
        <vt:i4>2162809</vt:i4>
      </vt:variant>
      <vt:variant>
        <vt:i4>4876</vt:i4>
      </vt:variant>
      <vt:variant>
        <vt:i4>1044</vt:i4>
      </vt:variant>
      <vt:variant>
        <vt:i4>1</vt:i4>
      </vt:variant>
      <vt:variant>
        <vt:lpwstr>BG_LTB_Button1</vt:lpwstr>
      </vt:variant>
      <vt:variant>
        <vt:lpwstr/>
      </vt:variant>
      <vt:variant>
        <vt:i4>5242885</vt:i4>
      </vt:variant>
      <vt:variant>
        <vt:i4>4993</vt:i4>
      </vt:variant>
      <vt:variant>
        <vt:i4>1045</vt:i4>
      </vt:variant>
      <vt:variant>
        <vt:i4>1</vt:i4>
      </vt:variant>
      <vt:variant>
        <vt:lpwstr>bege_bez_rgb_50mm</vt:lpwstr>
      </vt:variant>
      <vt:variant>
        <vt:lpwstr/>
      </vt:variant>
      <vt:variant>
        <vt:i4>2162809</vt:i4>
      </vt:variant>
      <vt:variant>
        <vt:i4>5047</vt:i4>
      </vt:variant>
      <vt:variant>
        <vt:i4>1046</vt:i4>
      </vt:variant>
      <vt:variant>
        <vt:i4>1</vt:i4>
      </vt:variant>
      <vt:variant>
        <vt:lpwstr>BG_LTB_Button1</vt:lpwstr>
      </vt:variant>
      <vt:variant>
        <vt:lpwstr/>
      </vt:variant>
      <vt:variant>
        <vt:i4>2162809</vt:i4>
      </vt:variant>
      <vt:variant>
        <vt:i4>5289</vt:i4>
      </vt:variant>
      <vt:variant>
        <vt:i4>1047</vt:i4>
      </vt:variant>
      <vt:variant>
        <vt:i4>1</vt:i4>
      </vt:variant>
      <vt:variant>
        <vt:lpwstr>BG_LTB_Button1</vt:lpwstr>
      </vt:variant>
      <vt:variant>
        <vt:lpwstr/>
      </vt:variant>
      <vt:variant>
        <vt:i4>2162809</vt:i4>
      </vt:variant>
      <vt:variant>
        <vt:i4>5290</vt:i4>
      </vt:variant>
      <vt:variant>
        <vt:i4>1048</vt:i4>
      </vt:variant>
      <vt:variant>
        <vt:i4>1</vt:i4>
      </vt:variant>
      <vt:variant>
        <vt:lpwstr>BG_LTB_Button1</vt:lpwstr>
      </vt:variant>
      <vt:variant>
        <vt:lpwstr/>
      </vt:variant>
      <vt:variant>
        <vt:i4>2162809</vt:i4>
      </vt:variant>
      <vt:variant>
        <vt:i4>5531</vt:i4>
      </vt:variant>
      <vt:variant>
        <vt:i4>1049</vt:i4>
      </vt:variant>
      <vt:variant>
        <vt:i4>1</vt:i4>
      </vt:variant>
      <vt:variant>
        <vt:lpwstr>BG_LTB_Button1</vt:lpwstr>
      </vt:variant>
      <vt:variant>
        <vt:lpwstr/>
      </vt:variant>
      <vt:variant>
        <vt:i4>2162809</vt:i4>
      </vt:variant>
      <vt:variant>
        <vt:i4>5532</vt:i4>
      </vt:variant>
      <vt:variant>
        <vt:i4>1050</vt:i4>
      </vt:variant>
      <vt:variant>
        <vt:i4>1</vt:i4>
      </vt:variant>
      <vt:variant>
        <vt:lpwstr>BG_LTB_Button1</vt:lpwstr>
      </vt:variant>
      <vt:variant>
        <vt:lpwstr/>
      </vt:variant>
      <vt:variant>
        <vt:i4>2162809</vt:i4>
      </vt:variant>
      <vt:variant>
        <vt:i4>5533</vt:i4>
      </vt:variant>
      <vt:variant>
        <vt:i4>1051</vt:i4>
      </vt:variant>
      <vt:variant>
        <vt:i4>1</vt:i4>
      </vt:variant>
      <vt:variant>
        <vt:lpwstr>BG_LTB_Button1</vt:lpwstr>
      </vt:variant>
      <vt:variant>
        <vt:lpwstr/>
      </vt:variant>
      <vt:variant>
        <vt:i4>5242885</vt:i4>
      </vt:variant>
      <vt:variant>
        <vt:i4>5709</vt:i4>
      </vt:variant>
      <vt:variant>
        <vt:i4>1052</vt:i4>
      </vt:variant>
      <vt:variant>
        <vt:i4>1</vt:i4>
      </vt:variant>
      <vt:variant>
        <vt:lpwstr>bege_bez_rgb_50mm</vt:lpwstr>
      </vt:variant>
      <vt:variant>
        <vt:lpwstr/>
      </vt:variant>
      <vt:variant>
        <vt:i4>2162809</vt:i4>
      </vt:variant>
      <vt:variant>
        <vt:i4>5770</vt:i4>
      </vt:variant>
      <vt:variant>
        <vt:i4>1053</vt:i4>
      </vt:variant>
      <vt:variant>
        <vt:i4>1</vt:i4>
      </vt:variant>
      <vt:variant>
        <vt:lpwstr>BG_LTB_Button1</vt:lpwstr>
      </vt:variant>
      <vt:variant>
        <vt:lpwstr/>
      </vt:variant>
      <vt:variant>
        <vt:i4>2162809</vt:i4>
      </vt:variant>
      <vt:variant>
        <vt:i4>5921</vt:i4>
      </vt:variant>
      <vt:variant>
        <vt:i4>1054</vt:i4>
      </vt:variant>
      <vt:variant>
        <vt:i4>1</vt:i4>
      </vt:variant>
      <vt:variant>
        <vt:lpwstr>BG_LTB_Button1</vt:lpwstr>
      </vt:variant>
      <vt:variant>
        <vt:lpwstr/>
      </vt:variant>
      <vt:variant>
        <vt:i4>2162809</vt:i4>
      </vt:variant>
      <vt:variant>
        <vt:i4>5922</vt:i4>
      </vt:variant>
      <vt:variant>
        <vt:i4>1055</vt:i4>
      </vt:variant>
      <vt:variant>
        <vt:i4>1</vt:i4>
      </vt:variant>
      <vt:variant>
        <vt:lpwstr>BG_LTB_Button1</vt:lpwstr>
      </vt:variant>
      <vt:variant>
        <vt:lpwstr/>
      </vt:variant>
      <vt:variant>
        <vt:i4>2162809</vt:i4>
      </vt:variant>
      <vt:variant>
        <vt:i4>6454</vt:i4>
      </vt:variant>
      <vt:variant>
        <vt:i4>1056</vt:i4>
      </vt:variant>
      <vt:variant>
        <vt:i4>1</vt:i4>
      </vt:variant>
      <vt:variant>
        <vt:lpwstr>BG_LTB_Button1</vt:lpwstr>
      </vt:variant>
      <vt:variant>
        <vt:lpwstr/>
      </vt:variant>
      <vt:variant>
        <vt:i4>2162809</vt:i4>
      </vt:variant>
      <vt:variant>
        <vt:i4>6455</vt:i4>
      </vt:variant>
      <vt:variant>
        <vt:i4>1057</vt:i4>
      </vt:variant>
      <vt:variant>
        <vt:i4>1</vt:i4>
      </vt:variant>
      <vt:variant>
        <vt:lpwstr>BG_LTB_Button1</vt:lpwstr>
      </vt:variant>
      <vt:variant>
        <vt:lpwstr/>
      </vt:variant>
      <vt:variant>
        <vt:i4>2162809</vt:i4>
      </vt:variant>
      <vt:variant>
        <vt:i4>6456</vt:i4>
      </vt:variant>
      <vt:variant>
        <vt:i4>1058</vt:i4>
      </vt:variant>
      <vt:variant>
        <vt:i4>1</vt:i4>
      </vt:variant>
      <vt:variant>
        <vt:lpwstr>BG_LTB_Button1</vt:lpwstr>
      </vt:variant>
      <vt:variant>
        <vt:lpwstr/>
      </vt:variant>
      <vt:variant>
        <vt:i4>5242885</vt:i4>
      </vt:variant>
      <vt:variant>
        <vt:i4>6657</vt:i4>
      </vt:variant>
      <vt:variant>
        <vt:i4>1059</vt:i4>
      </vt:variant>
      <vt:variant>
        <vt:i4>1</vt:i4>
      </vt:variant>
      <vt:variant>
        <vt:lpwstr>bege_bez_rgb_50mm</vt:lpwstr>
      </vt:variant>
      <vt:variant>
        <vt:lpwstr/>
      </vt:variant>
      <vt:variant>
        <vt:i4>2162809</vt:i4>
      </vt:variant>
      <vt:variant>
        <vt:i4>6711</vt:i4>
      </vt:variant>
      <vt:variant>
        <vt:i4>1060</vt:i4>
      </vt:variant>
      <vt:variant>
        <vt:i4>1</vt:i4>
      </vt:variant>
      <vt:variant>
        <vt:lpwstr>BG_LTB_Button1</vt:lpwstr>
      </vt:variant>
      <vt:variant>
        <vt:lpwstr/>
      </vt:variant>
      <vt:variant>
        <vt:i4>2162809</vt:i4>
      </vt:variant>
      <vt:variant>
        <vt:i4>6935</vt:i4>
      </vt:variant>
      <vt:variant>
        <vt:i4>1061</vt:i4>
      </vt:variant>
      <vt:variant>
        <vt:i4>1</vt:i4>
      </vt:variant>
      <vt:variant>
        <vt:lpwstr>BG_LTB_Button1</vt:lpwstr>
      </vt:variant>
      <vt:variant>
        <vt:lpwstr/>
      </vt:variant>
      <vt:variant>
        <vt:i4>2162809</vt:i4>
      </vt:variant>
      <vt:variant>
        <vt:i4>6936</vt:i4>
      </vt:variant>
      <vt:variant>
        <vt:i4>1062</vt:i4>
      </vt:variant>
      <vt:variant>
        <vt:i4>1</vt:i4>
      </vt:variant>
      <vt:variant>
        <vt:lpwstr>BG_LTB_Button1</vt:lpwstr>
      </vt:variant>
      <vt:variant>
        <vt:lpwstr/>
      </vt:variant>
      <vt:variant>
        <vt:i4>2162809</vt:i4>
      </vt:variant>
      <vt:variant>
        <vt:i4>7086</vt:i4>
      </vt:variant>
      <vt:variant>
        <vt:i4>1063</vt:i4>
      </vt:variant>
      <vt:variant>
        <vt:i4>1</vt:i4>
      </vt:variant>
      <vt:variant>
        <vt:lpwstr>BG_LTB_Button1</vt:lpwstr>
      </vt:variant>
      <vt:variant>
        <vt:lpwstr/>
      </vt:variant>
      <vt:variant>
        <vt:i4>2162809</vt:i4>
      </vt:variant>
      <vt:variant>
        <vt:i4>7087</vt:i4>
      </vt:variant>
      <vt:variant>
        <vt:i4>1064</vt:i4>
      </vt:variant>
      <vt:variant>
        <vt:i4>1</vt:i4>
      </vt:variant>
      <vt:variant>
        <vt:lpwstr>BG_LTB_Button1</vt:lpwstr>
      </vt:variant>
      <vt:variant>
        <vt:lpwstr/>
      </vt:variant>
      <vt:variant>
        <vt:i4>2162809</vt:i4>
      </vt:variant>
      <vt:variant>
        <vt:i4>7088</vt:i4>
      </vt:variant>
      <vt:variant>
        <vt:i4>1065</vt:i4>
      </vt:variant>
      <vt:variant>
        <vt:i4>1</vt:i4>
      </vt:variant>
      <vt:variant>
        <vt:lpwstr>BG_LTB_Button1</vt:lpwstr>
      </vt:variant>
      <vt:variant>
        <vt:lpwstr/>
      </vt:variant>
      <vt:variant>
        <vt:i4>5242885</vt:i4>
      </vt:variant>
      <vt:variant>
        <vt:i4>7272</vt:i4>
      </vt:variant>
      <vt:variant>
        <vt:i4>1066</vt:i4>
      </vt:variant>
      <vt:variant>
        <vt:i4>1</vt:i4>
      </vt:variant>
      <vt:variant>
        <vt:lpwstr>bege_bez_rgb_50mm</vt:lpwstr>
      </vt:variant>
      <vt:variant>
        <vt:lpwstr/>
      </vt:variant>
      <vt:variant>
        <vt:i4>2162809</vt:i4>
      </vt:variant>
      <vt:variant>
        <vt:i4>7325</vt:i4>
      </vt:variant>
      <vt:variant>
        <vt:i4>1067</vt:i4>
      </vt:variant>
      <vt:variant>
        <vt:i4>1</vt:i4>
      </vt:variant>
      <vt:variant>
        <vt:lpwstr>BG_LTB_Button1</vt:lpwstr>
      </vt:variant>
      <vt:variant>
        <vt:lpwstr/>
      </vt:variant>
      <vt:variant>
        <vt:i4>2162809</vt:i4>
      </vt:variant>
      <vt:variant>
        <vt:i4>7423</vt:i4>
      </vt:variant>
      <vt:variant>
        <vt:i4>1068</vt:i4>
      </vt:variant>
      <vt:variant>
        <vt:i4>1</vt:i4>
      </vt:variant>
      <vt:variant>
        <vt:lpwstr>BG_LTB_Button1</vt:lpwstr>
      </vt:variant>
      <vt:variant>
        <vt:lpwstr/>
      </vt:variant>
      <vt:variant>
        <vt:i4>2162809</vt:i4>
      </vt:variant>
      <vt:variant>
        <vt:i4>7424</vt:i4>
      </vt:variant>
      <vt:variant>
        <vt:i4>1069</vt:i4>
      </vt:variant>
      <vt:variant>
        <vt:i4>1</vt:i4>
      </vt:variant>
      <vt:variant>
        <vt:lpwstr>BG_LTB_Button1</vt:lpwstr>
      </vt:variant>
      <vt:variant>
        <vt:lpwstr/>
      </vt:variant>
      <vt:variant>
        <vt:i4>2162809</vt:i4>
      </vt:variant>
      <vt:variant>
        <vt:i4>7605</vt:i4>
      </vt:variant>
      <vt:variant>
        <vt:i4>1070</vt:i4>
      </vt:variant>
      <vt:variant>
        <vt:i4>1</vt:i4>
      </vt:variant>
      <vt:variant>
        <vt:lpwstr>BG_LTB_Button1</vt:lpwstr>
      </vt:variant>
      <vt:variant>
        <vt:lpwstr/>
      </vt:variant>
      <vt:variant>
        <vt:i4>2162809</vt:i4>
      </vt:variant>
      <vt:variant>
        <vt:i4>7606</vt:i4>
      </vt:variant>
      <vt:variant>
        <vt:i4>1071</vt:i4>
      </vt:variant>
      <vt:variant>
        <vt:i4>1</vt:i4>
      </vt:variant>
      <vt:variant>
        <vt:lpwstr>BG_LTB_Button1</vt:lpwstr>
      </vt:variant>
      <vt:variant>
        <vt:lpwstr/>
      </vt:variant>
      <vt:variant>
        <vt:i4>2162809</vt:i4>
      </vt:variant>
      <vt:variant>
        <vt:i4>7607</vt:i4>
      </vt:variant>
      <vt:variant>
        <vt:i4>1072</vt:i4>
      </vt:variant>
      <vt:variant>
        <vt:i4>1</vt:i4>
      </vt:variant>
      <vt:variant>
        <vt:lpwstr>BG_LTB_Button1</vt:lpwstr>
      </vt:variant>
      <vt:variant>
        <vt:lpwstr/>
      </vt:variant>
      <vt:variant>
        <vt:i4>5242885</vt:i4>
      </vt:variant>
      <vt:variant>
        <vt:i4>8388</vt:i4>
      </vt:variant>
      <vt:variant>
        <vt:i4>1073</vt:i4>
      </vt:variant>
      <vt:variant>
        <vt:i4>1</vt:i4>
      </vt:variant>
      <vt:variant>
        <vt:lpwstr>bege_bez_rgb_50mm</vt:lpwstr>
      </vt:variant>
      <vt:variant>
        <vt:lpwstr/>
      </vt:variant>
      <vt:variant>
        <vt:i4>2162809</vt:i4>
      </vt:variant>
      <vt:variant>
        <vt:i4>8443</vt:i4>
      </vt:variant>
      <vt:variant>
        <vt:i4>1074</vt:i4>
      </vt:variant>
      <vt:variant>
        <vt:i4>1</vt:i4>
      </vt:variant>
      <vt:variant>
        <vt:lpwstr>BG_LTB_Button1</vt:lpwstr>
      </vt:variant>
      <vt:variant>
        <vt:lpwstr/>
      </vt:variant>
      <vt:variant>
        <vt:i4>2162809</vt:i4>
      </vt:variant>
      <vt:variant>
        <vt:i4>8649</vt:i4>
      </vt:variant>
      <vt:variant>
        <vt:i4>1075</vt:i4>
      </vt:variant>
      <vt:variant>
        <vt:i4>1</vt:i4>
      </vt:variant>
      <vt:variant>
        <vt:lpwstr>BG_LTB_Button1</vt:lpwstr>
      </vt:variant>
      <vt:variant>
        <vt:lpwstr/>
      </vt:variant>
      <vt:variant>
        <vt:i4>2162809</vt:i4>
      </vt:variant>
      <vt:variant>
        <vt:i4>8650</vt:i4>
      </vt:variant>
      <vt:variant>
        <vt:i4>1076</vt:i4>
      </vt:variant>
      <vt:variant>
        <vt:i4>1</vt:i4>
      </vt:variant>
      <vt:variant>
        <vt:lpwstr>BG_LTB_Button1</vt:lpwstr>
      </vt:variant>
      <vt:variant>
        <vt:lpwstr/>
      </vt:variant>
      <vt:variant>
        <vt:i4>5242885</vt:i4>
      </vt:variant>
      <vt:variant>
        <vt:i4>8910</vt:i4>
      </vt:variant>
      <vt:variant>
        <vt:i4>1077</vt:i4>
      </vt:variant>
      <vt:variant>
        <vt:i4>1</vt:i4>
      </vt:variant>
      <vt:variant>
        <vt:lpwstr>bege_bez_rgb_50mm</vt:lpwstr>
      </vt:variant>
      <vt:variant>
        <vt:lpwstr/>
      </vt:variant>
      <vt:variant>
        <vt:i4>2162809</vt:i4>
      </vt:variant>
      <vt:variant>
        <vt:i4>8965</vt:i4>
      </vt:variant>
      <vt:variant>
        <vt:i4>1078</vt:i4>
      </vt:variant>
      <vt:variant>
        <vt:i4>1</vt:i4>
      </vt:variant>
      <vt:variant>
        <vt:lpwstr>BG_LTB_Button1</vt:lpwstr>
      </vt:variant>
      <vt:variant>
        <vt:lpwstr/>
      </vt:variant>
      <vt:variant>
        <vt:i4>2162809</vt:i4>
      </vt:variant>
      <vt:variant>
        <vt:i4>9273</vt:i4>
      </vt:variant>
      <vt:variant>
        <vt:i4>1079</vt:i4>
      </vt:variant>
      <vt:variant>
        <vt:i4>1</vt:i4>
      </vt:variant>
      <vt:variant>
        <vt:lpwstr>BG_LTB_Button1</vt:lpwstr>
      </vt:variant>
      <vt:variant>
        <vt:lpwstr/>
      </vt:variant>
      <vt:variant>
        <vt:i4>2162809</vt:i4>
      </vt:variant>
      <vt:variant>
        <vt:i4>9274</vt:i4>
      </vt:variant>
      <vt:variant>
        <vt:i4>1080</vt:i4>
      </vt:variant>
      <vt:variant>
        <vt:i4>1</vt:i4>
      </vt:variant>
      <vt:variant>
        <vt:lpwstr>BG_LTB_Button1</vt:lpwstr>
      </vt:variant>
      <vt:variant>
        <vt:lpwstr/>
      </vt:variant>
      <vt:variant>
        <vt:i4>5242885</vt:i4>
      </vt:variant>
      <vt:variant>
        <vt:i4>9572</vt:i4>
      </vt:variant>
      <vt:variant>
        <vt:i4>1025</vt:i4>
      </vt:variant>
      <vt:variant>
        <vt:i4>1</vt:i4>
      </vt:variant>
      <vt:variant>
        <vt:lpwstr>bege_bez_rgb_50mm</vt:lpwstr>
      </vt:variant>
      <vt:variant>
        <vt:lpwstr/>
      </vt:variant>
      <vt:variant>
        <vt:i4>2162809</vt:i4>
      </vt:variant>
      <vt:variant>
        <vt:i4>9635</vt:i4>
      </vt:variant>
      <vt:variant>
        <vt:i4>1026</vt:i4>
      </vt:variant>
      <vt:variant>
        <vt:i4>1</vt:i4>
      </vt:variant>
      <vt:variant>
        <vt:lpwstr>BG_LTB_Button1</vt:lpwstr>
      </vt:variant>
      <vt:variant>
        <vt:lpwstr/>
      </vt:variant>
      <vt:variant>
        <vt:i4>2162809</vt:i4>
      </vt:variant>
      <vt:variant>
        <vt:i4>9968</vt:i4>
      </vt:variant>
      <vt:variant>
        <vt:i4>1027</vt:i4>
      </vt:variant>
      <vt:variant>
        <vt:i4>1</vt:i4>
      </vt:variant>
      <vt:variant>
        <vt:lpwstr>BG_LTB_Button1</vt:lpwstr>
      </vt:variant>
      <vt:variant>
        <vt:lpwstr/>
      </vt:variant>
      <vt:variant>
        <vt:i4>2162809</vt:i4>
      </vt:variant>
      <vt:variant>
        <vt:i4>9969</vt:i4>
      </vt:variant>
      <vt:variant>
        <vt:i4>1028</vt:i4>
      </vt:variant>
      <vt:variant>
        <vt:i4>1</vt:i4>
      </vt:variant>
      <vt:variant>
        <vt:lpwstr>BG_LTB_Button1</vt:lpwstr>
      </vt:variant>
      <vt:variant>
        <vt:lpwstr/>
      </vt:variant>
      <vt:variant>
        <vt:i4>2162809</vt:i4>
      </vt:variant>
      <vt:variant>
        <vt:i4>10343</vt:i4>
      </vt:variant>
      <vt:variant>
        <vt:i4>1081</vt:i4>
      </vt:variant>
      <vt:variant>
        <vt:i4>1</vt:i4>
      </vt:variant>
      <vt:variant>
        <vt:lpwstr>BG_LTB_Button1</vt:lpwstr>
      </vt:variant>
      <vt:variant>
        <vt:lpwstr/>
      </vt:variant>
      <vt:variant>
        <vt:i4>2162809</vt:i4>
      </vt:variant>
      <vt:variant>
        <vt:i4>10344</vt:i4>
      </vt:variant>
      <vt:variant>
        <vt:i4>1082</vt:i4>
      </vt:variant>
      <vt:variant>
        <vt:i4>1</vt:i4>
      </vt:variant>
      <vt:variant>
        <vt:lpwstr>BG_LTB_Button1</vt:lpwstr>
      </vt:variant>
      <vt:variant>
        <vt:lpwstr/>
      </vt:variant>
      <vt:variant>
        <vt:i4>2162809</vt:i4>
      </vt:variant>
      <vt:variant>
        <vt:i4>10345</vt:i4>
      </vt:variant>
      <vt:variant>
        <vt:i4>1083</vt:i4>
      </vt:variant>
      <vt:variant>
        <vt:i4>1</vt:i4>
      </vt:variant>
      <vt:variant>
        <vt:lpwstr>BG_LTB_Button1</vt:lpwstr>
      </vt:variant>
      <vt:variant>
        <vt:lpwstr/>
      </vt:variant>
      <vt:variant>
        <vt:i4>5242885</vt:i4>
      </vt:variant>
      <vt:variant>
        <vt:i4>10447</vt:i4>
      </vt:variant>
      <vt:variant>
        <vt:i4>1084</vt:i4>
      </vt:variant>
      <vt:variant>
        <vt:i4>1</vt:i4>
      </vt:variant>
      <vt:variant>
        <vt:lpwstr>bege_bez_rgb_50mm</vt:lpwstr>
      </vt:variant>
      <vt:variant>
        <vt:lpwstr/>
      </vt:variant>
      <vt:variant>
        <vt:i4>2162809</vt:i4>
      </vt:variant>
      <vt:variant>
        <vt:i4>10510</vt:i4>
      </vt:variant>
      <vt:variant>
        <vt:i4>1085</vt:i4>
      </vt:variant>
      <vt:variant>
        <vt:i4>1</vt:i4>
      </vt:variant>
      <vt:variant>
        <vt:lpwstr>BG_LTB_Button1</vt:lpwstr>
      </vt:variant>
      <vt:variant>
        <vt:lpwstr/>
      </vt:variant>
      <vt:variant>
        <vt:i4>2162809</vt:i4>
      </vt:variant>
      <vt:variant>
        <vt:i4>10836</vt:i4>
      </vt:variant>
      <vt:variant>
        <vt:i4>1086</vt:i4>
      </vt:variant>
      <vt:variant>
        <vt:i4>1</vt:i4>
      </vt:variant>
      <vt:variant>
        <vt:lpwstr>BG_LTB_Button1</vt:lpwstr>
      </vt:variant>
      <vt:variant>
        <vt:lpwstr/>
      </vt:variant>
      <vt:variant>
        <vt:i4>2162809</vt:i4>
      </vt:variant>
      <vt:variant>
        <vt:i4>10837</vt:i4>
      </vt:variant>
      <vt:variant>
        <vt:i4>1087</vt:i4>
      </vt:variant>
      <vt:variant>
        <vt:i4>1</vt:i4>
      </vt:variant>
      <vt:variant>
        <vt:lpwstr>BG_LTB_Button1</vt:lpwstr>
      </vt:variant>
      <vt:variant>
        <vt:lpwstr/>
      </vt:variant>
      <vt:variant>
        <vt:i4>5242885</vt:i4>
      </vt:variant>
      <vt:variant>
        <vt:i4>12521</vt:i4>
      </vt:variant>
      <vt:variant>
        <vt:i4>1088</vt:i4>
      </vt:variant>
      <vt:variant>
        <vt:i4>1</vt:i4>
      </vt:variant>
      <vt:variant>
        <vt:lpwstr>bege_bez_rgb_50mm</vt:lpwstr>
      </vt:variant>
      <vt:variant>
        <vt:lpwstr/>
      </vt:variant>
      <vt:variant>
        <vt:i4>2162809</vt:i4>
      </vt:variant>
      <vt:variant>
        <vt:i4>12622</vt:i4>
      </vt:variant>
      <vt:variant>
        <vt:i4>1089</vt:i4>
      </vt:variant>
      <vt:variant>
        <vt:i4>1</vt:i4>
      </vt:variant>
      <vt:variant>
        <vt:lpwstr>BG_LTB_Button1</vt:lpwstr>
      </vt:variant>
      <vt:variant>
        <vt:lpwstr/>
      </vt:variant>
      <vt:variant>
        <vt:i4>2162809</vt:i4>
      </vt:variant>
      <vt:variant>
        <vt:i4>12843</vt:i4>
      </vt:variant>
      <vt:variant>
        <vt:i4>1090</vt:i4>
      </vt:variant>
      <vt:variant>
        <vt:i4>1</vt:i4>
      </vt:variant>
      <vt:variant>
        <vt:lpwstr>BG_LTB_Button1</vt:lpwstr>
      </vt:variant>
      <vt:variant>
        <vt:lpwstr/>
      </vt:variant>
      <vt:variant>
        <vt:i4>2162809</vt:i4>
      </vt:variant>
      <vt:variant>
        <vt:i4>12844</vt:i4>
      </vt:variant>
      <vt:variant>
        <vt:i4>1091</vt:i4>
      </vt:variant>
      <vt:variant>
        <vt:i4>1</vt:i4>
      </vt:variant>
      <vt:variant>
        <vt:lpwstr>BG_LTB_Button1</vt:lpwstr>
      </vt:variant>
      <vt:variant>
        <vt:lpwstr/>
      </vt:variant>
      <vt:variant>
        <vt:i4>2162809</vt:i4>
      </vt:variant>
      <vt:variant>
        <vt:i4>12928</vt:i4>
      </vt:variant>
      <vt:variant>
        <vt:i4>1092</vt:i4>
      </vt:variant>
      <vt:variant>
        <vt:i4>1</vt:i4>
      </vt:variant>
      <vt:variant>
        <vt:lpwstr>BG_LTB_Button1</vt:lpwstr>
      </vt:variant>
      <vt:variant>
        <vt:lpwstr/>
      </vt:variant>
      <vt:variant>
        <vt:i4>2162809</vt:i4>
      </vt:variant>
      <vt:variant>
        <vt:i4>12929</vt:i4>
      </vt:variant>
      <vt:variant>
        <vt:i4>1093</vt:i4>
      </vt:variant>
      <vt:variant>
        <vt:i4>1</vt:i4>
      </vt:variant>
      <vt:variant>
        <vt:lpwstr>BG_LTB_Button1</vt:lpwstr>
      </vt:variant>
      <vt:variant>
        <vt:lpwstr/>
      </vt:variant>
      <vt:variant>
        <vt:i4>2162809</vt:i4>
      </vt:variant>
      <vt:variant>
        <vt:i4>12930</vt:i4>
      </vt:variant>
      <vt:variant>
        <vt:i4>1094</vt:i4>
      </vt:variant>
      <vt:variant>
        <vt:i4>1</vt:i4>
      </vt:variant>
      <vt:variant>
        <vt:lpwstr>BG_LTB_Button1</vt:lpwstr>
      </vt:variant>
      <vt:variant>
        <vt:lpwstr/>
      </vt:variant>
      <vt:variant>
        <vt:i4>6684797</vt:i4>
      </vt:variant>
      <vt:variant>
        <vt:i4>13312</vt:i4>
      </vt:variant>
      <vt:variant>
        <vt:i4>1095</vt:i4>
      </vt:variant>
      <vt:variant>
        <vt:i4>1</vt:i4>
      </vt:variant>
      <vt:variant>
        <vt:lpwstr>bege_icon_e_rgb_25mm</vt:lpwstr>
      </vt:variant>
      <vt:variant>
        <vt:lpwstr/>
      </vt:variant>
      <vt:variant>
        <vt:i4>6684797</vt:i4>
      </vt:variant>
      <vt:variant>
        <vt:i4>13470</vt:i4>
      </vt:variant>
      <vt:variant>
        <vt:i4>1096</vt:i4>
      </vt:variant>
      <vt:variant>
        <vt:i4>1</vt:i4>
      </vt:variant>
      <vt:variant>
        <vt:lpwstr>bege_icon_e_rgb_25mm</vt:lpwstr>
      </vt:variant>
      <vt:variant>
        <vt:lpwstr/>
      </vt:variant>
      <vt:variant>
        <vt:i4>5242885</vt:i4>
      </vt:variant>
      <vt:variant>
        <vt:i4>14171</vt:i4>
      </vt:variant>
      <vt:variant>
        <vt:i4>1101</vt:i4>
      </vt:variant>
      <vt:variant>
        <vt:i4>1</vt:i4>
      </vt:variant>
      <vt:variant>
        <vt:lpwstr>bege_bez_rgb_50mm</vt:lpwstr>
      </vt:variant>
      <vt:variant>
        <vt:lpwstr/>
      </vt:variant>
      <vt:variant>
        <vt:i4>2162809</vt:i4>
      </vt:variant>
      <vt:variant>
        <vt:i4>14241</vt:i4>
      </vt:variant>
      <vt:variant>
        <vt:i4>1102</vt:i4>
      </vt:variant>
      <vt:variant>
        <vt:i4>1</vt:i4>
      </vt:variant>
      <vt:variant>
        <vt:lpwstr>BG_LTB_Button1</vt:lpwstr>
      </vt:variant>
      <vt:variant>
        <vt:lpwstr/>
      </vt:variant>
      <vt:variant>
        <vt:i4>2162809</vt:i4>
      </vt:variant>
      <vt:variant>
        <vt:i4>14436</vt:i4>
      </vt:variant>
      <vt:variant>
        <vt:i4>1103</vt:i4>
      </vt:variant>
      <vt:variant>
        <vt:i4>1</vt:i4>
      </vt:variant>
      <vt:variant>
        <vt:lpwstr>BG_LTB_Button1</vt:lpwstr>
      </vt:variant>
      <vt:variant>
        <vt:lpwstr/>
      </vt:variant>
      <vt:variant>
        <vt:i4>2162809</vt:i4>
      </vt:variant>
      <vt:variant>
        <vt:i4>14437</vt:i4>
      </vt:variant>
      <vt:variant>
        <vt:i4>1104</vt:i4>
      </vt:variant>
      <vt:variant>
        <vt:i4>1</vt:i4>
      </vt:variant>
      <vt:variant>
        <vt:lpwstr>BG_LTB_Button1</vt:lpwstr>
      </vt:variant>
      <vt:variant>
        <vt:lpwstr/>
      </vt:variant>
      <vt:variant>
        <vt:i4>2162809</vt:i4>
      </vt:variant>
      <vt:variant>
        <vt:i4>14559</vt:i4>
      </vt:variant>
      <vt:variant>
        <vt:i4>1105</vt:i4>
      </vt:variant>
      <vt:variant>
        <vt:i4>1</vt:i4>
      </vt:variant>
      <vt:variant>
        <vt:lpwstr>BG_LTB_Button1</vt:lpwstr>
      </vt:variant>
      <vt:variant>
        <vt:lpwstr/>
      </vt:variant>
      <vt:variant>
        <vt:i4>2162809</vt:i4>
      </vt:variant>
      <vt:variant>
        <vt:i4>14560</vt:i4>
      </vt:variant>
      <vt:variant>
        <vt:i4>1106</vt:i4>
      </vt:variant>
      <vt:variant>
        <vt:i4>1</vt:i4>
      </vt:variant>
      <vt:variant>
        <vt:lpwstr>BG_LTB_Button1</vt:lpwstr>
      </vt:variant>
      <vt:variant>
        <vt:lpwstr/>
      </vt:variant>
      <vt:variant>
        <vt:i4>2162809</vt:i4>
      </vt:variant>
      <vt:variant>
        <vt:i4>14561</vt:i4>
      </vt:variant>
      <vt:variant>
        <vt:i4>1107</vt:i4>
      </vt:variant>
      <vt:variant>
        <vt:i4>1</vt:i4>
      </vt:variant>
      <vt:variant>
        <vt:lpwstr>BG_LTB_Button1</vt:lpwstr>
      </vt:variant>
      <vt:variant>
        <vt:lpwstr/>
      </vt:variant>
      <vt:variant>
        <vt:i4>5242885</vt:i4>
      </vt:variant>
      <vt:variant>
        <vt:i4>15007</vt:i4>
      </vt:variant>
      <vt:variant>
        <vt:i4>1108</vt:i4>
      </vt:variant>
      <vt:variant>
        <vt:i4>1</vt:i4>
      </vt:variant>
      <vt:variant>
        <vt:lpwstr>bege_bez_rgb_50mm</vt:lpwstr>
      </vt:variant>
      <vt:variant>
        <vt:lpwstr/>
      </vt:variant>
      <vt:variant>
        <vt:i4>2162809</vt:i4>
      </vt:variant>
      <vt:variant>
        <vt:i4>15107</vt:i4>
      </vt:variant>
      <vt:variant>
        <vt:i4>1109</vt:i4>
      </vt:variant>
      <vt:variant>
        <vt:i4>1</vt:i4>
      </vt:variant>
      <vt:variant>
        <vt:lpwstr>BG_LTB_Button1</vt:lpwstr>
      </vt:variant>
      <vt:variant>
        <vt:lpwstr/>
      </vt:variant>
      <vt:variant>
        <vt:i4>6684797</vt:i4>
      </vt:variant>
      <vt:variant>
        <vt:i4>15267</vt:i4>
      </vt:variant>
      <vt:variant>
        <vt:i4>1110</vt:i4>
      </vt:variant>
      <vt:variant>
        <vt:i4>1</vt:i4>
      </vt:variant>
      <vt:variant>
        <vt:lpwstr>bege_icon_e_rgb_25mm</vt:lpwstr>
      </vt:variant>
      <vt:variant>
        <vt:lpwstr/>
      </vt:variant>
      <vt:variant>
        <vt:i4>6684797</vt:i4>
      </vt:variant>
      <vt:variant>
        <vt:i4>15430</vt:i4>
      </vt:variant>
      <vt:variant>
        <vt:i4>1112</vt:i4>
      </vt:variant>
      <vt:variant>
        <vt:i4>1</vt:i4>
      </vt:variant>
      <vt:variant>
        <vt:lpwstr>bege_icon_e_rgb_25mm</vt:lpwstr>
      </vt:variant>
      <vt:variant>
        <vt:lpwstr/>
      </vt:variant>
      <vt:variant>
        <vt:i4>2162809</vt:i4>
      </vt:variant>
      <vt:variant>
        <vt:i4>15464</vt:i4>
      </vt:variant>
      <vt:variant>
        <vt:i4>1114</vt:i4>
      </vt:variant>
      <vt:variant>
        <vt:i4>1</vt:i4>
      </vt:variant>
      <vt:variant>
        <vt:lpwstr>BG_LTB_Button1</vt:lpwstr>
      </vt:variant>
      <vt:variant>
        <vt:lpwstr/>
      </vt:variant>
      <vt:variant>
        <vt:i4>2162809</vt:i4>
      </vt:variant>
      <vt:variant>
        <vt:i4>15465</vt:i4>
      </vt:variant>
      <vt:variant>
        <vt:i4>1115</vt:i4>
      </vt:variant>
      <vt:variant>
        <vt:i4>1</vt:i4>
      </vt:variant>
      <vt:variant>
        <vt:lpwstr>BG_LTB_Button1</vt:lpwstr>
      </vt:variant>
      <vt:variant>
        <vt:lpwstr/>
      </vt:variant>
      <vt:variant>
        <vt:i4>2162809</vt:i4>
      </vt:variant>
      <vt:variant>
        <vt:i4>15579</vt:i4>
      </vt:variant>
      <vt:variant>
        <vt:i4>1116</vt:i4>
      </vt:variant>
      <vt:variant>
        <vt:i4>1</vt:i4>
      </vt:variant>
      <vt:variant>
        <vt:lpwstr>BG_LTB_Button1</vt:lpwstr>
      </vt:variant>
      <vt:variant>
        <vt:lpwstr/>
      </vt:variant>
      <vt:variant>
        <vt:i4>2162809</vt:i4>
      </vt:variant>
      <vt:variant>
        <vt:i4>15580</vt:i4>
      </vt:variant>
      <vt:variant>
        <vt:i4>1117</vt:i4>
      </vt:variant>
      <vt:variant>
        <vt:i4>1</vt:i4>
      </vt:variant>
      <vt:variant>
        <vt:lpwstr>BG_LTB_Button1</vt:lpwstr>
      </vt:variant>
      <vt:variant>
        <vt:lpwstr/>
      </vt:variant>
      <vt:variant>
        <vt:i4>2162809</vt:i4>
      </vt:variant>
      <vt:variant>
        <vt:i4>15581</vt:i4>
      </vt:variant>
      <vt:variant>
        <vt:i4>1118</vt:i4>
      </vt:variant>
      <vt:variant>
        <vt:i4>1</vt:i4>
      </vt:variant>
      <vt:variant>
        <vt:lpwstr>BG_LTB_Button1</vt:lpwstr>
      </vt:variant>
      <vt:variant>
        <vt:lpwstr/>
      </vt:variant>
      <vt:variant>
        <vt:i4>7798880</vt:i4>
      </vt:variant>
      <vt:variant>
        <vt:i4>-1</vt:i4>
      </vt:variant>
      <vt:variant>
        <vt:i4>1027</vt:i4>
      </vt:variant>
      <vt:variant>
        <vt:i4>1</vt:i4>
      </vt:variant>
      <vt:variant>
        <vt:lpwstr>ltb_ordnungsliebe_kopf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Themen:</dc:title>
  <dc:subject/>
  <dc:creator>Carlo</dc:creator>
  <cp:keywords/>
  <cp:lastModifiedBy>Christoph Burkhard</cp:lastModifiedBy>
  <cp:revision>2</cp:revision>
  <cp:lastPrinted>2015-03-01T19:13:00Z</cp:lastPrinted>
  <dcterms:created xsi:type="dcterms:W3CDTF">2018-08-28T07:47:00Z</dcterms:created>
  <dcterms:modified xsi:type="dcterms:W3CDTF">2018-08-28T07:47:00Z</dcterms:modified>
</cp:coreProperties>
</file>