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663F" w:rsidRDefault="002B663F" w:rsidP="002B663F">
      <w:pPr>
        <w:spacing w:after="120"/>
        <w:rPr>
          <w:rFonts w:cs="Arial"/>
        </w:rPr>
      </w:pPr>
      <w:bookmarkStart w:id="0" w:name="_GoBack"/>
      <w:bookmarkEnd w:id="0"/>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in;margin-top:-36pt;width:593.6pt;height:119.2pt;z-index:-1">
            <v:imagedata r:id="rId7" o:title="ltb_kotzmotz_der_zauberer_kopf"/>
          </v:shape>
        </w:pict>
      </w:r>
    </w:p>
    <w:p w:rsidR="002B663F" w:rsidRDefault="002B663F" w:rsidP="002B663F">
      <w:pPr>
        <w:spacing w:after="120"/>
        <w:rPr>
          <w:rFonts w:cs="Arial"/>
        </w:rPr>
      </w:pPr>
    </w:p>
    <w:p w:rsidR="002B663F" w:rsidRDefault="002B663F" w:rsidP="002B663F">
      <w:pPr>
        <w:spacing w:after="120"/>
        <w:rPr>
          <w:rFonts w:cs="Arial"/>
        </w:rPr>
      </w:pPr>
    </w:p>
    <w:p w:rsidR="002B663F" w:rsidRDefault="002B663F" w:rsidP="002B663F">
      <w:pPr>
        <w:spacing w:after="120"/>
        <w:rPr>
          <w:rFonts w:cs="Arial"/>
        </w:rPr>
      </w:pPr>
    </w:p>
    <w:p w:rsidR="002B663F" w:rsidRPr="001239C1" w:rsidRDefault="002B663F" w:rsidP="002B663F">
      <w:pPr>
        <w:spacing w:after="120"/>
        <w:rPr>
          <w:rFonts w:cs="Arial"/>
          <w:sz w:val="12"/>
        </w:rPr>
      </w:pPr>
    </w:p>
    <w:p w:rsidR="002B663F" w:rsidRDefault="002B663F" w:rsidP="002B663F">
      <w:pPr>
        <w:spacing w:after="120"/>
        <w:rPr>
          <w:rFonts w:cs="Arial"/>
        </w:rPr>
      </w:pPr>
      <w:r>
        <w:rPr>
          <w:rFonts w:cs="Arial"/>
        </w:rPr>
        <w:t>Übersicht der Aufträge</w:t>
      </w:r>
    </w:p>
    <w:tbl>
      <w:tblPr>
        <w:tblW w:w="10349" w:type="dxa"/>
        <w:tblInd w:w="-426"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35"/>
        <w:gridCol w:w="3686"/>
        <w:gridCol w:w="5528"/>
      </w:tblGrid>
      <w:tr w:rsidR="002B663F" w:rsidRPr="002975B6">
        <w:trPr>
          <w:trHeight w:val="252"/>
        </w:trPr>
        <w:tc>
          <w:tcPr>
            <w:tcW w:w="1135" w:type="dxa"/>
            <w:shd w:val="clear" w:color="auto" w:fill="auto"/>
            <w:vAlign w:val="center"/>
          </w:tcPr>
          <w:p w:rsidR="002B663F" w:rsidRPr="002975B6" w:rsidRDefault="002B663F" w:rsidP="002B663F">
            <w:pPr>
              <w:pStyle w:val="Kopfze"/>
              <w:spacing w:line="264" w:lineRule="auto"/>
              <w:jc w:val="center"/>
              <w:rPr>
                <w:rFonts w:ascii="Cambria" w:hAnsi="Cambria" w:cs="Arial"/>
                <w:b/>
                <w:sz w:val="28"/>
              </w:rPr>
            </w:pPr>
            <w:r w:rsidRPr="002975B6">
              <w:rPr>
                <w:rFonts w:ascii="Cambria" w:hAnsi="Cambria"/>
                <w:sz w:val="28"/>
              </w:rPr>
              <w:t>Auftrag</w:t>
            </w:r>
          </w:p>
        </w:tc>
        <w:tc>
          <w:tcPr>
            <w:tcW w:w="3686" w:type="dxa"/>
            <w:shd w:val="clear" w:color="auto" w:fill="auto"/>
            <w:vAlign w:val="center"/>
          </w:tcPr>
          <w:p w:rsidR="002B663F" w:rsidRPr="002975B6" w:rsidRDefault="002B663F" w:rsidP="002B663F">
            <w:pPr>
              <w:pStyle w:val="Kopfze"/>
              <w:spacing w:line="264" w:lineRule="auto"/>
              <w:ind w:left="142"/>
              <w:jc w:val="left"/>
              <w:rPr>
                <w:rFonts w:ascii="Cambria" w:hAnsi="Cambria" w:cs="Arial"/>
                <w:sz w:val="28"/>
              </w:rPr>
            </w:pPr>
            <w:r w:rsidRPr="002975B6">
              <w:rPr>
                <w:rFonts w:ascii="Cambria" w:hAnsi="Cambria" w:cs="Arial"/>
                <w:sz w:val="28"/>
              </w:rPr>
              <w:t>Titel</w:t>
            </w:r>
          </w:p>
        </w:tc>
        <w:tc>
          <w:tcPr>
            <w:tcW w:w="5528" w:type="dxa"/>
            <w:shd w:val="clear" w:color="auto" w:fill="auto"/>
            <w:vAlign w:val="center"/>
          </w:tcPr>
          <w:p w:rsidR="002B663F" w:rsidRPr="002975B6" w:rsidRDefault="002B663F" w:rsidP="002B663F">
            <w:pPr>
              <w:pStyle w:val="Kopfze"/>
              <w:ind w:left="141"/>
              <w:jc w:val="left"/>
              <w:rPr>
                <w:rFonts w:ascii="Cambria" w:hAnsi="Cambria" w:cs="Arial"/>
                <w:sz w:val="28"/>
              </w:rPr>
            </w:pPr>
            <w:r>
              <w:rPr>
                <w:rFonts w:ascii="Cambria" w:hAnsi="Cambria" w:cs="Arial"/>
                <w:sz w:val="28"/>
              </w:rPr>
              <w:t>Akteure, Phase</w:t>
            </w:r>
          </w:p>
        </w:tc>
      </w:tr>
      <w:tr w:rsidR="002B663F" w:rsidRPr="002975B6">
        <w:trPr>
          <w:trHeight w:val="133"/>
        </w:trPr>
        <w:tc>
          <w:tcPr>
            <w:tcW w:w="10349" w:type="dxa"/>
            <w:gridSpan w:val="3"/>
            <w:shd w:val="clear" w:color="auto" w:fill="D9D9D9"/>
            <w:vAlign w:val="center"/>
          </w:tcPr>
          <w:p w:rsidR="002B663F" w:rsidRPr="00FA549A" w:rsidRDefault="002B663F" w:rsidP="002B663F">
            <w:pPr>
              <w:rPr>
                <w:rFonts w:cs="Arial"/>
                <w:b/>
                <w:noProof/>
                <w:sz w:val="32"/>
                <w:lang w:val="de-CH"/>
              </w:rPr>
            </w:pPr>
            <w:r w:rsidRPr="000412FC">
              <w:rPr>
                <w:rFonts w:cs="Arial"/>
                <w:b/>
                <w:noProof/>
                <w:sz w:val="32"/>
                <w:lang w:val="de-CH"/>
              </w:rPr>
              <w:t xml:space="preserve">Bewegte </w:t>
            </w:r>
            <w:r>
              <w:rPr>
                <w:rFonts w:cs="Arial"/>
                <w:b/>
                <w:noProof/>
                <w:sz w:val="32"/>
                <w:lang w:val="de-CH"/>
              </w:rPr>
              <w:t>Geschichte erleben/hören/</w:t>
            </w:r>
            <w:r w:rsidRPr="000412FC">
              <w:rPr>
                <w:rFonts w:cs="Arial"/>
                <w:b/>
                <w:noProof/>
                <w:sz w:val="32"/>
                <w:lang w:val="de-CH"/>
              </w:rPr>
              <w:t>lesen</w:t>
            </w:r>
          </w:p>
        </w:tc>
      </w:tr>
      <w:tr w:rsidR="002B663F" w:rsidRPr="002975B6">
        <w:trPr>
          <w:trHeight w:val="610"/>
        </w:trPr>
        <w:tc>
          <w:tcPr>
            <w:tcW w:w="1135" w:type="dxa"/>
            <w:shd w:val="clear" w:color="auto" w:fill="auto"/>
            <w:vAlign w:val="center"/>
          </w:tcPr>
          <w:p w:rsidR="002B663F" w:rsidRPr="002975B6" w:rsidRDefault="002B663F" w:rsidP="002B663F">
            <w:pPr>
              <w:pStyle w:val="Kopfze"/>
              <w:spacing w:line="264" w:lineRule="auto"/>
              <w:jc w:val="center"/>
              <w:rPr>
                <w:rFonts w:ascii="Cambria" w:hAnsi="Cambria"/>
                <w:sz w:val="28"/>
              </w:rPr>
            </w:pPr>
            <w:r w:rsidRPr="002975B6">
              <w:rPr>
                <w:rFonts w:ascii="Cambria" w:hAnsi="Cambria"/>
                <w:sz w:val="28"/>
              </w:rPr>
              <w:t>0</w:t>
            </w:r>
          </w:p>
        </w:tc>
        <w:tc>
          <w:tcPr>
            <w:tcW w:w="3686" w:type="dxa"/>
            <w:shd w:val="clear" w:color="auto" w:fill="auto"/>
            <w:vAlign w:val="center"/>
          </w:tcPr>
          <w:p w:rsidR="002B663F" w:rsidRPr="002975B6" w:rsidRDefault="002B663F" w:rsidP="002B663F">
            <w:pPr>
              <w:pStyle w:val="Kopfze"/>
              <w:spacing w:line="264" w:lineRule="auto"/>
              <w:ind w:left="142"/>
              <w:jc w:val="left"/>
              <w:rPr>
                <w:rFonts w:ascii="Cambria" w:hAnsi="Cambria" w:cs="Arial"/>
                <w:sz w:val="28"/>
              </w:rPr>
            </w:pPr>
            <w:r>
              <w:rPr>
                <w:rFonts w:ascii="Cambria" w:hAnsi="Cambria" w:cs="Arial"/>
                <w:sz w:val="28"/>
              </w:rPr>
              <w:t>Cover-Scan</w:t>
            </w:r>
          </w:p>
        </w:tc>
        <w:tc>
          <w:tcPr>
            <w:tcW w:w="5528" w:type="dxa"/>
            <w:vMerge w:val="restart"/>
            <w:shd w:val="clear" w:color="auto" w:fill="auto"/>
            <w:vAlign w:val="center"/>
          </w:tcPr>
          <w:p w:rsidR="002B663F" w:rsidRPr="00AA5AE4" w:rsidRDefault="002B663F" w:rsidP="002B663F">
            <w:pPr>
              <w:numPr>
                <w:ilvl w:val="0"/>
                <w:numId w:val="3"/>
              </w:numPr>
              <w:ind w:left="283" w:hanging="142"/>
            </w:pPr>
            <w:r w:rsidRPr="00AA5AE4">
              <w:t>für alle Lernenden</w:t>
            </w:r>
          </w:p>
          <w:p w:rsidR="002B663F" w:rsidRPr="00762368" w:rsidRDefault="002B663F" w:rsidP="002B663F">
            <w:pPr>
              <w:numPr>
                <w:ilvl w:val="0"/>
                <w:numId w:val="3"/>
              </w:numPr>
              <w:ind w:left="283" w:hanging="142"/>
              <w:rPr>
                <w:sz w:val="12"/>
              </w:rPr>
            </w:pPr>
            <w:r w:rsidRPr="00AA5AE4">
              <w:t>Verarbeitung und Dokumentation einer erlebten bewegten Geschichte</w:t>
            </w:r>
            <w:r w:rsidRPr="00E9523F">
              <w:rPr>
                <w:sz w:val="22"/>
              </w:rPr>
              <w:br/>
            </w:r>
          </w:p>
          <w:p w:rsidR="002B663F" w:rsidRPr="00E9523F" w:rsidRDefault="002B663F" w:rsidP="002B663F">
            <w:pPr>
              <w:numPr>
                <w:ilvl w:val="0"/>
                <w:numId w:val="3"/>
              </w:numPr>
              <w:ind w:left="283" w:hanging="142"/>
              <w:rPr>
                <w:sz w:val="22"/>
              </w:rPr>
            </w:pPr>
            <w:r w:rsidRPr="00AA5AE4">
              <w:t>Auftrag 0:</w:t>
            </w:r>
            <w:r w:rsidRPr="00E9523F">
              <w:rPr>
                <w:sz w:val="22"/>
              </w:rPr>
              <w:br/>
              <w:t>vor der bewegten Geschichte</w:t>
            </w:r>
          </w:p>
          <w:p w:rsidR="002B663F" w:rsidRPr="00E9523F" w:rsidRDefault="002B663F" w:rsidP="002B663F">
            <w:pPr>
              <w:numPr>
                <w:ilvl w:val="0"/>
                <w:numId w:val="3"/>
              </w:numPr>
              <w:ind w:left="283" w:hanging="142"/>
              <w:rPr>
                <w:sz w:val="22"/>
              </w:rPr>
            </w:pPr>
            <w:r w:rsidRPr="00AA5AE4">
              <w:t>Auftrag 1:</w:t>
            </w:r>
            <w:r w:rsidRPr="00E9523F">
              <w:rPr>
                <w:sz w:val="22"/>
              </w:rPr>
              <w:br/>
              <w:t>dir</w:t>
            </w:r>
            <w:r>
              <w:rPr>
                <w:sz w:val="22"/>
              </w:rPr>
              <w:t>ekt nach der Durchführung der Geschichte</w:t>
            </w:r>
          </w:p>
          <w:p w:rsidR="002B663F" w:rsidRPr="00F26536" w:rsidRDefault="002B663F" w:rsidP="002B663F">
            <w:pPr>
              <w:numPr>
                <w:ilvl w:val="0"/>
                <w:numId w:val="3"/>
              </w:numPr>
              <w:ind w:left="283" w:hanging="142"/>
              <w:rPr>
                <w:sz w:val="22"/>
              </w:rPr>
            </w:pPr>
            <w:r>
              <w:t>Aufträge 2-4</w:t>
            </w:r>
            <w:r w:rsidRPr="00AA5AE4">
              <w:t>:</w:t>
            </w:r>
            <w:r>
              <w:rPr>
                <w:sz w:val="22"/>
              </w:rPr>
              <w:br/>
              <w:t>zum Beispiel als Aufgabe</w:t>
            </w:r>
            <w:r w:rsidRPr="00E9523F">
              <w:rPr>
                <w:sz w:val="22"/>
              </w:rPr>
              <w:t xml:space="preserve"> in der Folgewoche</w:t>
            </w:r>
          </w:p>
        </w:tc>
      </w:tr>
      <w:tr w:rsidR="002B663F" w:rsidRPr="002975B6">
        <w:trPr>
          <w:trHeight w:val="610"/>
        </w:trPr>
        <w:tc>
          <w:tcPr>
            <w:tcW w:w="1135" w:type="dxa"/>
            <w:shd w:val="clear" w:color="auto" w:fill="auto"/>
            <w:vAlign w:val="center"/>
          </w:tcPr>
          <w:p w:rsidR="002B663F" w:rsidRPr="002975B6" w:rsidRDefault="002B663F" w:rsidP="002B663F">
            <w:pPr>
              <w:pStyle w:val="Kopfze"/>
              <w:spacing w:line="264" w:lineRule="auto"/>
              <w:jc w:val="center"/>
              <w:rPr>
                <w:rFonts w:ascii="Cambria" w:hAnsi="Cambria"/>
                <w:sz w:val="28"/>
              </w:rPr>
            </w:pPr>
            <w:r>
              <w:rPr>
                <w:rFonts w:ascii="Cambria" w:hAnsi="Cambria"/>
                <w:sz w:val="28"/>
              </w:rPr>
              <w:t>1</w:t>
            </w:r>
          </w:p>
        </w:tc>
        <w:tc>
          <w:tcPr>
            <w:tcW w:w="3686" w:type="dxa"/>
            <w:shd w:val="clear" w:color="auto" w:fill="auto"/>
            <w:vAlign w:val="center"/>
          </w:tcPr>
          <w:p w:rsidR="002B663F" w:rsidRDefault="002B663F" w:rsidP="002B663F">
            <w:pPr>
              <w:pStyle w:val="Kopfze"/>
              <w:spacing w:line="264" w:lineRule="auto"/>
              <w:ind w:left="142"/>
              <w:jc w:val="left"/>
              <w:rPr>
                <w:rFonts w:ascii="Cambria" w:hAnsi="Cambria" w:cs="Arial"/>
                <w:sz w:val="28"/>
              </w:rPr>
            </w:pPr>
            <w:r>
              <w:rPr>
                <w:rFonts w:ascii="Cambria" w:hAnsi="Cambria" w:cs="Arial"/>
                <w:sz w:val="28"/>
              </w:rPr>
              <w:t>Erster Eindruck</w:t>
            </w:r>
          </w:p>
        </w:tc>
        <w:tc>
          <w:tcPr>
            <w:tcW w:w="5528" w:type="dxa"/>
            <w:vMerge/>
            <w:shd w:val="clear" w:color="auto" w:fill="auto"/>
            <w:vAlign w:val="center"/>
          </w:tcPr>
          <w:p w:rsidR="002B663F" w:rsidRDefault="002B663F" w:rsidP="002B663F">
            <w:pPr>
              <w:pStyle w:val="Kopfze"/>
              <w:ind w:left="141"/>
              <w:jc w:val="left"/>
              <w:rPr>
                <w:rFonts w:ascii="Cambria" w:hAnsi="Cambria" w:cs="Arial"/>
                <w:sz w:val="28"/>
              </w:rPr>
            </w:pPr>
          </w:p>
        </w:tc>
      </w:tr>
      <w:tr w:rsidR="002B663F" w:rsidRPr="002975B6">
        <w:trPr>
          <w:trHeight w:val="610"/>
        </w:trPr>
        <w:tc>
          <w:tcPr>
            <w:tcW w:w="1135" w:type="dxa"/>
            <w:shd w:val="clear" w:color="auto" w:fill="auto"/>
            <w:vAlign w:val="center"/>
          </w:tcPr>
          <w:p w:rsidR="002B663F" w:rsidRDefault="002B663F" w:rsidP="002B663F">
            <w:pPr>
              <w:pStyle w:val="Kopfze"/>
              <w:spacing w:line="264" w:lineRule="auto"/>
              <w:jc w:val="center"/>
              <w:rPr>
                <w:rFonts w:ascii="Cambria" w:hAnsi="Cambria"/>
                <w:sz w:val="28"/>
              </w:rPr>
            </w:pPr>
            <w:r>
              <w:rPr>
                <w:rFonts w:ascii="Cambria" w:hAnsi="Cambria"/>
                <w:sz w:val="28"/>
              </w:rPr>
              <w:t>2</w:t>
            </w:r>
          </w:p>
        </w:tc>
        <w:tc>
          <w:tcPr>
            <w:tcW w:w="3686" w:type="dxa"/>
            <w:shd w:val="clear" w:color="auto" w:fill="auto"/>
            <w:vAlign w:val="center"/>
          </w:tcPr>
          <w:p w:rsidR="002B663F" w:rsidRDefault="002B663F" w:rsidP="002B663F">
            <w:pPr>
              <w:pStyle w:val="Kopfze"/>
              <w:spacing w:line="264" w:lineRule="auto"/>
              <w:ind w:left="142"/>
              <w:jc w:val="left"/>
              <w:rPr>
                <w:rFonts w:ascii="Cambria" w:hAnsi="Cambria" w:cs="Arial"/>
                <w:sz w:val="28"/>
              </w:rPr>
            </w:pPr>
            <w:r>
              <w:rPr>
                <w:rFonts w:ascii="Cambria" w:hAnsi="Cambria" w:cs="Arial"/>
                <w:sz w:val="28"/>
              </w:rPr>
              <w:t>Hauptfiguren</w:t>
            </w:r>
          </w:p>
        </w:tc>
        <w:tc>
          <w:tcPr>
            <w:tcW w:w="5528" w:type="dxa"/>
            <w:vMerge/>
            <w:shd w:val="clear" w:color="auto" w:fill="auto"/>
            <w:vAlign w:val="center"/>
          </w:tcPr>
          <w:p w:rsidR="002B663F" w:rsidRDefault="002B663F" w:rsidP="002B663F">
            <w:pPr>
              <w:pStyle w:val="Kopfze"/>
              <w:ind w:left="141"/>
              <w:jc w:val="left"/>
              <w:rPr>
                <w:rFonts w:ascii="Cambria" w:hAnsi="Cambria" w:cs="Arial"/>
                <w:sz w:val="28"/>
              </w:rPr>
            </w:pPr>
          </w:p>
        </w:tc>
      </w:tr>
      <w:tr w:rsidR="002B663F" w:rsidRPr="002975B6">
        <w:trPr>
          <w:trHeight w:val="610"/>
        </w:trPr>
        <w:tc>
          <w:tcPr>
            <w:tcW w:w="1135" w:type="dxa"/>
            <w:shd w:val="clear" w:color="auto" w:fill="auto"/>
            <w:vAlign w:val="center"/>
          </w:tcPr>
          <w:p w:rsidR="002B663F" w:rsidRDefault="002B663F" w:rsidP="002B663F">
            <w:pPr>
              <w:pStyle w:val="Kopfze"/>
              <w:spacing w:line="264" w:lineRule="auto"/>
              <w:jc w:val="center"/>
              <w:rPr>
                <w:rFonts w:ascii="Cambria" w:hAnsi="Cambria"/>
                <w:sz w:val="28"/>
              </w:rPr>
            </w:pPr>
            <w:r>
              <w:rPr>
                <w:rFonts w:ascii="Cambria" w:hAnsi="Cambria"/>
                <w:sz w:val="28"/>
              </w:rPr>
              <w:t>3</w:t>
            </w:r>
          </w:p>
        </w:tc>
        <w:tc>
          <w:tcPr>
            <w:tcW w:w="3686" w:type="dxa"/>
            <w:shd w:val="clear" w:color="auto" w:fill="auto"/>
            <w:vAlign w:val="center"/>
          </w:tcPr>
          <w:p w:rsidR="002B663F" w:rsidRDefault="002B663F" w:rsidP="002B663F">
            <w:pPr>
              <w:pStyle w:val="Kopfze"/>
              <w:spacing w:line="264" w:lineRule="auto"/>
              <w:ind w:left="142"/>
              <w:jc w:val="left"/>
              <w:rPr>
                <w:rFonts w:ascii="Cambria" w:hAnsi="Cambria" w:cs="Arial"/>
                <w:sz w:val="28"/>
              </w:rPr>
            </w:pPr>
            <w:r>
              <w:rPr>
                <w:rFonts w:ascii="Cambria" w:hAnsi="Cambria" w:cs="Arial"/>
                <w:sz w:val="28"/>
              </w:rPr>
              <w:t xml:space="preserve">«Pupssuppe!», </w:t>
            </w:r>
            <w:r w:rsidRPr="00C52944">
              <w:rPr>
                <w:rFonts w:ascii="Cambria" w:hAnsi="Cambria" w:cs="Arial"/>
              </w:rPr>
              <w:t>schrie er.</w:t>
            </w:r>
          </w:p>
        </w:tc>
        <w:tc>
          <w:tcPr>
            <w:tcW w:w="5528" w:type="dxa"/>
            <w:vMerge/>
            <w:shd w:val="clear" w:color="auto" w:fill="auto"/>
            <w:vAlign w:val="center"/>
          </w:tcPr>
          <w:p w:rsidR="002B663F" w:rsidRDefault="002B663F" w:rsidP="002B663F">
            <w:pPr>
              <w:pStyle w:val="Kopfze"/>
              <w:ind w:left="141"/>
              <w:jc w:val="left"/>
              <w:rPr>
                <w:rFonts w:ascii="Cambria" w:hAnsi="Cambria" w:cs="Arial"/>
                <w:sz w:val="28"/>
              </w:rPr>
            </w:pPr>
          </w:p>
        </w:tc>
      </w:tr>
      <w:tr w:rsidR="002B663F" w:rsidRPr="002975B6">
        <w:trPr>
          <w:trHeight w:val="610"/>
        </w:trPr>
        <w:tc>
          <w:tcPr>
            <w:tcW w:w="1135" w:type="dxa"/>
            <w:shd w:val="clear" w:color="auto" w:fill="auto"/>
            <w:vAlign w:val="center"/>
          </w:tcPr>
          <w:p w:rsidR="002B663F" w:rsidRDefault="002B663F" w:rsidP="002B663F">
            <w:pPr>
              <w:pStyle w:val="Kopfze"/>
              <w:spacing w:line="264" w:lineRule="auto"/>
              <w:jc w:val="center"/>
              <w:rPr>
                <w:rFonts w:ascii="Cambria" w:hAnsi="Cambria"/>
                <w:sz w:val="28"/>
              </w:rPr>
            </w:pPr>
            <w:r>
              <w:rPr>
                <w:rFonts w:ascii="Cambria" w:hAnsi="Cambria"/>
                <w:sz w:val="28"/>
              </w:rPr>
              <w:t>4</w:t>
            </w:r>
          </w:p>
        </w:tc>
        <w:tc>
          <w:tcPr>
            <w:tcW w:w="3686" w:type="dxa"/>
            <w:shd w:val="clear" w:color="auto" w:fill="auto"/>
            <w:vAlign w:val="center"/>
          </w:tcPr>
          <w:p w:rsidR="002B663F" w:rsidRDefault="002B663F" w:rsidP="002B663F">
            <w:pPr>
              <w:pStyle w:val="Kopfze"/>
              <w:ind w:left="142"/>
              <w:jc w:val="left"/>
              <w:rPr>
                <w:rFonts w:ascii="Cambria" w:hAnsi="Cambria" w:cs="Arial"/>
                <w:sz w:val="28"/>
              </w:rPr>
            </w:pPr>
            <w:r>
              <w:rPr>
                <w:rFonts w:ascii="Cambria" w:hAnsi="Cambria" w:cs="Arial"/>
                <w:sz w:val="28"/>
              </w:rPr>
              <w:t xml:space="preserve">«MONAROSADELLA!», </w:t>
            </w:r>
            <w:r w:rsidRPr="00C52944">
              <w:rPr>
                <w:rFonts w:ascii="Cambria" w:hAnsi="Cambria" w:cs="Arial"/>
              </w:rPr>
              <w:t>flüsterte er sanft.</w:t>
            </w:r>
          </w:p>
        </w:tc>
        <w:tc>
          <w:tcPr>
            <w:tcW w:w="5528" w:type="dxa"/>
            <w:vMerge/>
            <w:shd w:val="clear" w:color="auto" w:fill="auto"/>
            <w:vAlign w:val="center"/>
          </w:tcPr>
          <w:p w:rsidR="002B663F" w:rsidRDefault="002B663F" w:rsidP="002B663F">
            <w:pPr>
              <w:pStyle w:val="Kopfze"/>
              <w:ind w:left="141"/>
              <w:jc w:val="left"/>
              <w:rPr>
                <w:rFonts w:ascii="Cambria" w:hAnsi="Cambria" w:cs="Arial"/>
                <w:sz w:val="28"/>
              </w:rPr>
            </w:pPr>
          </w:p>
        </w:tc>
      </w:tr>
      <w:tr w:rsidR="002B663F" w:rsidRPr="003E06D3">
        <w:trPr>
          <w:trHeight w:val="723"/>
        </w:trPr>
        <w:tc>
          <w:tcPr>
            <w:tcW w:w="1135" w:type="dxa"/>
            <w:shd w:val="clear" w:color="auto" w:fill="auto"/>
            <w:vAlign w:val="center"/>
          </w:tcPr>
          <w:p w:rsidR="002B663F" w:rsidRPr="003E06D3" w:rsidRDefault="002B663F" w:rsidP="002B663F">
            <w:pPr>
              <w:pStyle w:val="Kopfze"/>
              <w:spacing w:line="264" w:lineRule="auto"/>
              <w:jc w:val="center"/>
              <w:rPr>
                <w:rFonts w:ascii="Cambria" w:hAnsi="Cambria"/>
                <w:sz w:val="28"/>
              </w:rPr>
            </w:pPr>
            <w:r w:rsidRPr="003E06D3">
              <w:rPr>
                <w:rFonts w:ascii="Cambria" w:hAnsi="Cambria"/>
                <w:sz w:val="28"/>
              </w:rPr>
              <w:t>LV1-3</w:t>
            </w:r>
          </w:p>
        </w:tc>
        <w:tc>
          <w:tcPr>
            <w:tcW w:w="3686" w:type="dxa"/>
            <w:shd w:val="clear" w:color="auto" w:fill="auto"/>
            <w:vAlign w:val="center"/>
          </w:tcPr>
          <w:p w:rsidR="002B663F" w:rsidRPr="003E06D3" w:rsidRDefault="002B663F" w:rsidP="002B663F">
            <w:pPr>
              <w:pStyle w:val="Kopfze"/>
              <w:spacing w:line="264" w:lineRule="auto"/>
              <w:ind w:left="142"/>
              <w:jc w:val="left"/>
              <w:rPr>
                <w:rFonts w:ascii="Cambria" w:hAnsi="Cambria" w:cs="Arial"/>
              </w:rPr>
            </w:pPr>
            <w:r>
              <w:rPr>
                <w:rFonts w:ascii="Cambria" w:hAnsi="Cambria" w:cs="Arial"/>
              </w:rPr>
              <w:t>S</w:t>
            </w:r>
            <w:r w:rsidRPr="003E06D3">
              <w:rPr>
                <w:rFonts w:ascii="Cambria" w:hAnsi="Cambria" w:cs="Arial"/>
              </w:rPr>
              <w:t>chwierige Wörter</w:t>
            </w:r>
          </w:p>
          <w:p w:rsidR="002B663F" w:rsidRPr="003E06D3" w:rsidRDefault="002B663F" w:rsidP="002B663F">
            <w:pPr>
              <w:pStyle w:val="Kopfze"/>
              <w:spacing w:line="264" w:lineRule="auto"/>
              <w:ind w:left="142"/>
              <w:jc w:val="left"/>
              <w:rPr>
                <w:rFonts w:ascii="Cambria" w:hAnsi="Cambria" w:cs="Arial"/>
              </w:rPr>
            </w:pPr>
            <w:r w:rsidRPr="003E06D3">
              <w:rPr>
                <w:rFonts w:ascii="Cambria" w:hAnsi="Cambria" w:cs="Arial"/>
              </w:rPr>
              <w:t>Sätze untersuchen</w:t>
            </w:r>
          </w:p>
          <w:p w:rsidR="002B663F" w:rsidRPr="003E06D3" w:rsidRDefault="002B663F" w:rsidP="002B663F">
            <w:pPr>
              <w:pStyle w:val="Kopfze"/>
              <w:spacing w:line="264" w:lineRule="auto"/>
              <w:ind w:left="142"/>
              <w:jc w:val="left"/>
              <w:rPr>
                <w:rFonts w:ascii="Cambria" w:hAnsi="Cambria" w:cs="Arial"/>
              </w:rPr>
            </w:pPr>
            <w:r w:rsidRPr="003E06D3">
              <w:rPr>
                <w:rFonts w:ascii="Cambria" w:hAnsi="Cambria" w:cs="Arial"/>
              </w:rPr>
              <w:t>Durcheinander!</w:t>
            </w:r>
          </w:p>
        </w:tc>
        <w:tc>
          <w:tcPr>
            <w:tcW w:w="5528" w:type="dxa"/>
            <w:shd w:val="clear" w:color="auto" w:fill="auto"/>
            <w:vAlign w:val="center"/>
          </w:tcPr>
          <w:p w:rsidR="002B663F" w:rsidRPr="003E06D3" w:rsidRDefault="002B663F" w:rsidP="002B663F">
            <w:pPr>
              <w:numPr>
                <w:ilvl w:val="0"/>
                <w:numId w:val="3"/>
              </w:numPr>
              <w:ind w:left="283" w:hanging="142"/>
              <w:rPr>
                <w:sz w:val="22"/>
              </w:rPr>
            </w:pPr>
            <w:r w:rsidRPr="003E06D3">
              <w:t>gezieltes Leseverstehen:</w:t>
            </w:r>
            <w:r w:rsidRPr="003E06D3">
              <w:rPr>
                <w:sz w:val="22"/>
              </w:rPr>
              <w:br/>
            </w:r>
            <w:r w:rsidRPr="003E06D3">
              <w:rPr>
                <w:sz w:val="20"/>
                <w:szCs w:val="20"/>
              </w:rPr>
              <w:t>einfache Aufträge für das gezielte Leseverstehen</w:t>
            </w:r>
            <w:r w:rsidRPr="003E06D3">
              <w:rPr>
                <w:sz w:val="20"/>
                <w:szCs w:val="20"/>
              </w:rPr>
              <w:br/>
              <w:t>Diese Aufträge können zusätzlich zwischen den anderen Aufträgen gelöst werden.</w:t>
            </w:r>
          </w:p>
        </w:tc>
      </w:tr>
      <w:tr w:rsidR="002B663F" w:rsidRPr="00A9437C">
        <w:trPr>
          <w:trHeight w:val="133"/>
        </w:trPr>
        <w:tc>
          <w:tcPr>
            <w:tcW w:w="10349" w:type="dxa"/>
            <w:gridSpan w:val="3"/>
            <w:shd w:val="clear" w:color="auto" w:fill="D9D9D9"/>
            <w:vAlign w:val="center"/>
          </w:tcPr>
          <w:p w:rsidR="002B663F" w:rsidRPr="00A9437C" w:rsidRDefault="002B663F" w:rsidP="002B663F">
            <w:pPr>
              <w:rPr>
                <w:rFonts w:cs="Arial"/>
                <w:b/>
                <w:noProof/>
                <w:sz w:val="32"/>
                <w:lang w:val="de-CH"/>
              </w:rPr>
            </w:pPr>
            <w:r w:rsidRPr="00A9437C">
              <w:rPr>
                <w:rFonts w:cs="Arial"/>
                <w:b/>
                <w:noProof/>
                <w:sz w:val="32"/>
                <w:szCs w:val="30"/>
                <w:lang w:val="de-CH"/>
              </w:rPr>
              <w:t>Bewegte Geschichten in einer anderen Klasse durchführen</w:t>
            </w:r>
          </w:p>
        </w:tc>
      </w:tr>
      <w:tr w:rsidR="002B663F" w:rsidRPr="003E06D3">
        <w:trPr>
          <w:trHeight w:val="460"/>
        </w:trPr>
        <w:tc>
          <w:tcPr>
            <w:tcW w:w="1135" w:type="dxa"/>
            <w:shd w:val="clear" w:color="auto" w:fill="auto"/>
            <w:vAlign w:val="center"/>
          </w:tcPr>
          <w:p w:rsidR="002B663F" w:rsidRPr="003E06D3" w:rsidRDefault="002B663F" w:rsidP="002B663F">
            <w:pPr>
              <w:pStyle w:val="Kopfze"/>
              <w:spacing w:line="264" w:lineRule="auto"/>
              <w:jc w:val="center"/>
              <w:rPr>
                <w:rFonts w:ascii="Cambria" w:hAnsi="Cambria"/>
                <w:sz w:val="28"/>
              </w:rPr>
            </w:pPr>
            <w:r w:rsidRPr="003E06D3">
              <w:rPr>
                <w:rFonts w:ascii="Cambria" w:hAnsi="Cambria"/>
                <w:sz w:val="28"/>
              </w:rPr>
              <w:t>5</w:t>
            </w:r>
          </w:p>
        </w:tc>
        <w:tc>
          <w:tcPr>
            <w:tcW w:w="3686" w:type="dxa"/>
            <w:shd w:val="clear" w:color="auto" w:fill="auto"/>
            <w:vAlign w:val="center"/>
          </w:tcPr>
          <w:p w:rsidR="002B663F" w:rsidRPr="003E06D3" w:rsidRDefault="002B663F" w:rsidP="002B663F">
            <w:pPr>
              <w:pStyle w:val="Kopfze"/>
              <w:spacing w:line="264" w:lineRule="auto"/>
              <w:ind w:left="142"/>
              <w:jc w:val="left"/>
              <w:rPr>
                <w:rFonts w:ascii="Cambria" w:hAnsi="Cambria" w:cs="Arial"/>
                <w:sz w:val="28"/>
              </w:rPr>
            </w:pPr>
            <w:r>
              <w:rPr>
                <w:rFonts w:ascii="Cambria" w:hAnsi="Cambria" w:cs="Arial"/>
                <w:sz w:val="28"/>
              </w:rPr>
              <w:t>J</w:t>
            </w:r>
            <w:r w:rsidRPr="003E06D3">
              <w:rPr>
                <w:rFonts w:ascii="Cambria" w:hAnsi="Cambria" w:cs="Arial"/>
                <w:sz w:val="28"/>
              </w:rPr>
              <w:t>emandem drohen</w:t>
            </w:r>
          </w:p>
        </w:tc>
        <w:tc>
          <w:tcPr>
            <w:tcW w:w="5528" w:type="dxa"/>
            <w:vMerge w:val="restart"/>
            <w:shd w:val="clear" w:color="auto" w:fill="auto"/>
            <w:vAlign w:val="center"/>
          </w:tcPr>
          <w:p w:rsidR="002B663F" w:rsidRPr="003E06D3" w:rsidRDefault="002B663F" w:rsidP="002B663F">
            <w:pPr>
              <w:numPr>
                <w:ilvl w:val="0"/>
                <w:numId w:val="3"/>
              </w:numPr>
              <w:ind w:left="283" w:hanging="142"/>
            </w:pPr>
            <w:r>
              <w:t>Vertiefung zur</w:t>
            </w:r>
            <w:r w:rsidRPr="003E06D3">
              <w:t xml:space="preserve"> Geschichte</w:t>
            </w:r>
          </w:p>
          <w:p w:rsidR="002B663F" w:rsidRPr="003E06D3" w:rsidRDefault="002B663F" w:rsidP="002B663F">
            <w:pPr>
              <w:numPr>
                <w:ilvl w:val="0"/>
                <w:numId w:val="3"/>
              </w:numPr>
              <w:ind w:left="283" w:hanging="142"/>
            </w:pPr>
            <w:r w:rsidRPr="003E06D3">
              <w:t xml:space="preserve">Umsetzungs-Training </w:t>
            </w:r>
          </w:p>
          <w:p w:rsidR="002B663F" w:rsidRPr="003E06D3" w:rsidRDefault="002B663F" w:rsidP="002B663F">
            <w:pPr>
              <w:numPr>
                <w:ilvl w:val="0"/>
                <w:numId w:val="3"/>
              </w:numPr>
              <w:ind w:left="283" w:hanging="142"/>
            </w:pPr>
            <w:r w:rsidRPr="003E06D3">
              <w:t>individuell einsetz</w:t>
            </w:r>
            <w:r>
              <w:t>bare</w:t>
            </w:r>
            <w:r w:rsidRPr="003E06D3">
              <w:t xml:space="preserve"> und anpassbare Aufträge </w:t>
            </w:r>
          </w:p>
          <w:p w:rsidR="002B663F" w:rsidRPr="003E06D3" w:rsidRDefault="002B663F" w:rsidP="002B663F">
            <w:pPr>
              <w:numPr>
                <w:ilvl w:val="0"/>
                <w:numId w:val="3"/>
              </w:numPr>
              <w:ind w:left="283" w:hanging="142"/>
            </w:pPr>
            <w:r w:rsidRPr="003E06D3">
              <w:t>für Schülerinnen und Schüler, welche diese Geschichte mit einer anderen Gruppe als bewegte Geschichte durchführen werden</w:t>
            </w:r>
          </w:p>
        </w:tc>
      </w:tr>
      <w:tr w:rsidR="002B663F" w:rsidRPr="003E06D3">
        <w:trPr>
          <w:trHeight w:val="460"/>
        </w:trPr>
        <w:tc>
          <w:tcPr>
            <w:tcW w:w="1135" w:type="dxa"/>
            <w:shd w:val="clear" w:color="auto" w:fill="auto"/>
            <w:vAlign w:val="center"/>
          </w:tcPr>
          <w:p w:rsidR="002B663F" w:rsidRPr="003E06D3" w:rsidRDefault="002B663F" w:rsidP="002B663F">
            <w:pPr>
              <w:pStyle w:val="Kopfze"/>
              <w:spacing w:line="264" w:lineRule="auto"/>
              <w:jc w:val="center"/>
              <w:rPr>
                <w:rFonts w:ascii="Cambria" w:hAnsi="Cambria"/>
                <w:sz w:val="28"/>
              </w:rPr>
            </w:pPr>
            <w:r w:rsidRPr="003E06D3">
              <w:rPr>
                <w:rFonts w:ascii="Cambria" w:hAnsi="Cambria"/>
                <w:sz w:val="28"/>
              </w:rPr>
              <w:t>6</w:t>
            </w:r>
          </w:p>
        </w:tc>
        <w:tc>
          <w:tcPr>
            <w:tcW w:w="3686" w:type="dxa"/>
            <w:shd w:val="clear" w:color="auto" w:fill="auto"/>
            <w:vAlign w:val="center"/>
          </w:tcPr>
          <w:p w:rsidR="002B663F" w:rsidRPr="003E06D3" w:rsidRDefault="002B663F" w:rsidP="002B663F">
            <w:pPr>
              <w:pStyle w:val="Kopfze"/>
              <w:spacing w:line="264" w:lineRule="auto"/>
              <w:ind w:left="142"/>
              <w:jc w:val="left"/>
              <w:rPr>
                <w:rFonts w:ascii="Cambria" w:hAnsi="Cambria" w:cs="Arial"/>
                <w:sz w:val="28"/>
              </w:rPr>
            </w:pPr>
            <w:r w:rsidRPr="003E06D3">
              <w:rPr>
                <w:rFonts w:ascii="Cambria" w:hAnsi="Cambria" w:cs="Arial"/>
                <w:sz w:val="28"/>
              </w:rPr>
              <w:t>Farbenschluckerhaus</w:t>
            </w:r>
          </w:p>
        </w:tc>
        <w:tc>
          <w:tcPr>
            <w:tcW w:w="5528" w:type="dxa"/>
            <w:vMerge/>
            <w:shd w:val="clear" w:color="auto" w:fill="auto"/>
            <w:vAlign w:val="center"/>
          </w:tcPr>
          <w:p w:rsidR="002B663F" w:rsidRPr="003E06D3" w:rsidRDefault="002B663F" w:rsidP="002B663F">
            <w:pPr>
              <w:pStyle w:val="Kopfze"/>
              <w:ind w:left="141"/>
              <w:jc w:val="left"/>
              <w:rPr>
                <w:rFonts w:ascii="Cambria" w:hAnsi="Cambria" w:cs="Arial"/>
                <w:sz w:val="28"/>
              </w:rPr>
            </w:pPr>
          </w:p>
        </w:tc>
      </w:tr>
      <w:tr w:rsidR="002B663F" w:rsidRPr="003E06D3">
        <w:trPr>
          <w:trHeight w:val="460"/>
        </w:trPr>
        <w:tc>
          <w:tcPr>
            <w:tcW w:w="1135" w:type="dxa"/>
            <w:shd w:val="clear" w:color="auto" w:fill="auto"/>
            <w:vAlign w:val="center"/>
          </w:tcPr>
          <w:p w:rsidR="002B663F" w:rsidRPr="003E06D3" w:rsidRDefault="002B663F" w:rsidP="002B663F">
            <w:pPr>
              <w:pStyle w:val="Kopfze"/>
              <w:spacing w:line="264" w:lineRule="auto"/>
              <w:jc w:val="center"/>
              <w:rPr>
                <w:rFonts w:ascii="Cambria" w:hAnsi="Cambria"/>
                <w:sz w:val="28"/>
              </w:rPr>
            </w:pPr>
            <w:r w:rsidRPr="003E06D3">
              <w:rPr>
                <w:rFonts w:ascii="Cambria" w:hAnsi="Cambria"/>
                <w:sz w:val="28"/>
              </w:rPr>
              <w:t>7</w:t>
            </w:r>
          </w:p>
        </w:tc>
        <w:tc>
          <w:tcPr>
            <w:tcW w:w="3686" w:type="dxa"/>
            <w:shd w:val="clear" w:color="auto" w:fill="auto"/>
            <w:vAlign w:val="center"/>
          </w:tcPr>
          <w:p w:rsidR="002B663F" w:rsidRPr="003E06D3" w:rsidRDefault="002B663F" w:rsidP="002B663F">
            <w:pPr>
              <w:pStyle w:val="Kopfze"/>
              <w:spacing w:line="264" w:lineRule="auto"/>
              <w:ind w:left="142"/>
              <w:jc w:val="left"/>
              <w:rPr>
                <w:rFonts w:ascii="Cambria" w:hAnsi="Cambria" w:cs="Arial"/>
                <w:sz w:val="28"/>
              </w:rPr>
            </w:pPr>
            <w:r>
              <w:rPr>
                <w:rFonts w:ascii="Cambria" w:hAnsi="Cambria" w:cs="Arial"/>
                <w:sz w:val="28"/>
              </w:rPr>
              <w:t>S</w:t>
            </w:r>
            <w:r w:rsidRPr="003E06D3">
              <w:rPr>
                <w:rFonts w:ascii="Cambria" w:hAnsi="Cambria" w:cs="Arial"/>
                <w:sz w:val="28"/>
              </w:rPr>
              <w:t>chöööööön</w:t>
            </w:r>
          </w:p>
        </w:tc>
        <w:tc>
          <w:tcPr>
            <w:tcW w:w="5528" w:type="dxa"/>
            <w:vMerge/>
            <w:shd w:val="clear" w:color="auto" w:fill="auto"/>
            <w:vAlign w:val="center"/>
          </w:tcPr>
          <w:p w:rsidR="002B663F" w:rsidRPr="003E06D3" w:rsidRDefault="002B663F" w:rsidP="002B663F">
            <w:pPr>
              <w:pStyle w:val="Kopfze"/>
              <w:ind w:left="141"/>
              <w:jc w:val="left"/>
              <w:rPr>
                <w:rFonts w:ascii="Cambria" w:hAnsi="Cambria" w:cs="Arial"/>
                <w:sz w:val="28"/>
              </w:rPr>
            </w:pPr>
          </w:p>
        </w:tc>
      </w:tr>
      <w:tr w:rsidR="002B663F" w:rsidRPr="003E06D3">
        <w:trPr>
          <w:trHeight w:val="460"/>
        </w:trPr>
        <w:tc>
          <w:tcPr>
            <w:tcW w:w="1135" w:type="dxa"/>
            <w:shd w:val="clear" w:color="auto" w:fill="auto"/>
            <w:vAlign w:val="center"/>
          </w:tcPr>
          <w:p w:rsidR="002B663F" w:rsidRPr="003E06D3" w:rsidRDefault="002B663F" w:rsidP="002B663F">
            <w:pPr>
              <w:pStyle w:val="Kopfze"/>
              <w:spacing w:line="264" w:lineRule="auto"/>
              <w:jc w:val="center"/>
              <w:rPr>
                <w:rFonts w:ascii="Cambria" w:hAnsi="Cambria"/>
                <w:sz w:val="28"/>
              </w:rPr>
            </w:pPr>
            <w:r w:rsidRPr="003E06D3">
              <w:rPr>
                <w:rFonts w:ascii="Cambria" w:hAnsi="Cambria"/>
                <w:sz w:val="28"/>
              </w:rPr>
              <w:t>8</w:t>
            </w:r>
          </w:p>
        </w:tc>
        <w:tc>
          <w:tcPr>
            <w:tcW w:w="3686" w:type="dxa"/>
            <w:shd w:val="clear" w:color="auto" w:fill="auto"/>
            <w:vAlign w:val="center"/>
          </w:tcPr>
          <w:p w:rsidR="002B663F" w:rsidRPr="003E06D3" w:rsidRDefault="002B663F" w:rsidP="002B663F">
            <w:pPr>
              <w:pStyle w:val="Kopfze"/>
              <w:spacing w:line="264" w:lineRule="auto"/>
              <w:ind w:left="142"/>
              <w:jc w:val="left"/>
              <w:rPr>
                <w:rFonts w:ascii="Cambria" w:hAnsi="Cambria" w:cs="Arial"/>
                <w:sz w:val="28"/>
              </w:rPr>
            </w:pPr>
            <w:r w:rsidRPr="003E06D3">
              <w:rPr>
                <w:rFonts w:ascii="Cambria" w:hAnsi="Cambria" w:cs="Arial"/>
                <w:sz w:val="28"/>
              </w:rPr>
              <w:t>Blatt wenden</w:t>
            </w:r>
            <w:r w:rsidRPr="003E06D3">
              <w:rPr>
                <w:rFonts w:ascii="Cambria" w:hAnsi="Cambria" w:cs="Arial"/>
                <w:sz w:val="22"/>
                <w:szCs w:val="22"/>
              </w:rPr>
              <w:t xml:space="preserve"> </w:t>
            </w:r>
            <w:r w:rsidRPr="003E06D3">
              <w:rPr>
                <w:rFonts w:ascii="Cambria" w:hAnsi="Cambria" w:cs="Arial"/>
                <w:sz w:val="22"/>
                <w:szCs w:val="22"/>
              </w:rPr>
              <w:sym w:font="Wingdings" w:char="F0F0"/>
            </w:r>
            <w:r w:rsidRPr="003E06D3">
              <w:rPr>
                <w:rFonts w:ascii="Cambria" w:hAnsi="Cambria" w:cs="Arial"/>
                <w:sz w:val="22"/>
              </w:rPr>
              <w:t>Anleiten üben</w:t>
            </w:r>
          </w:p>
        </w:tc>
        <w:tc>
          <w:tcPr>
            <w:tcW w:w="5528" w:type="dxa"/>
            <w:vMerge/>
            <w:shd w:val="clear" w:color="auto" w:fill="auto"/>
            <w:vAlign w:val="center"/>
          </w:tcPr>
          <w:p w:rsidR="002B663F" w:rsidRPr="003E06D3" w:rsidRDefault="002B663F" w:rsidP="002B663F">
            <w:pPr>
              <w:pStyle w:val="Kopfze"/>
              <w:ind w:left="141"/>
              <w:jc w:val="left"/>
              <w:rPr>
                <w:rFonts w:ascii="Cambria" w:hAnsi="Cambria" w:cs="Arial"/>
                <w:sz w:val="28"/>
              </w:rPr>
            </w:pPr>
          </w:p>
        </w:tc>
      </w:tr>
      <w:tr w:rsidR="002B663F" w:rsidRPr="003E06D3">
        <w:trPr>
          <w:trHeight w:val="460"/>
        </w:trPr>
        <w:tc>
          <w:tcPr>
            <w:tcW w:w="1135" w:type="dxa"/>
            <w:shd w:val="clear" w:color="auto" w:fill="auto"/>
            <w:vAlign w:val="center"/>
          </w:tcPr>
          <w:p w:rsidR="002B663F" w:rsidRPr="003E06D3" w:rsidRDefault="002B663F" w:rsidP="002B663F">
            <w:pPr>
              <w:pStyle w:val="Kopfze"/>
              <w:spacing w:line="264" w:lineRule="auto"/>
              <w:jc w:val="center"/>
              <w:rPr>
                <w:rFonts w:ascii="Cambria" w:eastAsia="Cambria" w:hAnsi="Cambria" w:cs="Arial"/>
                <w:b/>
                <w:noProof/>
                <w:sz w:val="30"/>
                <w:szCs w:val="30"/>
                <w:lang w:val="de-CH" w:eastAsia="en-US"/>
              </w:rPr>
            </w:pPr>
            <w:r w:rsidRPr="003E06D3">
              <w:rPr>
                <w:rFonts w:ascii="Cambria" w:hAnsi="Cambria"/>
                <w:sz w:val="28"/>
              </w:rPr>
              <w:t>9</w:t>
            </w:r>
          </w:p>
        </w:tc>
        <w:tc>
          <w:tcPr>
            <w:tcW w:w="3686" w:type="dxa"/>
            <w:shd w:val="clear" w:color="auto" w:fill="auto"/>
            <w:vAlign w:val="center"/>
          </w:tcPr>
          <w:p w:rsidR="002B663F" w:rsidRPr="003E06D3" w:rsidRDefault="002B663F" w:rsidP="002B663F">
            <w:pPr>
              <w:pStyle w:val="Kopfze"/>
              <w:spacing w:line="264" w:lineRule="auto"/>
              <w:ind w:left="142"/>
              <w:jc w:val="left"/>
              <w:rPr>
                <w:rFonts w:ascii="Cambria" w:hAnsi="Cambria" w:cs="Arial"/>
                <w:sz w:val="28"/>
              </w:rPr>
            </w:pPr>
            <w:r>
              <w:rPr>
                <w:rFonts w:ascii="Cambria" w:hAnsi="Cambria" w:cs="Arial"/>
                <w:sz w:val="28"/>
              </w:rPr>
              <w:t>S</w:t>
            </w:r>
            <w:r w:rsidRPr="003E06D3">
              <w:rPr>
                <w:rFonts w:ascii="Cambria" w:hAnsi="Cambria" w:cs="Arial"/>
                <w:sz w:val="28"/>
              </w:rPr>
              <w:t>ich selbst zuhören</w:t>
            </w:r>
          </w:p>
        </w:tc>
        <w:tc>
          <w:tcPr>
            <w:tcW w:w="5528" w:type="dxa"/>
            <w:vMerge/>
            <w:shd w:val="clear" w:color="auto" w:fill="auto"/>
            <w:vAlign w:val="center"/>
          </w:tcPr>
          <w:p w:rsidR="002B663F" w:rsidRPr="003E06D3" w:rsidRDefault="002B663F" w:rsidP="002B663F">
            <w:pPr>
              <w:pStyle w:val="Kopfze"/>
              <w:ind w:left="141"/>
              <w:jc w:val="left"/>
              <w:rPr>
                <w:rFonts w:ascii="Cambria" w:hAnsi="Cambria" w:cs="Arial"/>
                <w:sz w:val="28"/>
              </w:rPr>
            </w:pPr>
          </w:p>
        </w:tc>
      </w:tr>
      <w:tr w:rsidR="002B663F" w:rsidRPr="003E06D3">
        <w:trPr>
          <w:trHeight w:val="723"/>
        </w:trPr>
        <w:tc>
          <w:tcPr>
            <w:tcW w:w="10349" w:type="dxa"/>
            <w:gridSpan w:val="3"/>
            <w:shd w:val="clear" w:color="auto" w:fill="auto"/>
            <w:vAlign w:val="center"/>
          </w:tcPr>
          <w:p w:rsidR="002B663F" w:rsidRPr="00CC7FC8" w:rsidRDefault="002B663F" w:rsidP="002B663F">
            <w:pPr>
              <w:ind w:left="978"/>
            </w:pPr>
            <w:r>
              <w:t>W</w:t>
            </w:r>
            <w:r w:rsidRPr="00CC7FC8">
              <w:t>eitere Mögl</w:t>
            </w:r>
            <w:r>
              <w:t>ichkeit fürs Lesetraining sind im G-Element zu finden:</w:t>
            </w:r>
          </w:p>
          <w:p w:rsidR="002B663F" w:rsidRPr="003E06D3" w:rsidRDefault="002B663F" w:rsidP="002B663F">
            <w:pPr>
              <w:ind w:left="993"/>
            </w:pPr>
            <w:r w:rsidRPr="00CC7FC8">
              <w:sym w:font="Wingdings" w:char="F0F0"/>
            </w:r>
            <w:r>
              <w:t xml:space="preserve"> kotzmotz_der_zauberer </w:t>
            </w:r>
            <w:r w:rsidRPr="00CC7FC8">
              <w:sym w:font="Wingdings" w:char="F0F0"/>
            </w:r>
            <w:r>
              <w:t xml:space="preserve"> L_kotzmotz_der_zauberer</w:t>
            </w:r>
          </w:p>
        </w:tc>
      </w:tr>
      <w:tr w:rsidR="002B663F" w:rsidRPr="00A9437C">
        <w:trPr>
          <w:trHeight w:val="203"/>
        </w:trPr>
        <w:tc>
          <w:tcPr>
            <w:tcW w:w="10349" w:type="dxa"/>
            <w:gridSpan w:val="3"/>
            <w:shd w:val="clear" w:color="auto" w:fill="D9D9D9"/>
            <w:vAlign w:val="center"/>
          </w:tcPr>
          <w:p w:rsidR="002B663F" w:rsidRPr="00A9437C" w:rsidRDefault="002B663F" w:rsidP="002B663F">
            <w:pPr>
              <w:pStyle w:val="Kopfze"/>
              <w:ind w:left="141"/>
              <w:jc w:val="left"/>
              <w:rPr>
                <w:rFonts w:ascii="Cambria" w:eastAsia="Cambria" w:hAnsi="Cambria" w:cs="Arial"/>
                <w:b/>
                <w:noProof/>
                <w:sz w:val="32"/>
                <w:szCs w:val="30"/>
                <w:lang w:val="de-CH" w:eastAsia="en-US"/>
              </w:rPr>
            </w:pPr>
            <w:r w:rsidRPr="00A9437C">
              <w:rPr>
                <w:rFonts w:ascii="Cambria" w:eastAsia="Cambria" w:hAnsi="Cambria" w:cs="Arial"/>
                <w:b/>
                <w:noProof/>
                <w:sz w:val="32"/>
                <w:szCs w:val="30"/>
                <w:lang w:val="de-CH" w:eastAsia="en-US"/>
              </w:rPr>
              <w:t>Autorenwerkstatt: Bewegte Geschichten schreiben</w:t>
            </w:r>
          </w:p>
        </w:tc>
      </w:tr>
      <w:tr w:rsidR="002B663F" w:rsidRPr="003E06D3">
        <w:trPr>
          <w:trHeight w:val="979"/>
        </w:trPr>
        <w:tc>
          <w:tcPr>
            <w:tcW w:w="1135" w:type="dxa"/>
            <w:shd w:val="clear" w:color="auto" w:fill="auto"/>
            <w:vAlign w:val="center"/>
          </w:tcPr>
          <w:p w:rsidR="002B663F" w:rsidRPr="003E06D3" w:rsidRDefault="002B663F" w:rsidP="002B663F">
            <w:pPr>
              <w:pStyle w:val="Kopfze"/>
              <w:spacing w:line="264" w:lineRule="auto"/>
              <w:jc w:val="center"/>
              <w:rPr>
                <w:rFonts w:ascii="Cambria" w:hAnsi="Cambria"/>
                <w:sz w:val="28"/>
              </w:rPr>
            </w:pPr>
            <w:r w:rsidRPr="003E06D3">
              <w:rPr>
                <w:rFonts w:ascii="Cambria" w:hAnsi="Cambria"/>
                <w:sz w:val="28"/>
              </w:rPr>
              <w:t>S1</w:t>
            </w:r>
          </w:p>
        </w:tc>
        <w:tc>
          <w:tcPr>
            <w:tcW w:w="3686" w:type="dxa"/>
            <w:shd w:val="clear" w:color="auto" w:fill="auto"/>
            <w:vAlign w:val="center"/>
          </w:tcPr>
          <w:p w:rsidR="002B663F" w:rsidRPr="003E06D3" w:rsidRDefault="002B663F" w:rsidP="002B663F">
            <w:pPr>
              <w:pStyle w:val="Kopfze"/>
              <w:spacing w:line="264" w:lineRule="auto"/>
              <w:ind w:left="142"/>
              <w:jc w:val="left"/>
              <w:rPr>
                <w:rFonts w:ascii="Cambria" w:hAnsi="Cambria" w:cs="Arial"/>
                <w:sz w:val="28"/>
              </w:rPr>
            </w:pPr>
            <w:r>
              <w:rPr>
                <w:rFonts w:ascii="Cambria" w:hAnsi="Cambria" w:cs="Arial"/>
                <w:sz w:val="28"/>
              </w:rPr>
              <w:t>Eine bewegte Parallelg</w:t>
            </w:r>
            <w:r w:rsidRPr="003E06D3">
              <w:rPr>
                <w:rFonts w:ascii="Cambria" w:hAnsi="Cambria" w:cs="Arial"/>
                <w:sz w:val="28"/>
              </w:rPr>
              <w:t xml:space="preserve">eschichte schreiben </w:t>
            </w:r>
          </w:p>
        </w:tc>
        <w:tc>
          <w:tcPr>
            <w:tcW w:w="5528" w:type="dxa"/>
            <w:vMerge w:val="restart"/>
            <w:shd w:val="clear" w:color="auto" w:fill="auto"/>
            <w:vAlign w:val="center"/>
          </w:tcPr>
          <w:p w:rsidR="002B663F" w:rsidRPr="003E06D3" w:rsidRDefault="002B663F" w:rsidP="002B663F">
            <w:pPr>
              <w:numPr>
                <w:ilvl w:val="0"/>
                <w:numId w:val="3"/>
              </w:numPr>
              <w:ind w:left="283" w:hanging="142"/>
              <w:rPr>
                <w:sz w:val="20"/>
              </w:rPr>
            </w:pPr>
            <w:r w:rsidRPr="003E06D3">
              <w:t>eine Parallelgeschichte schreiben</w:t>
            </w:r>
            <w:r w:rsidRPr="003E06D3">
              <w:rPr>
                <w:sz w:val="22"/>
              </w:rPr>
              <w:t>:</w:t>
            </w:r>
            <w:r w:rsidRPr="003E06D3">
              <w:rPr>
                <w:sz w:val="20"/>
              </w:rPr>
              <w:br/>
            </w:r>
            <w:r w:rsidRPr="003E06D3">
              <w:rPr>
                <w:sz w:val="20"/>
                <w:szCs w:val="22"/>
              </w:rPr>
              <w:t>angelehnt an die erlebte bewegte Geschichte eine eigene Geschichte verfassen und die entsprechenden Erlebnis- und Konzentrationsübungen passend einbauen</w:t>
            </w:r>
          </w:p>
          <w:p w:rsidR="002B663F" w:rsidRPr="003E06D3" w:rsidRDefault="002B663F" w:rsidP="002B663F">
            <w:pPr>
              <w:numPr>
                <w:ilvl w:val="0"/>
                <w:numId w:val="3"/>
              </w:numPr>
              <w:ind w:left="283" w:hanging="142"/>
            </w:pPr>
            <w:r w:rsidRPr="003E06D3">
              <w:t>Geschichten überarbeiten</w:t>
            </w:r>
          </w:p>
          <w:p w:rsidR="002B663F" w:rsidRPr="003E06D3" w:rsidRDefault="002B663F" w:rsidP="002B663F">
            <w:pPr>
              <w:ind w:left="283"/>
              <w:rPr>
                <w:sz w:val="16"/>
              </w:rPr>
            </w:pPr>
          </w:p>
          <w:p w:rsidR="002B663F" w:rsidRPr="003E06D3" w:rsidRDefault="002B663F" w:rsidP="002B663F">
            <w:pPr>
              <w:numPr>
                <w:ilvl w:val="0"/>
                <w:numId w:val="3"/>
              </w:numPr>
              <w:ind w:left="283" w:hanging="142"/>
              <w:rPr>
                <w:rFonts w:cs="Arial"/>
                <w:sz w:val="16"/>
              </w:rPr>
            </w:pPr>
            <w:r w:rsidRPr="003E06D3">
              <w:t>eine eigene bewegte Geschichte schreiben und präsentieren:</w:t>
            </w:r>
            <w:r w:rsidRPr="003E06D3">
              <w:rPr>
                <w:sz w:val="20"/>
              </w:rPr>
              <w:br/>
            </w:r>
            <w:r w:rsidRPr="003E06D3">
              <w:rPr>
                <w:sz w:val="20"/>
                <w:szCs w:val="22"/>
              </w:rPr>
              <w:t>Ausgehend von Erlebnis- und Konzentrationsübungen eine eigene Geschichte erfinden</w:t>
            </w:r>
            <w:r w:rsidRPr="003E06D3">
              <w:rPr>
                <w:sz w:val="20"/>
              </w:rPr>
              <w:br/>
            </w:r>
            <w:r w:rsidRPr="003E06D3">
              <w:rPr>
                <w:sz w:val="20"/>
                <w:szCs w:val="22"/>
              </w:rPr>
              <w:t>oder eine eigene Geschichte verfassen und dazu Erlebnis- und Konzentrationsübungen auswählen</w:t>
            </w:r>
          </w:p>
        </w:tc>
      </w:tr>
      <w:tr w:rsidR="002B663F" w:rsidRPr="003E06D3">
        <w:trPr>
          <w:trHeight w:val="979"/>
        </w:trPr>
        <w:tc>
          <w:tcPr>
            <w:tcW w:w="1135" w:type="dxa"/>
            <w:shd w:val="clear" w:color="auto" w:fill="auto"/>
            <w:vAlign w:val="center"/>
          </w:tcPr>
          <w:p w:rsidR="002B663F" w:rsidRPr="003E06D3" w:rsidRDefault="002B663F" w:rsidP="002B663F">
            <w:pPr>
              <w:pStyle w:val="Kopfze"/>
              <w:spacing w:line="264" w:lineRule="auto"/>
              <w:jc w:val="center"/>
              <w:rPr>
                <w:rFonts w:ascii="Cambria" w:hAnsi="Cambria"/>
                <w:sz w:val="28"/>
              </w:rPr>
            </w:pPr>
            <w:r w:rsidRPr="003E06D3">
              <w:rPr>
                <w:rFonts w:ascii="Cambria" w:hAnsi="Cambria"/>
                <w:sz w:val="28"/>
              </w:rPr>
              <w:t>S2</w:t>
            </w:r>
          </w:p>
        </w:tc>
        <w:tc>
          <w:tcPr>
            <w:tcW w:w="3686" w:type="dxa"/>
            <w:shd w:val="clear" w:color="auto" w:fill="auto"/>
            <w:vAlign w:val="center"/>
          </w:tcPr>
          <w:p w:rsidR="002B663F" w:rsidRPr="003E06D3" w:rsidRDefault="002B663F" w:rsidP="002B663F">
            <w:pPr>
              <w:pStyle w:val="Kopfze"/>
              <w:spacing w:line="264" w:lineRule="auto"/>
              <w:ind w:left="142"/>
              <w:jc w:val="left"/>
              <w:rPr>
                <w:rFonts w:ascii="Cambria" w:hAnsi="Cambria" w:cs="Arial"/>
                <w:sz w:val="28"/>
              </w:rPr>
            </w:pPr>
            <w:r w:rsidRPr="003E06D3">
              <w:rPr>
                <w:rFonts w:ascii="Cambria" w:hAnsi="Cambria" w:cs="Arial"/>
                <w:sz w:val="28"/>
              </w:rPr>
              <w:t>Text-Check</w:t>
            </w:r>
          </w:p>
        </w:tc>
        <w:tc>
          <w:tcPr>
            <w:tcW w:w="5528" w:type="dxa"/>
            <w:vMerge/>
            <w:shd w:val="clear" w:color="auto" w:fill="auto"/>
            <w:vAlign w:val="center"/>
          </w:tcPr>
          <w:p w:rsidR="002B663F" w:rsidRPr="003E06D3" w:rsidRDefault="002B663F" w:rsidP="002B663F">
            <w:pPr>
              <w:rPr>
                <w:rFonts w:cs="Arial"/>
                <w:sz w:val="16"/>
              </w:rPr>
            </w:pPr>
          </w:p>
        </w:tc>
      </w:tr>
      <w:tr w:rsidR="002B663F" w:rsidRPr="003E06D3">
        <w:trPr>
          <w:trHeight w:val="979"/>
        </w:trPr>
        <w:tc>
          <w:tcPr>
            <w:tcW w:w="1135" w:type="dxa"/>
            <w:shd w:val="clear" w:color="auto" w:fill="auto"/>
            <w:vAlign w:val="center"/>
          </w:tcPr>
          <w:p w:rsidR="002B663F" w:rsidRPr="003E06D3" w:rsidRDefault="002B663F" w:rsidP="002B663F">
            <w:pPr>
              <w:pStyle w:val="Kopfze"/>
              <w:spacing w:line="264" w:lineRule="auto"/>
              <w:jc w:val="center"/>
              <w:rPr>
                <w:rFonts w:ascii="Cambria" w:hAnsi="Cambria"/>
                <w:sz w:val="28"/>
              </w:rPr>
            </w:pPr>
            <w:r w:rsidRPr="003E06D3">
              <w:rPr>
                <w:rFonts w:ascii="Cambria" w:hAnsi="Cambria"/>
                <w:sz w:val="28"/>
              </w:rPr>
              <w:t>S3</w:t>
            </w:r>
          </w:p>
        </w:tc>
        <w:tc>
          <w:tcPr>
            <w:tcW w:w="3686" w:type="dxa"/>
            <w:shd w:val="clear" w:color="auto" w:fill="auto"/>
            <w:vAlign w:val="center"/>
          </w:tcPr>
          <w:p w:rsidR="002B663F" w:rsidRPr="003E06D3" w:rsidRDefault="002B663F" w:rsidP="002B663F">
            <w:pPr>
              <w:pStyle w:val="Kopfze"/>
              <w:spacing w:line="264" w:lineRule="auto"/>
              <w:ind w:left="142"/>
              <w:jc w:val="left"/>
              <w:rPr>
                <w:rFonts w:ascii="Cambria" w:hAnsi="Cambria" w:cs="Arial"/>
                <w:sz w:val="28"/>
              </w:rPr>
            </w:pPr>
            <w:r>
              <w:rPr>
                <w:rFonts w:ascii="Cambria" w:hAnsi="Cambria" w:cs="Arial"/>
                <w:sz w:val="28"/>
              </w:rPr>
              <w:t>E</w:t>
            </w:r>
            <w:r w:rsidRPr="003E06D3">
              <w:rPr>
                <w:rFonts w:ascii="Cambria" w:hAnsi="Cambria" w:cs="Arial"/>
                <w:sz w:val="28"/>
              </w:rPr>
              <w:t>ine eigene bewegte Geschichte schreiben</w:t>
            </w:r>
          </w:p>
        </w:tc>
        <w:tc>
          <w:tcPr>
            <w:tcW w:w="5528" w:type="dxa"/>
            <w:vMerge/>
            <w:shd w:val="clear" w:color="auto" w:fill="auto"/>
            <w:vAlign w:val="center"/>
          </w:tcPr>
          <w:p w:rsidR="002B663F" w:rsidRPr="003E06D3" w:rsidRDefault="002B663F" w:rsidP="002B663F">
            <w:pPr>
              <w:pStyle w:val="Kopfze"/>
              <w:ind w:left="141"/>
              <w:jc w:val="left"/>
              <w:rPr>
                <w:rFonts w:ascii="Cambria" w:hAnsi="Cambria" w:cs="Arial"/>
                <w:sz w:val="16"/>
              </w:rPr>
            </w:pPr>
          </w:p>
        </w:tc>
      </w:tr>
      <w:tr w:rsidR="002B663F" w:rsidRPr="002975B6">
        <w:trPr>
          <w:trHeight w:val="433"/>
        </w:trPr>
        <w:tc>
          <w:tcPr>
            <w:tcW w:w="10349" w:type="dxa"/>
            <w:gridSpan w:val="3"/>
            <w:shd w:val="clear" w:color="auto" w:fill="auto"/>
            <w:vAlign w:val="center"/>
          </w:tcPr>
          <w:p w:rsidR="002B663F" w:rsidRPr="001239C1" w:rsidRDefault="002B663F" w:rsidP="002B663F">
            <w:pPr>
              <w:ind w:left="1247"/>
              <w:rPr>
                <w:rFonts w:cs="Arial"/>
              </w:rPr>
            </w:pPr>
            <w:r>
              <w:t>W</w:t>
            </w:r>
            <w:r w:rsidRPr="003E06D3">
              <w:t>eitere Möglichkeite</w:t>
            </w:r>
            <w:r>
              <w:t>n fürs individuelle Schreiben mit</w:t>
            </w:r>
            <w:r w:rsidRPr="003E06D3">
              <w:t xml:space="preserve"> den bewegten Geschichten:</w:t>
            </w:r>
            <w:r w:rsidRPr="003E06D3">
              <w:br/>
            </w:r>
            <w:r>
              <w:t>Weiter Ideen zum Schreiben im S-Element</w:t>
            </w:r>
            <w:r w:rsidRPr="004A4B88">
              <w:t xml:space="preserve"> </w:t>
            </w:r>
            <w:r>
              <w:t xml:space="preserve"> </w:t>
            </w:r>
            <w:r w:rsidRPr="00CC7FC8">
              <w:sym w:font="Wingdings" w:char="F0F0"/>
            </w:r>
            <w:r>
              <w:t xml:space="preserve"> meine_geschichte_deine_g</w:t>
            </w:r>
            <w:r w:rsidRPr="004A4B88">
              <w:t>eschichte</w:t>
            </w:r>
          </w:p>
        </w:tc>
      </w:tr>
    </w:tbl>
    <w:p w:rsidR="002B663F" w:rsidRDefault="002B663F" w:rsidP="002B663F">
      <w:pPr>
        <w:rPr>
          <w:rFonts w:cs="Arial"/>
        </w:rPr>
      </w:pPr>
    </w:p>
    <w:p w:rsidR="002B663F" w:rsidRPr="0065121A" w:rsidRDefault="002B663F" w:rsidP="002B663F">
      <w:pPr>
        <w:rPr>
          <w:rFonts w:cs="Arial"/>
        </w:rPr>
      </w:pPr>
      <w:r>
        <w:rPr>
          <w:rFonts w:cs="Arial"/>
        </w:rPr>
        <w:br w:type="page"/>
      </w: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1559"/>
        <w:gridCol w:w="5670"/>
      </w:tblGrid>
      <w:tr w:rsidR="002B663F" w:rsidRPr="0065121A">
        <w:trPr>
          <w:trHeight w:val="850"/>
        </w:trPr>
        <w:tc>
          <w:tcPr>
            <w:tcW w:w="1828" w:type="dxa"/>
            <w:shd w:val="clear" w:color="auto" w:fill="auto"/>
            <w:vAlign w:val="center"/>
          </w:tcPr>
          <w:p w:rsidR="002B663F" w:rsidRPr="0065121A" w:rsidRDefault="002B663F" w:rsidP="002B663F">
            <w:pPr>
              <w:pStyle w:val="Kopfze"/>
              <w:spacing w:line="264" w:lineRule="auto"/>
              <w:jc w:val="center"/>
              <w:rPr>
                <w:rFonts w:ascii="Cambria" w:hAnsi="Cambria" w:cs="Arial"/>
                <w:b/>
              </w:rPr>
            </w:pPr>
            <w:r w:rsidRPr="0065121A">
              <w:rPr>
                <w:rFonts w:ascii="Cambria" w:hAnsi="Cambria"/>
              </w:rPr>
              <w:pict>
                <v:shape id="_x0000_i1025" type="#_x0000_t75" style="width:89.25pt;height:44.65pt">
                  <v:imagedata r:id="rId8" o:title="bege_bez_rgb_50mm"/>
                </v:shape>
              </w:pict>
            </w:r>
          </w:p>
        </w:tc>
        <w:tc>
          <w:tcPr>
            <w:tcW w:w="1559" w:type="dxa"/>
            <w:shd w:val="clear" w:color="auto" w:fill="auto"/>
            <w:vAlign w:val="bottom"/>
          </w:tcPr>
          <w:p w:rsidR="002B663F" w:rsidRPr="0065121A" w:rsidRDefault="002B663F" w:rsidP="002B663F">
            <w:pPr>
              <w:pStyle w:val="Kopfze"/>
              <w:spacing w:line="264" w:lineRule="auto"/>
              <w:jc w:val="center"/>
              <w:rPr>
                <w:rFonts w:ascii="Cambria" w:hAnsi="Cambria" w:cs="Arial"/>
              </w:rPr>
            </w:pPr>
            <w:r w:rsidRPr="0065121A">
              <w:rPr>
                <w:rFonts w:ascii="Cambria" w:hAnsi="Cambria" w:cs="Arial"/>
              </w:rPr>
              <w:t xml:space="preserve">Lesetagebuch </w:t>
            </w:r>
            <w:r w:rsidRPr="0065121A">
              <w:rPr>
                <w:rFonts w:ascii="Cambria" w:hAnsi="Cambria" w:cs="Arial"/>
                <w:b/>
              </w:rPr>
              <w:t>Kotzmotz</w:t>
            </w:r>
            <w:r w:rsidRPr="0065121A">
              <w:rPr>
                <w:rFonts w:ascii="Cambria" w:hAnsi="Cambria" w:cs="Arial"/>
                <w:b/>
              </w:rPr>
              <w:br/>
              <w:t>der Zauberer</w:t>
            </w:r>
            <w:r>
              <w:rPr>
                <w:rFonts w:ascii="Cambria" w:hAnsi="Cambria" w:cs="Arial"/>
              </w:rPr>
              <w:t xml:space="preserve"> Auftrag 0</w:t>
            </w:r>
          </w:p>
        </w:tc>
        <w:tc>
          <w:tcPr>
            <w:tcW w:w="5670" w:type="dxa"/>
            <w:shd w:val="clear" w:color="auto" w:fill="auto"/>
            <w:vAlign w:val="center"/>
          </w:tcPr>
          <w:p w:rsidR="002B663F" w:rsidRPr="0065121A" w:rsidRDefault="002B663F" w:rsidP="002B663F">
            <w:pPr>
              <w:pStyle w:val="Kopfze"/>
              <w:ind w:left="142"/>
              <w:jc w:val="left"/>
              <w:rPr>
                <w:rFonts w:ascii="Cambria" w:hAnsi="Cambria" w:cs="Arial"/>
                <w:sz w:val="36"/>
              </w:rPr>
            </w:pPr>
            <w:r>
              <w:rPr>
                <w:rFonts w:ascii="Cambria" w:hAnsi="Cambria" w:cs="Arial"/>
                <w:b/>
                <w:sz w:val="36"/>
              </w:rPr>
              <w:t>Cover-Scan</w:t>
            </w:r>
          </w:p>
        </w:tc>
      </w:tr>
    </w:tbl>
    <w:p w:rsidR="002B663F" w:rsidRPr="0065121A" w:rsidRDefault="002B663F" w:rsidP="002B663F">
      <w:pPr>
        <w:rPr>
          <w:rFonts w:cs="Arial"/>
        </w:rPr>
      </w:pPr>
    </w:p>
    <w:p w:rsidR="002B663F" w:rsidRPr="0065121A" w:rsidRDefault="002B663F" w:rsidP="002B663F">
      <w:pPr>
        <w:ind w:left="1985" w:right="709" w:hanging="1985"/>
        <w:rPr>
          <w:rFonts w:cs="Arial"/>
        </w:rPr>
      </w:pPr>
      <w:r w:rsidRPr="0065121A">
        <w:rPr>
          <w:rFonts w:cs="Arial"/>
          <w:noProof/>
          <w:lang w:val="en-US"/>
        </w:rPr>
        <w:pict>
          <v:shape id="_x0000_i1026" type="#_x0000_t75" style="width:33.75pt;height:25.5pt">
            <v:imagedata r:id="rId9" o:title="BG_LTB_Button1"/>
          </v:shape>
        </w:pict>
      </w:r>
      <w:r w:rsidRPr="0065121A">
        <w:rPr>
          <w:rFonts w:cs="Arial"/>
          <w:noProof/>
          <w:lang w:val="de-CH"/>
        </w:rPr>
        <w:tab/>
      </w:r>
      <w:r>
        <w:rPr>
          <w:rFonts w:cs="Arial"/>
          <w:sz w:val="28"/>
        </w:rPr>
        <w:t xml:space="preserve">Du wirst nun einen Teil des Buches </w:t>
      </w:r>
      <w:r>
        <w:rPr>
          <w:rFonts w:ascii="Cambria (Designkörper)" w:hAnsi="Cambria (Designkörper)" w:cs="Arial"/>
          <w:sz w:val="28"/>
        </w:rPr>
        <w:t>‹</w:t>
      </w:r>
      <w:r>
        <w:rPr>
          <w:rFonts w:cs="Arial"/>
          <w:sz w:val="28"/>
        </w:rPr>
        <w:t>Kotzmotz der Zauberer</w:t>
      </w:r>
      <w:r>
        <w:rPr>
          <w:rFonts w:ascii="Cambria (Designkörper)" w:hAnsi="Cambria (Designkörper)" w:cs="Arial"/>
          <w:sz w:val="28"/>
        </w:rPr>
        <w:t>›</w:t>
      </w:r>
      <w:r>
        <w:rPr>
          <w:rFonts w:cs="Arial"/>
          <w:sz w:val="28"/>
        </w:rPr>
        <w:t xml:space="preserve"> als bewegte Geschichte erleben.</w:t>
      </w:r>
      <w:r>
        <w:rPr>
          <w:rFonts w:cs="Arial"/>
          <w:sz w:val="28"/>
        </w:rPr>
        <w:br/>
        <w:t>Schaue dir das Cover des Buches (evtl. Kopie einkleben!) an und schreibe alles auf, was dir dazu einfällt!</w:t>
      </w:r>
      <w:r w:rsidRPr="004331C1">
        <w:t xml:space="preserve"> </w:t>
      </w:r>
    </w:p>
    <w:p w:rsidR="002B663F" w:rsidRPr="0065121A" w:rsidRDefault="002B663F" w:rsidP="002B663F">
      <w:pPr>
        <w:ind w:left="1985" w:right="709" w:hanging="1985"/>
        <w:rPr>
          <w:rFonts w:cs="Arial"/>
        </w:rPr>
      </w:pPr>
    </w:p>
    <w:p w:rsidR="002B663F" w:rsidRDefault="002B663F" w:rsidP="002B663F">
      <w:pPr>
        <w:ind w:left="1985" w:right="709" w:hanging="1985"/>
        <w:rPr>
          <w:rFonts w:cs="Arial"/>
          <w:sz w:val="28"/>
        </w:rPr>
      </w:pPr>
      <w:r w:rsidRPr="00C80EF8">
        <w:rPr>
          <w:rFonts w:cs="Arial"/>
          <w:noProof/>
          <w:lang w:val="en-US"/>
        </w:rPr>
        <w:pict>
          <v:shape id="_x0000_i1027" type="#_x0000_t75" style="width:33.75pt;height:25.5pt">
            <v:imagedata r:id="rId9" o:title="BG_LTB_Button1"/>
          </v:shape>
        </w:pict>
      </w:r>
      <w:r w:rsidRPr="00C80EF8">
        <w:rPr>
          <w:rFonts w:cs="Arial"/>
          <w:noProof/>
          <w:lang w:val="en-US"/>
        </w:rPr>
        <w:pict>
          <v:shape id="_x0000_i1028" type="#_x0000_t75" style="width:33.75pt;height:25.5pt">
            <v:imagedata r:id="rId9" o:title="BG_LTB_Button1"/>
          </v:shape>
        </w:pict>
      </w:r>
      <w:r w:rsidRPr="0065121A">
        <w:rPr>
          <w:rFonts w:cs="Arial"/>
        </w:rPr>
        <w:tab/>
      </w:r>
      <w:r>
        <w:rPr>
          <w:rFonts w:cs="Arial"/>
          <w:sz w:val="28"/>
        </w:rPr>
        <w:t>Worum könnte es in der Geschichte gehen?</w:t>
      </w:r>
      <w:r>
        <w:rPr>
          <w:rFonts w:cs="Arial"/>
          <w:sz w:val="28"/>
        </w:rPr>
        <w:br/>
        <w:t>Schreibe deine Vermutungen auf!</w:t>
      </w:r>
    </w:p>
    <w:p w:rsidR="002B663F" w:rsidRPr="0065121A" w:rsidRDefault="002B663F" w:rsidP="002B663F">
      <w:pPr>
        <w:ind w:left="1985" w:right="709" w:hanging="1985"/>
        <w:rPr>
          <w:rFonts w:cs="Arial"/>
        </w:rPr>
      </w:pPr>
    </w:p>
    <w:p w:rsidR="002B663F" w:rsidRPr="00DF68BC" w:rsidRDefault="002B663F" w:rsidP="002B663F">
      <w:pPr>
        <w:ind w:left="1985" w:right="709" w:firstLine="139"/>
      </w:pPr>
      <w:r w:rsidRPr="00DF68BC">
        <w:t>Ich denke, dass es um…</w:t>
      </w:r>
    </w:p>
    <w:p w:rsidR="002B663F" w:rsidRPr="00DF68BC" w:rsidRDefault="002B663F" w:rsidP="002B663F">
      <w:pPr>
        <w:ind w:left="1985" w:right="709" w:hanging="1985"/>
        <w:rPr>
          <w:rFonts w:cs="Arial"/>
        </w:rPr>
      </w:pPr>
      <w:r w:rsidRPr="00DF68BC">
        <w:tab/>
      </w:r>
      <w:r w:rsidRPr="00DF68BC">
        <w:tab/>
        <w:t>Ich vermute, dass es um …</w:t>
      </w:r>
    </w:p>
    <w:p w:rsidR="002B663F" w:rsidRPr="00B66B45" w:rsidRDefault="002B663F" w:rsidP="002B663F">
      <w:pPr>
        <w:ind w:left="1985" w:right="709" w:hanging="1985"/>
        <w:rPr>
          <w:rFonts w:cs="Arial"/>
        </w:rPr>
      </w:pPr>
    </w:p>
    <w:p w:rsidR="002B663F" w:rsidRPr="0065121A" w:rsidRDefault="002B663F">
      <w:pPr>
        <w:rPr>
          <w:b/>
        </w:rPr>
      </w:pPr>
    </w:p>
    <w:p w:rsidR="002B663F" w:rsidRPr="0065121A" w:rsidRDefault="002B663F" w:rsidP="002B663F">
      <w:pPr>
        <w:rPr>
          <w:rFonts w:cs="Arial"/>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2B663F" w:rsidRPr="0065121A">
        <w:trPr>
          <w:trHeight w:val="850"/>
        </w:trPr>
        <w:tc>
          <w:tcPr>
            <w:tcW w:w="1970" w:type="dxa"/>
            <w:shd w:val="clear" w:color="auto" w:fill="auto"/>
            <w:vAlign w:val="center"/>
          </w:tcPr>
          <w:p w:rsidR="002B663F" w:rsidRPr="0065121A" w:rsidRDefault="002B663F" w:rsidP="002B663F">
            <w:pPr>
              <w:pStyle w:val="Kopfze"/>
              <w:spacing w:line="264" w:lineRule="auto"/>
              <w:jc w:val="center"/>
              <w:rPr>
                <w:rFonts w:ascii="Cambria" w:hAnsi="Cambria" w:cs="Arial"/>
                <w:b/>
              </w:rPr>
            </w:pPr>
            <w:r w:rsidRPr="0065121A">
              <w:rPr>
                <w:rFonts w:ascii="Cambria" w:hAnsi="Cambria"/>
              </w:rPr>
              <w:pict>
                <v:shape id="_x0000_i1029" type="#_x0000_t75" style="width:89.25pt;height:44.65pt">
                  <v:imagedata r:id="rId8" o:title="bege_bez_rgb_50mm"/>
                </v:shape>
              </w:pict>
            </w:r>
          </w:p>
        </w:tc>
        <w:tc>
          <w:tcPr>
            <w:tcW w:w="1701" w:type="dxa"/>
            <w:shd w:val="clear" w:color="auto" w:fill="auto"/>
            <w:vAlign w:val="bottom"/>
          </w:tcPr>
          <w:p w:rsidR="002B663F" w:rsidRPr="0065121A" w:rsidRDefault="002B663F" w:rsidP="002B663F">
            <w:pPr>
              <w:pStyle w:val="Kopfze"/>
              <w:spacing w:line="264" w:lineRule="auto"/>
              <w:jc w:val="center"/>
              <w:rPr>
                <w:rFonts w:ascii="Cambria" w:hAnsi="Cambria" w:cs="Arial"/>
              </w:rPr>
            </w:pPr>
            <w:r w:rsidRPr="0065121A">
              <w:rPr>
                <w:rFonts w:ascii="Cambria" w:hAnsi="Cambria" w:cs="Arial"/>
              </w:rPr>
              <w:t xml:space="preserve">Lesetagebuch </w:t>
            </w:r>
            <w:r w:rsidRPr="0065121A">
              <w:rPr>
                <w:rFonts w:ascii="Cambria" w:hAnsi="Cambria" w:cs="Arial"/>
                <w:b/>
              </w:rPr>
              <w:t>Kotzmotz</w:t>
            </w:r>
            <w:r w:rsidRPr="0065121A">
              <w:rPr>
                <w:rFonts w:ascii="Cambria" w:hAnsi="Cambria" w:cs="Arial"/>
                <w:b/>
              </w:rPr>
              <w:br/>
              <w:t>der Zauberer</w:t>
            </w:r>
            <w:r w:rsidRPr="0065121A">
              <w:rPr>
                <w:rFonts w:ascii="Cambria" w:hAnsi="Cambria" w:cs="Arial"/>
              </w:rPr>
              <w:t xml:space="preserve"> Auftrag 1</w:t>
            </w:r>
          </w:p>
        </w:tc>
        <w:tc>
          <w:tcPr>
            <w:tcW w:w="5386" w:type="dxa"/>
            <w:shd w:val="clear" w:color="auto" w:fill="auto"/>
            <w:vAlign w:val="center"/>
          </w:tcPr>
          <w:p w:rsidR="002B663F" w:rsidRPr="0065121A" w:rsidRDefault="002B663F" w:rsidP="002B663F">
            <w:pPr>
              <w:pStyle w:val="Kopfze"/>
              <w:ind w:left="142"/>
              <w:jc w:val="left"/>
              <w:rPr>
                <w:rFonts w:ascii="Cambria" w:hAnsi="Cambria" w:cs="Arial"/>
                <w:sz w:val="36"/>
              </w:rPr>
            </w:pPr>
            <w:r>
              <w:rPr>
                <w:rFonts w:ascii="Cambria" w:hAnsi="Cambria" w:cs="Arial"/>
                <w:b/>
                <w:sz w:val="36"/>
              </w:rPr>
              <w:t>Erster Eindruck</w:t>
            </w:r>
          </w:p>
        </w:tc>
      </w:tr>
    </w:tbl>
    <w:p w:rsidR="002B663F" w:rsidRPr="0065121A" w:rsidRDefault="002B663F" w:rsidP="002B663F">
      <w:pPr>
        <w:rPr>
          <w:rFonts w:cs="Arial"/>
        </w:rPr>
      </w:pPr>
    </w:p>
    <w:p w:rsidR="002B663F" w:rsidRDefault="002B663F" w:rsidP="002B663F">
      <w:pPr>
        <w:ind w:left="1985" w:right="709" w:hanging="1985"/>
        <w:rPr>
          <w:rFonts w:cs="Arial"/>
          <w:sz w:val="28"/>
        </w:rPr>
      </w:pPr>
      <w:r w:rsidRPr="0065121A">
        <w:rPr>
          <w:rFonts w:cs="Arial"/>
          <w:noProof/>
          <w:lang w:val="en-US"/>
        </w:rPr>
        <w:pict>
          <v:shape id="_x0000_i1030" type="#_x0000_t75" style="width:33.75pt;height:25.5pt">
            <v:imagedata r:id="rId9" o:title="BG_LTB_Button1"/>
          </v:shape>
        </w:pict>
      </w:r>
      <w:r w:rsidRPr="0065121A">
        <w:rPr>
          <w:rFonts w:cs="Arial"/>
          <w:noProof/>
          <w:lang w:val="de-CH"/>
        </w:rPr>
        <w:tab/>
      </w:r>
      <w:r w:rsidRPr="00AB1DC1">
        <w:rPr>
          <w:rFonts w:cs="Arial"/>
          <w:sz w:val="28"/>
        </w:rPr>
        <w:t xml:space="preserve">Du hast </w:t>
      </w:r>
      <w:r>
        <w:rPr>
          <w:rFonts w:ascii="Cambria (Designkörper)" w:hAnsi="Cambria (Designkörper)" w:cs="Arial"/>
          <w:sz w:val="28"/>
        </w:rPr>
        <w:t>‹</w:t>
      </w:r>
      <w:r>
        <w:rPr>
          <w:rFonts w:cs="Arial"/>
          <w:sz w:val="28"/>
        </w:rPr>
        <w:t>Kotzmotz der Zauberer</w:t>
      </w:r>
      <w:r>
        <w:rPr>
          <w:rFonts w:ascii="Cambria (Designkörper)" w:hAnsi="Cambria (Designkörper)" w:cs="Arial"/>
          <w:sz w:val="28"/>
        </w:rPr>
        <w:t>›</w:t>
      </w:r>
      <w:r>
        <w:rPr>
          <w:rFonts w:cs="Arial"/>
          <w:sz w:val="28"/>
        </w:rPr>
        <w:t xml:space="preserve"> </w:t>
      </w:r>
      <w:r w:rsidRPr="00AB1DC1">
        <w:rPr>
          <w:rFonts w:cs="Arial"/>
          <w:sz w:val="28"/>
        </w:rPr>
        <w:t>als bewegte Geschichte erlebt.</w:t>
      </w:r>
      <w:r>
        <w:rPr>
          <w:rFonts w:cs="Arial"/>
          <w:sz w:val="28"/>
        </w:rPr>
        <w:t xml:space="preserve"> Was hat dir an der Geschichte am besten gefallen?</w:t>
      </w:r>
    </w:p>
    <w:p w:rsidR="002B663F" w:rsidRPr="00F3048E" w:rsidRDefault="002B663F" w:rsidP="002B663F">
      <w:pPr>
        <w:ind w:left="1985" w:right="709" w:hanging="1985"/>
        <w:rPr>
          <w:rFonts w:cs="Arial"/>
        </w:rPr>
      </w:pPr>
    </w:p>
    <w:p w:rsidR="002B663F" w:rsidRDefault="002B663F" w:rsidP="002B663F">
      <w:pPr>
        <w:ind w:left="1416" w:right="709" w:firstLine="708"/>
        <w:rPr>
          <w:rFonts w:cs="Arial"/>
        </w:rPr>
      </w:pPr>
      <w:r w:rsidRPr="00B66B45">
        <w:rPr>
          <w:rFonts w:cs="Arial"/>
        </w:rPr>
        <w:t>Ich fand es lustig, als ….</w:t>
      </w:r>
    </w:p>
    <w:p w:rsidR="002B663F" w:rsidRPr="00B66B45" w:rsidRDefault="002B663F" w:rsidP="002B663F">
      <w:pPr>
        <w:ind w:left="1985" w:right="709" w:firstLine="139"/>
        <w:rPr>
          <w:rFonts w:cs="Arial"/>
        </w:rPr>
      </w:pPr>
      <w:r w:rsidRPr="00B66B45">
        <w:rPr>
          <w:rFonts w:cs="Arial"/>
        </w:rPr>
        <w:t>Am besten hat mir gefallen, dass…</w:t>
      </w:r>
    </w:p>
    <w:p w:rsidR="002B663F" w:rsidRPr="0065121A" w:rsidRDefault="002B663F" w:rsidP="002B663F">
      <w:pPr>
        <w:ind w:left="1985" w:right="709" w:hanging="1985"/>
        <w:rPr>
          <w:rFonts w:cs="Arial"/>
        </w:rPr>
      </w:pPr>
    </w:p>
    <w:p w:rsidR="002B663F" w:rsidRPr="0051473B" w:rsidRDefault="002B663F" w:rsidP="002B663F">
      <w:pPr>
        <w:ind w:left="1985" w:right="709" w:hanging="1985"/>
        <w:rPr>
          <w:rFonts w:cs="Arial"/>
        </w:rPr>
      </w:pPr>
      <w:r w:rsidRPr="00C80EF8">
        <w:rPr>
          <w:rFonts w:cs="Arial"/>
          <w:noProof/>
          <w:lang w:val="en-US"/>
        </w:rPr>
        <w:pict>
          <v:shape id="_x0000_i1031" type="#_x0000_t75" style="width:33.75pt;height:25.5pt">
            <v:imagedata r:id="rId9" o:title="BG_LTB_Button1"/>
          </v:shape>
        </w:pict>
      </w:r>
      <w:r w:rsidRPr="00C80EF8">
        <w:rPr>
          <w:rFonts w:cs="Arial"/>
          <w:noProof/>
          <w:lang w:val="en-US"/>
        </w:rPr>
        <w:pict>
          <v:shape id="_x0000_i1032" type="#_x0000_t75" style="width:33.75pt;height:25.5pt">
            <v:imagedata r:id="rId9" o:title="BG_LTB_Button1"/>
          </v:shape>
        </w:pict>
      </w:r>
      <w:r w:rsidRPr="0065121A">
        <w:rPr>
          <w:rFonts w:cs="Arial"/>
        </w:rPr>
        <w:tab/>
      </w:r>
      <w:r>
        <w:rPr>
          <w:rFonts w:cs="Arial"/>
          <w:sz w:val="28"/>
        </w:rPr>
        <w:t xml:space="preserve">Während dieser Geschichte hast du </w:t>
      </w:r>
      <w:r w:rsidRPr="00321628">
        <w:rPr>
          <w:rFonts w:cs="Arial"/>
          <w:sz w:val="40"/>
        </w:rPr>
        <w:t>E</w:t>
      </w:r>
      <w:r>
        <w:rPr>
          <w:rFonts w:cs="Arial"/>
          <w:sz w:val="28"/>
        </w:rPr>
        <w:t xml:space="preserve">rlebnisübungen erlebt. </w:t>
      </w:r>
      <w:r>
        <w:rPr>
          <w:rFonts w:cs="Arial"/>
          <w:sz w:val="28"/>
        </w:rPr>
        <w:br/>
        <w:t xml:space="preserve">Weisst du noch, wie </w:t>
      </w:r>
      <w:r w:rsidRPr="0051473B">
        <w:rPr>
          <w:rFonts w:cs="Arial"/>
          <w:sz w:val="28"/>
        </w:rPr>
        <w:t>sie heissen?</w:t>
      </w:r>
      <w:r w:rsidRPr="0051473B">
        <w:rPr>
          <w:rFonts w:cs="Arial"/>
          <w:sz w:val="28"/>
        </w:rPr>
        <w:br/>
        <w:t>Welche hat dir am besten gefallen? Warum?</w:t>
      </w:r>
      <w:r w:rsidRPr="0051473B">
        <w:rPr>
          <w:rFonts w:cs="Arial"/>
          <w:sz w:val="28"/>
        </w:rPr>
        <w:br/>
        <w:t>Warum habt ihr genau diese Übung</w:t>
      </w:r>
      <w:r>
        <w:rPr>
          <w:rFonts w:cs="Arial"/>
          <w:sz w:val="28"/>
        </w:rPr>
        <w:t>en</w:t>
      </w:r>
      <w:r w:rsidRPr="0051473B">
        <w:rPr>
          <w:rFonts w:cs="Arial"/>
          <w:sz w:val="28"/>
        </w:rPr>
        <w:t xml:space="preserve"> gemacht?</w:t>
      </w:r>
    </w:p>
    <w:p w:rsidR="002B663F" w:rsidRPr="0051473B" w:rsidRDefault="002B663F" w:rsidP="002B663F">
      <w:pPr>
        <w:ind w:left="1985" w:right="709" w:hanging="1985"/>
        <w:rPr>
          <w:rFonts w:cs="Arial"/>
        </w:rPr>
      </w:pPr>
    </w:p>
    <w:p w:rsidR="002B663F" w:rsidRDefault="002B663F" w:rsidP="002B663F">
      <w:pPr>
        <w:spacing w:after="120"/>
        <w:ind w:left="1985" w:right="709" w:hanging="1985"/>
        <w:rPr>
          <w:rFonts w:cs="Arial"/>
          <w:sz w:val="28"/>
        </w:rPr>
      </w:pPr>
      <w:r w:rsidRPr="0051473B">
        <w:rPr>
          <w:rFonts w:cs="Arial"/>
          <w:noProof/>
          <w:lang w:val="en-US"/>
        </w:rPr>
        <w:pict>
          <v:shape id="_x0000_i1033" type="#_x0000_t75" style="width:33.75pt;height:25.5pt">
            <v:imagedata r:id="rId9" o:title="BG_LTB_Button1"/>
          </v:shape>
        </w:pict>
      </w:r>
      <w:r w:rsidRPr="0051473B">
        <w:rPr>
          <w:rFonts w:cs="Arial"/>
          <w:noProof/>
          <w:lang w:val="en-US"/>
        </w:rPr>
        <w:pict>
          <v:shape id="_x0000_i1034" type="#_x0000_t75" style="width:33.75pt;height:25.5pt">
            <v:imagedata r:id="rId9" o:title="BG_LTB_Button1"/>
          </v:shape>
        </w:pict>
      </w:r>
      <w:r w:rsidRPr="0051473B">
        <w:rPr>
          <w:rFonts w:cs="Arial"/>
          <w:noProof/>
          <w:lang w:val="en-US"/>
        </w:rPr>
        <w:pict>
          <v:shape id="_x0000_i1035" type="#_x0000_t75" style="width:33.75pt;height:25.5pt">
            <v:imagedata r:id="rId9" o:title="BG_LTB_Button1"/>
          </v:shape>
        </w:pict>
      </w:r>
      <w:r w:rsidRPr="0051473B">
        <w:rPr>
          <w:rFonts w:cs="Arial"/>
          <w:sz w:val="28"/>
        </w:rPr>
        <w:t xml:space="preserve"> Zwischendurch hast du </w:t>
      </w:r>
      <w:r w:rsidRPr="0051473B">
        <w:rPr>
          <w:rFonts w:cs="Arial"/>
          <w:sz w:val="40"/>
        </w:rPr>
        <w:t>K</w:t>
      </w:r>
      <w:r w:rsidRPr="0051473B">
        <w:rPr>
          <w:rFonts w:cs="Arial"/>
          <w:sz w:val="28"/>
        </w:rPr>
        <w:t xml:space="preserve">onzentrationsübungen ausgeführt. </w:t>
      </w:r>
      <w:r w:rsidRPr="0051473B">
        <w:rPr>
          <w:rFonts w:cs="Arial"/>
          <w:sz w:val="28"/>
        </w:rPr>
        <w:br/>
        <w:t>Weisst du noch, wie sie heissen?</w:t>
      </w:r>
      <w:r>
        <w:rPr>
          <w:rFonts w:cs="Arial"/>
          <w:sz w:val="28"/>
        </w:rPr>
        <w:br/>
        <w:t>Welche hat dir am besten gefallen? Warum?</w:t>
      </w:r>
    </w:p>
    <w:p w:rsidR="002B663F" w:rsidRDefault="002B663F" w:rsidP="002B663F">
      <w:pPr>
        <w:ind w:left="1985" w:right="709" w:hanging="1985"/>
        <w:rPr>
          <w:rFonts w:cs="Arial"/>
        </w:rPr>
      </w:pPr>
    </w:p>
    <w:p w:rsidR="002B663F" w:rsidRPr="0065121A" w:rsidRDefault="002B663F" w:rsidP="002B663F">
      <w:pPr>
        <w:ind w:left="1985" w:right="709" w:hanging="1985"/>
        <w:rPr>
          <w:rFonts w:cs="Arial"/>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2B663F" w:rsidRPr="0065121A">
        <w:trPr>
          <w:trHeight w:val="850"/>
        </w:trPr>
        <w:tc>
          <w:tcPr>
            <w:tcW w:w="1970" w:type="dxa"/>
            <w:shd w:val="clear" w:color="auto" w:fill="auto"/>
            <w:vAlign w:val="center"/>
          </w:tcPr>
          <w:p w:rsidR="002B663F" w:rsidRPr="0065121A" w:rsidRDefault="002B663F" w:rsidP="002B663F">
            <w:pPr>
              <w:pStyle w:val="Kopfze"/>
              <w:spacing w:line="264" w:lineRule="auto"/>
              <w:jc w:val="center"/>
              <w:rPr>
                <w:rFonts w:ascii="Cambria" w:hAnsi="Cambria" w:cs="Arial"/>
                <w:b/>
              </w:rPr>
            </w:pPr>
            <w:r w:rsidRPr="0065121A">
              <w:rPr>
                <w:rFonts w:ascii="Cambria" w:hAnsi="Cambria"/>
              </w:rPr>
              <w:lastRenderedPageBreak/>
              <w:pict>
                <v:shape id="_x0000_i1036" type="#_x0000_t75" style="width:89.25pt;height:44.65pt">
                  <v:imagedata r:id="rId8" o:title="bege_bez_rgb_50mm"/>
                </v:shape>
              </w:pict>
            </w:r>
          </w:p>
        </w:tc>
        <w:tc>
          <w:tcPr>
            <w:tcW w:w="1701" w:type="dxa"/>
            <w:shd w:val="clear" w:color="auto" w:fill="auto"/>
            <w:vAlign w:val="bottom"/>
          </w:tcPr>
          <w:p w:rsidR="002B663F" w:rsidRPr="0065121A" w:rsidRDefault="002B663F" w:rsidP="002B663F">
            <w:pPr>
              <w:pStyle w:val="Kopfze"/>
              <w:spacing w:line="264" w:lineRule="auto"/>
              <w:jc w:val="center"/>
              <w:rPr>
                <w:rFonts w:ascii="Cambria" w:hAnsi="Cambria" w:cs="Arial"/>
              </w:rPr>
            </w:pPr>
            <w:r w:rsidRPr="0065121A">
              <w:rPr>
                <w:rFonts w:ascii="Cambria" w:hAnsi="Cambria" w:cs="Arial"/>
              </w:rPr>
              <w:t xml:space="preserve">Lesetagebuch </w:t>
            </w:r>
            <w:r w:rsidRPr="0065121A">
              <w:rPr>
                <w:rFonts w:ascii="Cambria" w:hAnsi="Cambria" w:cs="Arial"/>
                <w:b/>
              </w:rPr>
              <w:t>Kotzmotz</w:t>
            </w:r>
            <w:r w:rsidRPr="0065121A">
              <w:rPr>
                <w:rFonts w:ascii="Cambria" w:hAnsi="Cambria" w:cs="Arial"/>
                <w:b/>
              </w:rPr>
              <w:br/>
              <w:t>der Zauberer</w:t>
            </w:r>
            <w:r>
              <w:rPr>
                <w:rFonts w:ascii="Cambria" w:hAnsi="Cambria" w:cs="Arial"/>
              </w:rPr>
              <w:t xml:space="preserve"> Auftrag 2</w:t>
            </w:r>
          </w:p>
        </w:tc>
        <w:tc>
          <w:tcPr>
            <w:tcW w:w="5386" w:type="dxa"/>
            <w:shd w:val="clear" w:color="auto" w:fill="auto"/>
            <w:vAlign w:val="center"/>
          </w:tcPr>
          <w:p w:rsidR="002B663F" w:rsidRPr="0065121A" w:rsidRDefault="002B663F" w:rsidP="002B663F">
            <w:pPr>
              <w:pStyle w:val="Kopfze"/>
              <w:ind w:left="142"/>
              <w:jc w:val="left"/>
              <w:rPr>
                <w:rFonts w:ascii="Cambria" w:hAnsi="Cambria" w:cs="Arial"/>
                <w:sz w:val="36"/>
              </w:rPr>
            </w:pPr>
            <w:r>
              <w:rPr>
                <w:rFonts w:ascii="Cambria" w:hAnsi="Cambria" w:cs="Arial"/>
                <w:b/>
                <w:sz w:val="36"/>
              </w:rPr>
              <w:t>Hauptfiguren</w:t>
            </w:r>
          </w:p>
        </w:tc>
      </w:tr>
    </w:tbl>
    <w:p w:rsidR="002B663F" w:rsidRPr="00B66B45" w:rsidRDefault="002B663F" w:rsidP="002B663F">
      <w:pPr>
        <w:rPr>
          <w:rFonts w:cs="Arial"/>
        </w:rPr>
      </w:pPr>
    </w:p>
    <w:p w:rsidR="002B663F" w:rsidRPr="002D45E1" w:rsidRDefault="002B663F" w:rsidP="002B663F">
      <w:pPr>
        <w:ind w:left="1701" w:hanging="2127"/>
        <w:rPr>
          <w:rFonts w:cs="Arial"/>
        </w:rPr>
      </w:pPr>
      <w:r w:rsidRPr="0065121A">
        <w:rPr>
          <w:rFonts w:cs="Arial"/>
          <w:noProof/>
          <w:lang w:val="en-US"/>
        </w:rPr>
        <w:pict>
          <v:shape id="_x0000_i1037" type="#_x0000_t75" style="width:33.75pt;height:25.5pt">
            <v:imagedata r:id="rId9" o:title="BG_LTB_Button1"/>
          </v:shape>
        </w:pict>
      </w:r>
      <w:r w:rsidRPr="0065121A">
        <w:rPr>
          <w:rFonts w:cs="Arial"/>
          <w:noProof/>
          <w:lang w:val="de-CH"/>
        </w:rPr>
        <w:tab/>
      </w:r>
      <w:r w:rsidRPr="002D45E1">
        <w:rPr>
          <w:rFonts w:cs="Arial"/>
          <w:sz w:val="28"/>
        </w:rPr>
        <w:t>Lies den Text nochma</w:t>
      </w:r>
      <w:r>
        <w:rPr>
          <w:rFonts w:cs="Arial"/>
          <w:sz w:val="28"/>
        </w:rPr>
        <w:t>ls genau durch!</w:t>
      </w:r>
      <w:r>
        <w:rPr>
          <w:rFonts w:cs="Arial"/>
          <w:sz w:val="28"/>
        </w:rPr>
        <w:br/>
        <w:t xml:space="preserve">Welche Personen, Tiere, </w:t>
      </w:r>
      <w:r w:rsidRPr="002D45E1">
        <w:rPr>
          <w:rFonts w:cs="Arial"/>
          <w:sz w:val="28"/>
        </w:rPr>
        <w:t>Figuren kamen in der Geschichte vor?</w:t>
      </w:r>
      <w:r w:rsidRPr="002D45E1">
        <w:rPr>
          <w:rFonts w:cs="Arial"/>
          <w:sz w:val="28"/>
        </w:rPr>
        <w:br/>
        <w:t>Schreibe alle auf!</w:t>
      </w:r>
    </w:p>
    <w:p w:rsidR="002B663F" w:rsidRPr="00F3048E" w:rsidRDefault="002B663F" w:rsidP="002B663F">
      <w:pPr>
        <w:ind w:left="1701" w:right="709" w:hanging="2127"/>
        <w:rPr>
          <w:rFonts w:cs="Arial"/>
          <w:sz w:val="16"/>
          <w:szCs w:val="16"/>
        </w:rPr>
      </w:pPr>
    </w:p>
    <w:p w:rsidR="002B663F" w:rsidRPr="0065121A" w:rsidRDefault="002B663F" w:rsidP="002B663F">
      <w:pPr>
        <w:ind w:left="1701" w:right="709" w:hanging="2127"/>
        <w:rPr>
          <w:rFonts w:cs="Arial"/>
        </w:rPr>
      </w:pPr>
      <w:r w:rsidRPr="002D45E1">
        <w:rPr>
          <w:rFonts w:cs="Arial"/>
          <w:noProof/>
          <w:lang w:val="en-US"/>
        </w:rPr>
        <w:pict>
          <v:shape id="_x0000_i1038" type="#_x0000_t75" style="width:33.75pt;height:25.5pt">
            <v:imagedata r:id="rId9" o:title="BG_LTB_Button1"/>
          </v:shape>
        </w:pict>
      </w:r>
      <w:r w:rsidRPr="002D45E1">
        <w:rPr>
          <w:rFonts w:cs="Arial"/>
          <w:noProof/>
          <w:lang w:val="en-US"/>
        </w:rPr>
        <w:pict>
          <v:shape id="_x0000_i1039" type="#_x0000_t75" style="width:33.75pt;height:25.5pt">
            <v:imagedata r:id="rId9" o:title="BG_LTB_Button1"/>
          </v:shape>
        </w:pict>
      </w:r>
      <w:r w:rsidRPr="002D45E1">
        <w:rPr>
          <w:rFonts w:cs="Arial"/>
        </w:rPr>
        <w:tab/>
      </w:r>
      <w:r w:rsidRPr="002D45E1">
        <w:rPr>
          <w:rFonts w:cs="Arial"/>
          <w:sz w:val="28"/>
        </w:rPr>
        <w:t>Schreibe alles, was du zum Zauberer und zum</w:t>
      </w:r>
      <w:r>
        <w:rPr>
          <w:rFonts w:cs="Arial"/>
          <w:sz w:val="28"/>
        </w:rPr>
        <w:t xml:space="preserve"> zerzausten Hasen finden kannst</w:t>
      </w:r>
      <w:r w:rsidRPr="002D45E1">
        <w:rPr>
          <w:rFonts w:cs="Arial"/>
          <w:sz w:val="28"/>
        </w:rPr>
        <w:t xml:space="preserve"> in die vorbereitete Tabelle.</w:t>
      </w:r>
    </w:p>
    <w:p w:rsidR="002B663F" w:rsidRPr="00F3048E" w:rsidRDefault="002B663F" w:rsidP="002B663F">
      <w:pPr>
        <w:ind w:left="1701" w:right="709" w:hanging="2127"/>
        <w:rPr>
          <w:rFonts w:cs="Arial"/>
          <w:sz w:val="16"/>
          <w:szCs w:val="16"/>
        </w:rPr>
      </w:pPr>
    </w:p>
    <w:p w:rsidR="002B663F" w:rsidRDefault="002B663F" w:rsidP="002B663F">
      <w:pPr>
        <w:spacing w:after="120"/>
        <w:ind w:left="1701" w:right="709" w:hanging="2127"/>
        <w:rPr>
          <w:rFonts w:cs="Arial"/>
          <w:sz w:val="28"/>
        </w:rPr>
      </w:pPr>
      <w:r w:rsidRPr="00C80EF8">
        <w:rPr>
          <w:rFonts w:cs="Arial"/>
          <w:noProof/>
          <w:lang w:val="en-US"/>
        </w:rPr>
        <w:pict>
          <v:shape id="_x0000_i1040" type="#_x0000_t75" style="width:33.75pt;height:25.5pt">
            <v:imagedata r:id="rId9" o:title="BG_LTB_Button1"/>
          </v:shape>
        </w:pict>
      </w:r>
      <w:r w:rsidRPr="00C80EF8">
        <w:rPr>
          <w:rFonts w:cs="Arial"/>
          <w:noProof/>
          <w:lang w:val="en-US"/>
        </w:rPr>
        <w:pict>
          <v:shape id="_x0000_i1041" type="#_x0000_t75" style="width:33.75pt;height:25.5pt">
            <v:imagedata r:id="rId9" o:title="BG_LTB_Button1"/>
          </v:shape>
        </w:pict>
      </w:r>
      <w:r w:rsidRPr="00C80EF8">
        <w:rPr>
          <w:rFonts w:cs="Arial"/>
          <w:noProof/>
          <w:lang w:val="en-US"/>
        </w:rPr>
        <w:pict>
          <v:shape id="_x0000_i1042" type="#_x0000_t75" style="width:33.75pt;height:25.5pt">
            <v:imagedata r:id="rId9" o:title="BG_LTB_Button1"/>
          </v:shape>
        </w:pict>
      </w:r>
      <w:r w:rsidRPr="0051473B">
        <w:rPr>
          <w:rFonts w:cs="Arial"/>
          <w:noProof/>
          <w:lang w:val="de-CH"/>
        </w:rPr>
        <w:tab/>
      </w:r>
      <w:r>
        <w:rPr>
          <w:rFonts w:cs="Arial"/>
          <w:sz w:val="28"/>
        </w:rPr>
        <w:t>Wenn du zwischen dem Zauberer und dem Hasen wählen könntest, wen würdest du dann spielen wollen?</w:t>
      </w:r>
      <w:r>
        <w:rPr>
          <w:rFonts w:cs="Arial"/>
          <w:sz w:val="28"/>
        </w:rPr>
        <w:br/>
        <w:t>Begründe deine Wahl!</w:t>
      </w:r>
    </w:p>
    <w:p w:rsidR="002B663F" w:rsidRPr="0065121A" w:rsidRDefault="002B663F" w:rsidP="002B663F">
      <w:pPr>
        <w:rPr>
          <w:rFonts w:cs="Arial"/>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2B663F" w:rsidRPr="0065121A">
        <w:trPr>
          <w:trHeight w:val="850"/>
        </w:trPr>
        <w:tc>
          <w:tcPr>
            <w:tcW w:w="1970" w:type="dxa"/>
            <w:shd w:val="clear" w:color="auto" w:fill="auto"/>
            <w:vAlign w:val="center"/>
          </w:tcPr>
          <w:p w:rsidR="002B663F" w:rsidRPr="0065121A" w:rsidRDefault="002B663F" w:rsidP="002B663F">
            <w:pPr>
              <w:pStyle w:val="Kopfze"/>
              <w:spacing w:line="264" w:lineRule="auto"/>
              <w:jc w:val="center"/>
              <w:rPr>
                <w:rFonts w:ascii="Cambria" w:hAnsi="Cambria" w:cs="Arial"/>
                <w:b/>
              </w:rPr>
            </w:pPr>
            <w:r w:rsidRPr="0065121A">
              <w:rPr>
                <w:rFonts w:ascii="Cambria" w:hAnsi="Cambria"/>
              </w:rPr>
              <w:pict>
                <v:shape id="_x0000_i1043" type="#_x0000_t75" style="width:89.25pt;height:44.65pt">
                  <v:imagedata r:id="rId8" o:title="bege_bez_rgb_50mm"/>
                </v:shape>
              </w:pict>
            </w:r>
          </w:p>
        </w:tc>
        <w:tc>
          <w:tcPr>
            <w:tcW w:w="1701" w:type="dxa"/>
            <w:shd w:val="clear" w:color="auto" w:fill="auto"/>
            <w:vAlign w:val="bottom"/>
          </w:tcPr>
          <w:p w:rsidR="002B663F" w:rsidRPr="0065121A" w:rsidRDefault="002B663F" w:rsidP="002B663F">
            <w:pPr>
              <w:pStyle w:val="Kopfze"/>
              <w:spacing w:line="264" w:lineRule="auto"/>
              <w:jc w:val="center"/>
              <w:rPr>
                <w:rFonts w:ascii="Cambria" w:hAnsi="Cambria" w:cs="Arial"/>
              </w:rPr>
            </w:pPr>
            <w:r w:rsidRPr="0065121A">
              <w:rPr>
                <w:rFonts w:ascii="Cambria" w:hAnsi="Cambria" w:cs="Arial"/>
              </w:rPr>
              <w:t xml:space="preserve">Lesetagebuch </w:t>
            </w:r>
            <w:r w:rsidRPr="0065121A">
              <w:rPr>
                <w:rFonts w:ascii="Cambria" w:hAnsi="Cambria" w:cs="Arial"/>
                <w:b/>
              </w:rPr>
              <w:t>Kotzmotz</w:t>
            </w:r>
            <w:r w:rsidRPr="0065121A">
              <w:rPr>
                <w:rFonts w:ascii="Cambria" w:hAnsi="Cambria" w:cs="Arial"/>
                <w:b/>
              </w:rPr>
              <w:br/>
              <w:t>der Zauberer</w:t>
            </w:r>
            <w:r>
              <w:rPr>
                <w:rFonts w:ascii="Cambria" w:hAnsi="Cambria" w:cs="Arial"/>
              </w:rPr>
              <w:t xml:space="preserve"> Auftrag 3</w:t>
            </w:r>
          </w:p>
        </w:tc>
        <w:tc>
          <w:tcPr>
            <w:tcW w:w="5386" w:type="dxa"/>
            <w:shd w:val="clear" w:color="auto" w:fill="auto"/>
            <w:vAlign w:val="center"/>
          </w:tcPr>
          <w:p w:rsidR="002B663F" w:rsidRPr="0065121A" w:rsidRDefault="002B663F" w:rsidP="002B663F">
            <w:pPr>
              <w:pStyle w:val="Kopfze"/>
              <w:ind w:left="142"/>
              <w:jc w:val="left"/>
              <w:rPr>
                <w:rFonts w:ascii="Cambria" w:hAnsi="Cambria" w:cs="Arial"/>
                <w:sz w:val="36"/>
              </w:rPr>
            </w:pPr>
            <w:r>
              <w:rPr>
                <w:rFonts w:ascii="Cambria" w:hAnsi="Cambria" w:cs="Arial"/>
                <w:b/>
                <w:sz w:val="36"/>
              </w:rPr>
              <w:t>«Pupssuppe!», schrie er.</w:t>
            </w:r>
          </w:p>
        </w:tc>
      </w:tr>
    </w:tbl>
    <w:p w:rsidR="002B663F" w:rsidRPr="00B66B45" w:rsidRDefault="002B663F" w:rsidP="002B663F">
      <w:pPr>
        <w:rPr>
          <w:rFonts w:cs="Arial"/>
        </w:rPr>
      </w:pPr>
    </w:p>
    <w:p w:rsidR="002B663F" w:rsidRPr="0065121A" w:rsidRDefault="002B663F" w:rsidP="002B663F">
      <w:pPr>
        <w:ind w:left="1701" w:right="709" w:hanging="1985"/>
        <w:rPr>
          <w:rFonts w:cs="Arial"/>
        </w:rPr>
      </w:pPr>
      <w:r w:rsidRPr="0065121A">
        <w:rPr>
          <w:rFonts w:cs="Arial"/>
          <w:noProof/>
          <w:lang w:val="en-US"/>
        </w:rPr>
        <w:pict>
          <v:shape id="_x0000_i1044" type="#_x0000_t75" style="width:33.75pt;height:25.5pt">
            <v:imagedata r:id="rId9" o:title="BG_LTB_Button1"/>
          </v:shape>
        </w:pict>
      </w:r>
      <w:r w:rsidRPr="0065121A">
        <w:rPr>
          <w:rFonts w:cs="Arial"/>
          <w:noProof/>
          <w:lang w:val="de-CH"/>
        </w:rPr>
        <w:tab/>
      </w:r>
      <w:r>
        <w:rPr>
          <w:rFonts w:cs="Arial"/>
          <w:sz w:val="28"/>
        </w:rPr>
        <w:t>Der Zauberer kann echt gut fluchen.</w:t>
      </w:r>
      <w:r>
        <w:rPr>
          <w:rFonts w:cs="Arial"/>
          <w:sz w:val="28"/>
        </w:rPr>
        <w:br/>
        <w:t>Schreibe vier Flüche des Zauberers auf!</w:t>
      </w:r>
    </w:p>
    <w:p w:rsidR="002B663F" w:rsidRPr="00F3048E" w:rsidRDefault="002B663F" w:rsidP="002B663F">
      <w:pPr>
        <w:ind w:left="1701" w:right="709" w:hanging="1985"/>
        <w:rPr>
          <w:rFonts w:cs="Arial"/>
          <w:sz w:val="16"/>
          <w:szCs w:val="16"/>
        </w:rPr>
      </w:pPr>
    </w:p>
    <w:p w:rsidR="002B663F" w:rsidRPr="00F3048E" w:rsidRDefault="002B663F" w:rsidP="002B663F">
      <w:pPr>
        <w:ind w:left="1701" w:right="-283" w:hanging="1985"/>
        <w:rPr>
          <w:rFonts w:cs="Arial"/>
          <w:sz w:val="28"/>
          <w:szCs w:val="28"/>
        </w:rPr>
      </w:pPr>
      <w:r w:rsidRPr="00C80EF8">
        <w:rPr>
          <w:rFonts w:cs="Arial"/>
          <w:noProof/>
          <w:lang w:val="en-US"/>
        </w:rPr>
        <w:pict>
          <v:shape id="_x0000_i1045" type="#_x0000_t75" style="width:33.75pt;height:25.5pt">
            <v:imagedata r:id="rId9" o:title="BG_LTB_Button1"/>
          </v:shape>
        </w:pict>
      </w:r>
      <w:r w:rsidRPr="00C80EF8">
        <w:rPr>
          <w:rFonts w:cs="Arial"/>
          <w:noProof/>
          <w:lang w:val="en-US"/>
        </w:rPr>
        <w:pict>
          <v:shape id="_x0000_i1046" type="#_x0000_t75" style="width:33.75pt;height:25.5pt">
            <v:imagedata r:id="rId9" o:title="BG_LTB_Button1"/>
          </v:shape>
        </w:pict>
      </w:r>
      <w:r w:rsidRPr="0065121A">
        <w:rPr>
          <w:rFonts w:cs="Arial"/>
        </w:rPr>
        <w:tab/>
      </w:r>
      <w:r w:rsidRPr="0051473B">
        <w:rPr>
          <w:rFonts w:cs="Arial"/>
          <w:sz w:val="28"/>
        </w:rPr>
        <w:t>Welches ist dein Lieblingsfluch des Zauberers?</w:t>
      </w:r>
      <w:r w:rsidRPr="0051473B">
        <w:rPr>
          <w:rFonts w:cs="Arial"/>
          <w:sz w:val="28"/>
        </w:rPr>
        <w:br/>
        <w:t>Übe ihn wütend auszusprechen, bis du ihn auswendig vortragen kannst!</w:t>
      </w:r>
      <w:r>
        <w:rPr>
          <w:rFonts w:cs="Arial"/>
          <w:sz w:val="28"/>
        </w:rPr>
        <w:br/>
      </w:r>
      <w:r w:rsidRPr="00F3048E">
        <w:rPr>
          <w:rFonts w:cs="Arial"/>
          <w:sz w:val="28"/>
          <w:szCs w:val="28"/>
        </w:rPr>
        <w:sym w:font="Wingdings" w:char="F0F0"/>
      </w:r>
      <w:r w:rsidRPr="00F3048E">
        <w:rPr>
          <w:rFonts w:cs="Arial"/>
          <w:sz w:val="28"/>
          <w:szCs w:val="28"/>
        </w:rPr>
        <w:t xml:space="preserve"> Schau dich mal im Spiegel an, wenn du wütend sprichst.</w:t>
      </w:r>
      <w:r w:rsidRPr="00F3048E">
        <w:rPr>
          <w:rFonts w:cs="Arial"/>
          <w:sz w:val="28"/>
          <w:szCs w:val="28"/>
        </w:rPr>
        <w:br/>
        <w:t>Was machen deine Augenbrauen? Was macht deine Stirn?</w:t>
      </w:r>
      <w:r w:rsidRPr="00F3048E">
        <w:rPr>
          <w:rFonts w:cs="Arial"/>
          <w:sz w:val="28"/>
          <w:szCs w:val="28"/>
        </w:rPr>
        <w:br/>
        <w:t>Schreib es auf!</w:t>
      </w:r>
    </w:p>
    <w:p w:rsidR="002B663F" w:rsidRPr="00F3048E" w:rsidRDefault="002B663F" w:rsidP="002B663F">
      <w:pPr>
        <w:ind w:left="1701" w:right="709" w:hanging="1985"/>
        <w:rPr>
          <w:rFonts w:cs="Arial"/>
          <w:sz w:val="16"/>
          <w:szCs w:val="16"/>
        </w:rPr>
      </w:pPr>
    </w:p>
    <w:p w:rsidR="002B663F" w:rsidRDefault="002B663F" w:rsidP="002B663F">
      <w:pPr>
        <w:spacing w:after="120"/>
        <w:ind w:left="1701" w:hanging="2411"/>
        <w:rPr>
          <w:rFonts w:cs="Arial"/>
          <w:sz w:val="28"/>
        </w:rPr>
      </w:pPr>
      <w:r w:rsidRPr="00C80EF8">
        <w:rPr>
          <w:rFonts w:cs="Arial"/>
          <w:noProof/>
          <w:lang w:val="en-US"/>
        </w:rPr>
        <w:pict>
          <v:shape id="_x0000_i1047" type="#_x0000_t75" style="width:33.75pt;height:25.5pt">
            <v:imagedata r:id="rId9" o:title="BG_LTB_Button1"/>
          </v:shape>
        </w:pict>
      </w:r>
      <w:r w:rsidRPr="00C80EF8">
        <w:rPr>
          <w:rFonts w:cs="Arial"/>
          <w:noProof/>
          <w:lang w:val="en-US"/>
        </w:rPr>
        <w:pict>
          <v:shape id="_x0000_i1048" type="#_x0000_t75" style="width:33.75pt;height:25.5pt">
            <v:imagedata r:id="rId9" o:title="BG_LTB_Button1"/>
          </v:shape>
        </w:pict>
      </w:r>
      <w:r w:rsidRPr="00C80EF8">
        <w:rPr>
          <w:rFonts w:cs="Arial"/>
          <w:noProof/>
          <w:lang w:val="en-US"/>
        </w:rPr>
        <w:pict>
          <v:shape id="_x0000_i1049" type="#_x0000_t75" style="width:33.75pt;height:25.5pt">
            <v:imagedata r:id="rId9" o:title="BG_LTB_Button1"/>
          </v:shape>
        </w:pict>
      </w:r>
      <w:r w:rsidRPr="0051473B">
        <w:rPr>
          <w:rFonts w:cs="Arial"/>
          <w:noProof/>
          <w:lang w:val="de-CH"/>
        </w:rPr>
        <w:tab/>
      </w:r>
      <w:r>
        <w:rPr>
          <w:rFonts w:cs="Arial"/>
          <w:sz w:val="28"/>
        </w:rPr>
        <w:t>Kannst du auch Fluchworte erfinden, die eigentlich keine Fluchworte sind? Versuche es mal mit dem «Affenhintern»:</w:t>
      </w:r>
    </w:p>
    <w:p w:rsidR="002B663F" w:rsidRDefault="002B663F" w:rsidP="002B663F">
      <w:pPr>
        <w:spacing w:after="120" w:line="360" w:lineRule="auto"/>
        <w:ind w:left="1701" w:right="709" w:hanging="1985"/>
        <w:rPr>
          <w:rFonts w:cs="Arial"/>
        </w:rPr>
      </w:pPr>
      <w:r>
        <w:rPr>
          <w:rFonts w:cs="Arial"/>
        </w:rPr>
        <w:tab/>
        <w:t>Kotzmotz schreit: «</w:t>
      </w:r>
      <w:r w:rsidRPr="00E72323">
        <w:rPr>
          <w:rFonts w:cs="Arial"/>
          <w:i/>
        </w:rPr>
        <w:t>Verstinkter</w:t>
      </w:r>
      <w:r>
        <w:rPr>
          <w:rFonts w:cs="Arial"/>
        </w:rPr>
        <w:t xml:space="preserve"> Affenhintern </w:t>
      </w:r>
      <w:r w:rsidRPr="00E72323">
        <w:rPr>
          <w:rFonts w:cs="Arial"/>
          <w:i/>
        </w:rPr>
        <w:t>in Pupssuppe</w:t>
      </w:r>
      <w:r>
        <w:rPr>
          <w:rFonts w:cs="Arial"/>
        </w:rPr>
        <w:t>!»</w:t>
      </w:r>
      <w:r>
        <w:rPr>
          <w:rFonts w:cs="Arial"/>
        </w:rPr>
        <w:br/>
        <w:t>Kotzmotz schreit: «</w:t>
      </w:r>
      <w:r w:rsidRPr="00E72323">
        <w:rPr>
          <w:rFonts w:cs="Arial"/>
          <w:i/>
        </w:rPr>
        <w:t>Grässlicher</w:t>
      </w:r>
      <w:r>
        <w:rPr>
          <w:rFonts w:cs="Arial"/>
        </w:rPr>
        <w:t xml:space="preserve"> Affenhintern </w:t>
      </w:r>
      <w:r w:rsidRPr="00E72323">
        <w:rPr>
          <w:rFonts w:cs="Arial"/>
          <w:i/>
        </w:rPr>
        <w:t>i</w:t>
      </w:r>
      <w:r>
        <w:rPr>
          <w:rFonts w:cs="Arial"/>
          <w:i/>
        </w:rPr>
        <w:t>m Müllcontainer</w:t>
      </w:r>
      <w:r>
        <w:rPr>
          <w:rFonts w:cs="Arial"/>
        </w:rPr>
        <w:t>!»</w:t>
      </w:r>
      <w:r>
        <w:rPr>
          <w:rFonts w:cs="Arial"/>
        </w:rPr>
        <w:br/>
        <w:t xml:space="preserve">Kotzmotz schreit: « </w:t>
      </w:r>
      <w:r>
        <w:rPr>
          <w:rFonts w:cs="Arial"/>
          <w:i/>
        </w:rPr>
        <w:t>_________________</w:t>
      </w:r>
      <w:r>
        <w:rPr>
          <w:rFonts w:cs="Arial"/>
        </w:rPr>
        <w:t xml:space="preserve"> Affenhintern </w:t>
      </w:r>
      <w:r w:rsidRPr="00E72323">
        <w:rPr>
          <w:rFonts w:cs="Arial"/>
          <w:i/>
        </w:rPr>
        <w:t xml:space="preserve">in </w:t>
      </w:r>
      <w:r>
        <w:rPr>
          <w:rFonts w:cs="Arial"/>
          <w:i/>
        </w:rPr>
        <w:t>________________</w:t>
      </w:r>
      <w:r>
        <w:rPr>
          <w:rFonts w:cs="Arial"/>
        </w:rPr>
        <w:t>!»</w:t>
      </w:r>
    </w:p>
    <w:p w:rsidR="002B663F" w:rsidRPr="00F3048E" w:rsidRDefault="002B663F" w:rsidP="002B663F">
      <w:pPr>
        <w:spacing w:after="120"/>
        <w:ind w:left="1701" w:right="709" w:hanging="1985"/>
        <w:rPr>
          <w:rFonts w:cs="Arial"/>
          <w:sz w:val="28"/>
          <w:szCs w:val="28"/>
        </w:rPr>
      </w:pPr>
      <w:r>
        <w:rPr>
          <w:rFonts w:cs="Arial"/>
        </w:rPr>
        <w:tab/>
      </w:r>
      <w:r w:rsidRPr="00F3048E">
        <w:rPr>
          <w:rFonts w:cs="Arial"/>
          <w:sz w:val="28"/>
          <w:szCs w:val="28"/>
        </w:rPr>
        <w:sym w:font="Wingdings" w:char="F0F0"/>
      </w:r>
      <w:r w:rsidRPr="00F3048E">
        <w:rPr>
          <w:rFonts w:cs="Arial"/>
          <w:sz w:val="28"/>
          <w:szCs w:val="28"/>
        </w:rPr>
        <w:t xml:space="preserve"> Erfinde weitere neue Fluchworte!</w:t>
      </w:r>
    </w:p>
    <w:p w:rsidR="002B663F" w:rsidRPr="00F3048E" w:rsidRDefault="002B663F" w:rsidP="002B663F">
      <w:pPr>
        <w:ind w:left="1701" w:right="-425"/>
        <w:rPr>
          <w:rFonts w:cs="Arial"/>
          <w:sz w:val="28"/>
          <w:szCs w:val="28"/>
        </w:rPr>
      </w:pPr>
      <w:r w:rsidRPr="00F3048E">
        <w:rPr>
          <w:rFonts w:cs="Arial"/>
          <w:sz w:val="28"/>
          <w:szCs w:val="28"/>
        </w:rPr>
        <w:sym w:font="Wingdings" w:char="F0F0"/>
      </w:r>
      <w:r w:rsidRPr="00F3048E">
        <w:rPr>
          <w:rFonts w:cs="Arial"/>
          <w:sz w:val="28"/>
          <w:szCs w:val="28"/>
        </w:rPr>
        <w:t xml:space="preserve"> Übe eines deiner Fluchworte so gut, dass du es essiggurkensauer auswendig vortragen kannst!</w:t>
      </w:r>
    </w:p>
    <w:p w:rsidR="002B663F" w:rsidRPr="00E72323" w:rsidRDefault="002B663F" w:rsidP="002B663F">
      <w:pPr>
        <w:ind w:left="1701" w:hanging="2411"/>
        <w:rPr>
          <w:rFonts w:cs="Arial"/>
          <w:sz w:val="28"/>
        </w:rPr>
      </w:pPr>
      <w:r w:rsidRPr="00F3048E">
        <w:rPr>
          <w:b/>
          <w:sz w:val="28"/>
          <w:szCs w:val="28"/>
        </w:rPr>
        <w:pict>
          <v:shape id="_x0000_i1050" type="#_x0000_t75" style="width:34.15pt;height:24.75pt">
            <v:imagedata r:id="rId10" o:title="bege_icon_k_rgb_25mm"/>
          </v:shape>
        </w:pict>
      </w:r>
      <w:r w:rsidRPr="00076A19">
        <w:rPr>
          <w:b/>
          <w:sz w:val="44"/>
        </w:rPr>
        <w:t>2</w:t>
      </w:r>
      <w:r>
        <w:rPr>
          <w:b/>
          <w:sz w:val="72"/>
        </w:rPr>
        <w:tab/>
      </w:r>
      <w:r>
        <w:rPr>
          <w:rFonts w:cs="Arial"/>
          <w:sz w:val="28"/>
        </w:rPr>
        <w:t>Genug geübt? Führt mit diesem wütenden Gesicht K2 «Der starke Arm» durch!</w:t>
      </w:r>
    </w:p>
    <w:p w:rsidR="002B663F" w:rsidRPr="0065121A" w:rsidRDefault="002B663F" w:rsidP="002B663F">
      <w:pPr>
        <w:spacing w:after="120" w:line="360" w:lineRule="auto"/>
        <w:ind w:left="1985" w:right="-283"/>
        <w:rPr>
          <w:rFonts w:cs="Arial"/>
        </w:rPr>
      </w:pPr>
      <w:r>
        <w:rPr>
          <w:rFonts w:cs="Arial"/>
        </w:rPr>
        <w:br w:type="page"/>
      </w:r>
    </w:p>
    <w:tbl>
      <w:tblPr>
        <w:tblW w:w="9882" w:type="dxa"/>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95"/>
        <w:gridCol w:w="1701"/>
        <w:gridCol w:w="6186"/>
      </w:tblGrid>
      <w:tr w:rsidR="002B663F" w:rsidRPr="0065121A">
        <w:trPr>
          <w:trHeight w:val="841"/>
        </w:trPr>
        <w:tc>
          <w:tcPr>
            <w:tcW w:w="1995" w:type="dxa"/>
            <w:shd w:val="clear" w:color="auto" w:fill="auto"/>
            <w:vAlign w:val="center"/>
          </w:tcPr>
          <w:p w:rsidR="002B663F" w:rsidRPr="0065121A" w:rsidRDefault="002B663F" w:rsidP="002B663F">
            <w:pPr>
              <w:pStyle w:val="Kopfze"/>
              <w:spacing w:line="264" w:lineRule="auto"/>
              <w:jc w:val="center"/>
              <w:rPr>
                <w:rFonts w:ascii="Cambria" w:hAnsi="Cambria" w:cs="Arial"/>
                <w:b/>
              </w:rPr>
            </w:pPr>
            <w:r w:rsidRPr="0065121A">
              <w:rPr>
                <w:rFonts w:ascii="Cambria" w:hAnsi="Cambria"/>
              </w:rPr>
              <w:pict>
                <v:shape id="_x0000_i1051" type="#_x0000_t75" style="width:89.25pt;height:44.65pt">
                  <v:imagedata r:id="rId8" o:title="bege_bez_rgb_50mm"/>
                </v:shape>
              </w:pict>
            </w:r>
          </w:p>
        </w:tc>
        <w:tc>
          <w:tcPr>
            <w:tcW w:w="1701" w:type="dxa"/>
            <w:shd w:val="clear" w:color="auto" w:fill="auto"/>
            <w:vAlign w:val="bottom"/>
          </w:tcPr>
          <w:p w:rsidR="002B663F" w:rsidRPr="0065121A" w:rsidRDefault="002B663F" w:rsidP="002B663F">
            <w:pPr>
              <w:pStyle w:val="Kopfze"/>
              <w:spacing w:line="264" w:lineRule="auto"/>
              <w:jc w:val="center"/>
              <w:rPr>
                <w:rFonts w:ascii="Cambria" w:hAnsi="Cambria" w:cs="Arial"/>
              </w:rPr>
            </w:pPr>
            <w:r w:rsidRPr="0065121A">
              <w:rPr>
                <w:rFonts w:ascii="Cambria" w:hAnsi="Cambria" w:cs="Arial"/>
              </w:rPr>
              <w:t xml:space="preserve">Lesetagebuch </w:t>
            </w:r>
            <w:r w:rsidRPr="0065121A">
              <w:rPr>
                <w:rFonts w:ascii="Cambria" w:hAnsi="Cambria" w:cs="Arial"/>
                <w:b/>
              </w:rPr>
              <w:t>Kotzmotz</w:t>
            </w:r>
            <w:r w:rsidRPr="0065121A">
              <w:rPr>
                <w:rFonts w:ascii="Cambria" w:hAnsi="Cambria" w:cs="Arial"/>
                <w:b/>
              </w:rPr>
              <w:br/>
              <w:t>der Zauberer</w:t>
            </w:r>
            <w:r>
              <w:rPr>
                <w:rFonts w:ascii="Cambria" w:hAnsi="Cambria" w:cs="Arial"/>
              </w:rPr>
              <w:t xml:space="preserve"> Auftrag 4</w:t>
            </w:r>
          </w:p>
        </w:tc>
        <w:tc>
          <w:tcPr>
            <w:tcW w:w="6186" w:type="dxa"/>
            <w:shd w:val="clear" w:color="auto" w:fill="auto"/>
            <w:vAlign w:val="center"/>
          </w:tcPr>
          <w:p w:rsidR="002B663F" w:rsidRPr="0051473B" w:rsidRDefault="002B663F" w:rsidP="002B663F">
            <w:pPr>
              <w:spacing w:line="360" w:lineRule="auto"/>
              <w:ind w:right="-426"/>
              <w:rPr>
                <w:sz w:val="34"/>
                <w:szCs w:val="34"/>
              </w:rPr>
            </w:pPr>
            <w:r>
              <w:rPr>
                <w:rFonts w:eastAsia="Times New Roman" w:cs="Arial"/>
                <w:b/>
                <w:sz w:val="34"/>
                <w:szCs w:val="34"/>
                <w:lang w:eastAsia="de-DE"/>
              </w:rPr>
              <w:t>«</w:t>
            </w:r>
            <w:r w:rsidRPr="0051473B">
              <w:rPr>
                <w:rFonts w:eastAsia="Times New Roman" w:cs="Arial"/>
                <w:b/>
                <w:sz w:val="34"/>
                <w:szCs w:val="34"/>
                <w:lang w:eastAsia="de-DE"/>
              </w:rPr>
              <w:t>MONAROSADELLA!</w:t>
            </w:r>
            <w:r>
              <w:rPr>
                <w:rFonts w:eastAsia="Times New Roman" w:cs="Arial"/>
                <w:b/>
                <w:sz w:val="34"/>
                <w:szCs w:val="34"/>
                <w:lang w:eastAsia="de-DE"/>
              </w:rPr>
              <w:t>»</w:t>
            </w:r>
            <w:r w:rsidRPr="0051473B">
              <w:rPr>
                <w:rFonts w:eastAsia="Times New Roman" w:cs="Arial"/>
                <w:b/>
                <w:sz w:val="34"/>
                <w:szCs w:val="34"/>
                <w:lang w:eastAsia="de-DE"/>
              </w:rPr>
              <w:t>, flüsterte er sanft.</w:t>
            </w:r>
          </w:p>
        </w:tc>
      </w:tr>
    </w:tbl>
    <w:p w:rsidR="002B663F" w:rsidRPr="0065121A" w:rsidRDefault="002B663F" w:rsidP="002B663F">
      <w:pPr>
        <w:rPr>
          <w:rFonts w:cs="Arial"/>
        </w:rPr>
      </w:pPr>
    </w:p>
    <w:p w:rsidR="002B663F" w:rsidRPr="0065121A" w:rsidRDefault="002B663F" w:rsidP="002B663F">
      <w:pPr>
        <w:ind w:left="1701" w:right="709" w:hanging="2127"/>
        <w:rPr>
          <w:rFonts w:cs="Arial"/>
        </w:rPr>
      </w:pPr>
      <w:r w:rsidRPr="0065121A">
        <w:rPr>
          <w:rFonts w:cs="Arial"/>
          <w:noProof/>
          <w:lang w:val="en-US"/>
        </w:rPr>
        <w:pict>
          <v:shape id="_x0000_i1052" type="#_x0000_t75" style="width:33.75pt;height:25.5pt">
            <v:imagedata r:id="rId9" o:title="BG_LTB_Button1"/>
          </v:shape>
        </w:pict>
      </w:r>
      <w:r w:rsidRPr="0065121A">
        <w:rPr>
          <w:rFonts w:cs="Arial"/>
          <w:noProof/>
          <w:lang w:val="de-CH"/>
        </w:rPr>
        <w:tab/>
      </w:r>
      <w:r>
        <w:rPr>
          <w:rFonts w:cs="Arial"/>
          <w:sz w:val="28"/>
        </w:rPr>
        <w:t>Der Zauberer ist zornig, wütend und essiggurkensauer. Kennst du dieses Gefühl?</w:t>
      </w:r>
      <w:r>
        <w:rPr>
          <w:rFonts w:cs="Arial"/>
          <w:sz w:val="28"/>
        </w:rPr>
        <w:br/>
        <w:t>Wann warst du schon mal so richtig wütend? Warum warst du so zornig?</w:t>
      </w:r>
    </w:p>
    <w:p w:rsidR="002B663F" w:rsidRPr="0065121A" w:rsidRDefault="002B663F" w:rsidP="002B663F">
      <w:pPr>
        <w:ind w:left="1701" w:right="709" w:hanging="2127"/>
        <w:rPr>
          <w:rFonts w:cs="Arial"/>
        </w:rPr>
      </w:pPr>
    </w:p>
    <w:p w:rsidR="002B663F" w:rsidRDefault="002B663F" w:rsidP="002B663F">
      <w:pPr>
        <w:ind w:left="1701" w:right="709" w:hanging="2127"/>
        <w:rPr>
          <w:rFonts w:cs="Arial"/>
          <w:sz w:val="28"/>
        </w:rPr>
      </w:pPr>
      <w:r w:rsidRPr="00C80EF8">
        <w:rPr>
          <w:rFonts w:cs="Arial"/>
          <w:noProof/>
          <w:lang w:val="en-US"/>
        </w:rPr>
        <w:pict>
          <v:shape id="_x0000_i1053" type="#_x0000_t75" style="width:33.75pt;height:25.5pt">
            <v:imagedata r:id="rId9" o:title="BG_LTB_Button1"/>
          </v:shape>
        </w:pict>
      </w:r>
      <w:r w:rsidRPr="00C80EF8">
        <w:rPr>
          <w:rFonts w:cs="Arial"/>
          <w:noProof/>
          <w:lang w:val="en-US"/>
        </w:rPr>
        <w:pict>
          <v:shape id="_x0000_i1054" type="#_x0000_t75" style="width:33.75pt;height:25.5pt">
            <v:imagedata r:id="rId9" o:title="BG_LTB_Button1"/>
          </v:shape>
        </w:pict>
      </w:r>
      <w:r w:rsidRPr="0065121A">
        <w:rPr>
          <w:rFonts w:cs="Arial"/>
        </w:rPr>
        <w:tab/>
      </w:r>
      <w:r>
        <w:rPr>
          <w:rFonts w:cs="Arial"/>
          <w:sz w:val="28"/>
        </w:rPr>
        <w:t>Der zerzauste Hase ist ein Spezialist, damit man sich beruhigt und sich gut fühlt.</w:t>
      </w:r>
    </w:p>
    <w:p w:rsidR="002B663F" w:rsidRPr="00E72323" w:rsidRDefault="002B663F" w:rsidP="002B663F">
      <w:pPr>
        <w:ind w:left="1701" w:right="709" w:hanging="2127"/>
        <w:rPr>
          <w:rFonts w:cs="Arial"/>
          <w:sz w:val="28"/>
        </w:rPr>
      </w:pPr>
      <w:r>
        <w:rPr>
          <w:rFonts w:cs="Arial"/>
          <w:sz w:val="28"/>
        </w:rPr>
        <w:tab/>
        <w:t>Schreibe drei Wörter auf, die dir vom Hasen besonders gut gefallen.</w:t>
      </w:r>
      <w:r>
        <w:rPr>
          <w:rFonts w:cs="Arial"/>
          <w:sz w:val="28"/>
        </w:rPr>
        <w:br/>
        <w:t>Übe diese Wörter zufrieden, lieb und ruhig auszusprechen, bis du sie auswendig kannst!</w:t>
      </w:r>
      <w:r>
        <w:rPr>
          <w:rFonts w:cs="Arial"/>
          <w:sz w:val="28"/>
        </w:rPr>
        <w:br/>
      </w:r>
      <w:r>
        <w:rPr>
          <w:rFonts w:cs="Arial"/>
          <w:sz w:val="28"/>
        </w:rPr>
        <w:sym w:font="Wingdings" w:char="F0F0"/>
      </w:r>
      <w:r>
        <w:rPr>
          <w:rFonts w:cs="Arial"/>
          <w:sz w:val="28"/>
        </w:rPr>
        <w:t xml:space="preserve"> Berühre mal dein Gesicht, wenn du so sprichst. Was machen deine Augenbrauen? Was macht deine Stirn? Was macht dein Mund?</w:t>
      </w:r>
    </w:p>
    <w:p w:rsidR="002B663F" w:rsidRPr="0065121A" w:rsidRDefault="002B663F" w:rsidP="002B663F">
      <w:pPr>
        <w:ind w:left="1701" w:right="709" w:hanging="2127"/>
        <w:rPr>
          <w:rFonts w:cs="Arial"/>
        </w:rPr>
      </w:pPr>
    </w:p>
    <w:p w:rsidR="002B663F" w:rsidRDefault="002B663F" w:rsidP="002B663F">
      <w:pPr>
        <w:spacing w:after="120"/>
        <w:ind w:left="1701" w:right="709" w:hanging="2127"/>
        <w:rPr>
          <w:rFonts w:cs="Arial"/>
          <w:sz w:val="28"/>
        </w:rPr>
      </w:pPr>
      <w:r w:rsidRPr="00C80EF8">
        <w:rPr>
          <w:rFonts w:cs="Arial"/>
          <w:noProof/>
          <w:lang w:val="en-US"/>
        </w:rPr>
        <w:pict>
          <v:shape id="_x0000_i1055" type="#_x0000_t75" style="width:33.75pt;height:25.5pt">
            <v:imagedata r:id="rId9" o:title="BG_LTB_Button1"/>
          </v:shape>
        </w:pict>
      </w:r>
      <w:r w:rsidRPr="00C80EF8">
        <w:rPr>
          <w:rFonts w:cs="Arial"/>
          <w:noProof/>
          <w:lang w:val="en-US"/>
        </w:rPr>
        <w:pict>
          <v:shape id="_x0000_i1056" type="#_x0000_t75" style="width:33.75pt;height:25.5pt">
            <v:imagedata r:id="rId9" o:title="BG_LTB_Button1"/>
          </v:shape>
        </w:pict>
      </w:r>
      <w:r w:rsidRPr="00C80EF8">
        <w:rPr>
          <w:rFonts w:cs="Arial"/>
          <w:noProof/>
          <w:lang w:val="en-US"/>
        </w:rPr>
        <w:pict>
          <v:shape id="_x0000_i1057" type="#_x0000_t75" style="width:33.75pt;height:25.5pt">
            <v:imagedata r:id="rId9" o:title="BG_LTB_Button1"/>
          </v:shape>
        </w:pict>
      </w:r>
      <w:r w:rsidRPr="0051473B">
        <w:rPr>
          <w:rFonts w:cs="Arial"/>
          <w:noProof/>
          <w:lang w:val="de-CH"/>
        </w:rPr>
        <w:tab/>
      </w:r>
      <w:r>
        <w:rPr>
          <w:rFonts w:cs="Arial"/>
          <w:sz w:val="28"/>
        </w:rPr>
        <w:t>Der kleine, zerzauste Hase erfindet diese Wörter.</w:t>
      </w:r>
      <w:r>
        <w:rPr>
          <w:rFonts w:cs="Arial"/>
          <w:sz w:val="28"/>
        </w:rPr>
        <w:br/>
        <w:t>Er hängt einfach ganz schöne Wörter hintereinander.</w:t>
      </w:r>
    </w:p>
    <w:p w:rsidR="002B663F" w:rsidRDefault="002B663F" w:rsidP="002B663F">
      <w:pPr>
        <w:spacing w:after="120" w:line="360" w:lineRule="auto"/>
        <w:ind w:left="1701" w:right="709" w:hanging="2127"/>
        <w:rPr>
          <w:rFonts w:cs="Arial"/>
        </w:rPr>
      </w:pPr>
      <w:r>
        <w:rPr>
          <w:rFonts w:cs="Arial"/>
        </w:rPr>
        <w:tab/>
        <w:t>«Himbeer-rosa-Schnürschuh-Tänzchen»</w:t>
      </w:r>
    </w:p>
    <w:p w:rsidR="002B663F" w:rsidRPr="006B2900" w:rsidRDefault="002B663F" w:rsidP="002B663F">
      <w:pPr>
        <w:spacing w:after="120"/>
        <w:ind w:left="1701" w:hanging="2126"/>
        <w:rPr>
          <w:rFonts w:cs="Arial"/>
          <w:sz w:val="28"/>
        </w:rPr>
      </w:pPr>
      <w:r>
        <w:rPr>
          <w:rFonts w:cs="Arial"/>
        </w:rPr>
        <w:tab/>
      </w:r>
      <w:r w:rsidRPr="00BA1509">
        <w:rPr>
          <w:rFonts w:cs="Arial"/>
          <w:sz w:val="28"/>
        </w:rPr>
        <w:sym w:font="Wingdings" w:char="F0F0"/>
      </w:r>
      <w:r w:rsidRPr="00BA1509">
        <w:rPr>
          <w:rFonts w:cs="Arial"/>
          <w:sz w:val="28"/>
        </w:rPr>
        <w:t xml:space="preserve"> </w:t>
      </w:r>
      <w:r>
        <w:rPr>
          <w:rFonts w:cs="Arial"/>
          <w:sz w:val="28"/>
        </w:rPr>
        <w:t>Das kannst du auch!</w:t>
      </w:r>
      <w:r>
        <w:rPr>
          <w:rFonts w:cs="Arial"/>
          <w:sz w:val="28"/>
        </w:rPr>
        <w:br/>
      </w:r>
      <w:r w:rsidRPr="006B2900">
        <w:rPr>
          <w:rFonts w:cs="Arial"/>
          <w:sz w:val="28"/>
        </w:rPr>
        <w:sym w:font="Wingdings" w:char="F0F0"/>
      </w:r>
      <w:r w:rsidRPr="006B2900">
        <w:rPr>
          <w:rFonts w:cs="Arial"/>
          <w:sz w:val="28"/>
        </w:rPr>
        <w:t xml:space="preserve"> Übe eines deiner Meganettsichwohlfühlworte so gut, dass du es auswendig samtweich vortragen kannst!</w:t>
      </w:r>
    </w:p>
    <w:p w:rsidR="002B663F" w:rsidRPr="006B2900" w:rsidRDefault="002B663F" w:rsidP="002B663F">
      <w:pPr>
        <w:ind w:left="1701" w:hanging="2127"/>
        <w:rPr>
          <w:rFonts w:cs="Arial"/>
          <w:sz w:val="28"/>
        </w:rPr>
      </w:pPr>
      <w:r w:rsidRPr="006B2900">
        <w:rPr>
          <w:b/>
          <w:sz w:val="32"/>
        </w:rPr>
        <w:pict>
          <v:shape id="_x0000_i1058" type="#_x0000_t75" style="width:34.15pt;height:24.75pt">
            <v:imagedata r:id="rId10" o:title="bege_icon_k_rgb_25mm"/>
          </v:shape>
        </w:pict>
      </w:r>
      <w:r w:rsidRPr="006B2900">
        <w:rPr>
          <w:b/>
          <w:sz w:val="44"/>
        </w:rPr>
        <w:t>2</w:t>
      </w:r>
      <w:r w:rsidRPr="006B2900">
        <w:rPr>
          <w:b/>
          <w:sz w:val="72"/>
        </w:rPr>
        <w:t xml:space="preserve"> </w:t>
      </w:r>
      <w:r w:rsidRPr="006B2900">
        <w:rPr>
          <w:b/>
          <w:sz w:val="72"/>
        </w:rPr>
        <w:tab/>
      </w:r>
      <w:r w:rsidRPr="006B2900">
        <w:rPr>
          <w:rFonts w:cs="Arial"/>
          <w:sz w:val="28"/>
        </w:rPr>
        <w:t>Genug geübt?</w:t>
      </w:r>
    </w:p>
    <w:p w:rsidR="002B663F" w:rsidRPr="00E72323" w:rsidRDefault="002B663F" w:rsidP="002B663F">
      <w:pPr>
        <w:ind w:left="1701"/>
        <w:rPr>
          <w:rFonts w:cs="Arial"/>
          <w:sz w:val="28"/>
        </w:rPr>
      </w:pPr>
      <w:r w:rsidRPr="006B2900">
        <w:rPr>
          <w:rFonts w:cs="Arial"/>
          <w:sz w:val="28"/>
        </w:rPr>
        <w:t xml:space="preserve">Führt mit </w:t>
      </w:r>
      <w:r>
        <w:rPr>
          <w:rFonts w:cs="Arial"/>
          <w:sz w:val="28"/>
        </w:rPr>
        <w:t>diesem</w:t>
      </w:r>
      <w:r w:rsidRPr="006B2900">
        <w:rPr>
          <w:rFonts w:cs="Arial"/>
          <w:sz w:val="28"/>
        </w:rPr>
        <w:t xml:space="preserve"> </w:t>
      </w:r>
      <w:r>
        <w:rPr>
          <w:rFonts w:cs="Arial"/>
          <w:sz w:val="28"/>
        </w:rPr>
        <w:t>freundlichen Gesicht „K2 D</w:t>
      </w:r>
      <w:r w:rsidRPr="006B2900">
        <w:rPr>
          <w:rFonts w:cs="Arial"/>
          <w:sz w:val="28"/>
        </w:rPr>
        <w:t>er starke Arm</w:t>
      </w:r>
      <w:r>
        <w:rPr>
          <w:rFonts w:cs="Arial"/>
          <w:sz w:val="28"/>
        </w:rPr>
        <w:t>»</w:t>
      </w:r>
      <w:r w:rsidRPr="006B2900">
        <w:rPr>
          <w:rFonts w:cs="Arial"/>
          <w:sz w:val="28"/>
        </w:rPr>
        <w:t xml:space="preserve"> durch!</w:t>
      </w:r>
    </w:p>
    <w:p w:rsidR="002B663F" w:rsidRPr="00F3048E" w:rsidRDefault="002B663F" w:rsidP="002B663F">
      <w:pPr>
        <w:ind w:left="1985" w:hanging="1985"/>
        <w:rPr>
          <w:rFonts w:cs="Arial"/>
        </w:rPr>
      </w:pPr>
    </w:p>
    <w:p w:rsidR="002B663F" w:rsidRPr="0065121A" w:rsidRDefault="002B663F" w:rsidP="002B663F">
      <w:pPr>
        <w:ind w:left="1985" w:right="709" w:hanging="1985"/>
        <w:rPr>
          <w:rFonts w:cs="Arial"/>
        </w:rPr>
      </w:pPr>
      <w:r>
        <w:rPr>
          <w:rFonts w:cs="Arial"/>
        </w:rPr>
        <w:br w:type="page"/>
      </w: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2B663F" w:rsidRPr="0065121A">
        <w:trPr>
          <w:trHeight w:val="850"/>
        </w:trPr>
        <w:tc>
          <w:tcPr>
            <w:tcW w:w="1970" w:type="dxa"/>
            <w:shd w:val="clear" w:color="auto" w:fill="auto"/>
            <w:vAlign w:val="center"/>
          </w:tcPr>
          <w:p w:rsidR="002B663F" w:rsidRPr="0065121A" w:rsidRDefault="002B663F" w:rsidP="002B663F">
            <w:pPr>
              <w:pStyle w:val="Kopfze"/>
              <w:spacing w:line="264" w:lineRule="auto"/>
              <w:jc w:val="center"/>
              <w:rPr>
                <w:rFonts w:ascii="Cambria" w:hAnsi="Cambria" w:cs="Arial"/>
                <w:b/>
              </w:rPr>
            </w:pPr>
            <w:r w:rsidRPr="0065121A">
              <w:rPr>
                <w:rFonts w:ascii="Cambria" w:hAnsi="Cambria"/>
              </w:rPr>
              <w:pict>
                <v:shape id="_x0000_i1059" type="#_x0000_t75" style="width:89.25pt;height:44.65pt">
                  <v:imagedata r:id="rId8" o:title="bege_bez_rgb_50mm"/>
                </v:shape>
              </w:pict>
            </w:r>
          </w:p>
        </w:tc>
        <w:tc>
          <w:tcPr>
            <w:tcW w:w="1701" w:type="dxa"/>
            <w:shd w:val="clear" w:color="auto" w:fill="auto"/>
            <w:vAlign w:val="bottom"/>
          </w:tcPr>
          <w:p w:rsidR="002B663F" w:rsidRPr="0065121A" w:rsidRDefault="002B663F" w:rsidP="002B663F">
            <w:pPr>
              <w:pStyle w:val="Kopfze"/>
              <w:spacing w:line="264" w:lineRule="auto"/>
              <w:jc w:val="center"/>
              <w:rPr>
                <w:rFonts w:ascii="Cambria" w:hAnsi="Cambria" w:cs="Arial"/>
              </w:rPr>
            </w:pPr>
            <w:r w:rsidRPr="0065121A">
              <w:rPr>
                <w:rFonts w:ascii="Cambria" w:hAnsi="Cambria" w:cs="Arial"/>
                <w:b/>
              </w:rPr>
              <w:t>Kotzmotz</w:t>
            </w:r>
            <w:r w:rsidRPr="0065121A">
              <w:rPr>
                <w:rFonts w:ascii="Cambria" w:hAnsi="Cambria" w:cs="Arial"/>
                <w:b/>
              </w:rPr>
              <w:br/>
              <w:t>der Zauberer</w:t>
            </w:r>
            <w:r w:rsidRPr="0065121A">
              <w:rPr>
                <w:rFonts w:ascii="Cambria" w:hAnsi="Cambria" w:cs="Arial"/>
              </w:rPr>
              <w:t xml:space="preserve"> </w:t>
            </w:r>
            <w:r w:rsidRPr="00F3048E">
              <w:rPr>
                <w:rFonts w:ascii="Cambria" w:hAnsi="Cambria" w:cs="Arial"/>
              </w:rPr>
              <w:t>Leseverstehen 1</w:t>
            </w:r>
          </w:p>
        </w:tc>
        <w:tc>
          <w:tcPr>
            <w:tcW w:w="5386" w:type="dxa"/>
            <w:shd w:val="clear" w:color="auto" w:fill="auto"/>
            <w:vAlign w:val="center"/>
          </w:tcPr>
          <w:p w:rsidR="002B663F" w:rsidRPr="0065121A" w:rsidRDefault="002B663F" w:rsidP="002B663F">
            <w:pPr>
              <w:pStyle w:val="Kopfze"/>
              <w:ind w:left="142"/>
              <w:jc w:val="left"/>
              <w:rPr>
                <w:rFonts w:ascii="Cambria" w:hAnsi="Cambria" w:cs="Arial"/>
                <w:sz w:val="36"/>
              </w:rPr>
            </w:pPr>
            <w:r>
              <w:rPr>
                <w:rFonts w:ascii="Cambria" w:hAnsi="Cambria" w:cs="Arial"/>
                <w:b/>
                <w:sz w:val="36"/>
              </w:rPr>
              <w:t>Schwierige Wörter</w:t>
            </w:r>
          </w:p>
        </w:tc>
      </w:tr>
    </w:tbl>
    <w:p w:rsidR="002B663F" w:rsidRPr="0065121A" w:rsidRDefault="002B663F" w:rsidP="002B663F">
      <w:pPr>
        <w:rPr>
          <w:rFonts w:cs="Arial"/>
        </w:rPr>
      </w:pPr>
    </w:p>
    <w:p w:rsidR="002B663F" w:rsidRPr="0065121A" w:rsidRDefault="002B663F" w:rsidP="002B663F">
      <w:pPr>
        <w:ind w:left="1985" w:right="709" w:hanging="1985"/>
        <w:rPr>
          <w:rFonts w:cs="Arial"/>
        </w:rPr>
      </w:pPr>
      <w:r w:rsidRPr="0065121A">
        <w:rPr>
          <w:rFonts w:cs="Arial"/>
          <w:noProof/>
          <w:lang w:val="en-US"/>
        </w:rPr>
        <w:pict>
          <v:shape id="_x0000_i1060" type="#_x0000_t75" style="width:33.75pt;height:25.5pt">
            <v:imagedata r:id="rId9" o:title="BG_LTB_Button1"/>
          </v:shape>
        </w:pict>
      </w:r>
      <w:r w:rsidRPr="0065121A">
        <w:rPr>
          <w:rFonts w:cs="Arial"/>
          <w:noProof/>
          <w:lang w:val="de-CH"/>
        </w:rPr>
        <w:tab/>
      </w:r>
      <w:r>
        <w:rPr>
          <w:rFonts w:cs="Arial"/>
          <w:sz w:val="28"/>
        </w:rPr>
        <w:t xml:space="preserve">Für folgende Ausdrücke oder Wörter findest du Erklärungen. Nur eine davon ist richtig. Schreibe sie ab: </w:t>
      </w:r>
    </w:p>
    <w:p w:rsidR="002B663F" w:rsidRPr="0065121A" w:rsidRDefault="002B663F" w:rsidP="002B663F">
      <w:pPr>
        <w:ind w:left="1985" w:right="709" w:hanging="1985"/>
        <w:rPr>
          <w:rFonts w:cs="Arial"/>
        </w:rPr>
      </w:pPr>
    </w:p>
    <w:p w:rsidR="002B663F" w:rsidRPr="003E06D3" w:rsidRDefault="002B663F" w:rsidP="002B663F">
      <w:pPr>
        <w:rPr>
          <w:b/>
          <w:bCs/>
          <w:sz w:val="28"/>
        </w:rPr>
      </w:pPr>
      <w:r w:rsidRPr="003E06D3">
        <w:rPr>
          <w:sz w:val="28"/>
        </w:rPr>
        <w:t>a)</w:t>
      </w:r>
      <w:r w:rsidRPr="003E06D3">
        <w:rPr>
          <w:sz w:val="28"/>
        </w:rPr>
        <w:tab/>
      </w:r>
      <w:r w:rsidRPr="003E06D3">
        <w:rPr>
          <w:b/>
          <w:bCs/>
          <w:sz w:val="28"/>
        </w:rPr>
        <w:t>Konfetti</w:t>
      </w:r>
    </w:p>
    <w:p w:rsidR="002B663F" w:rsidRPr="003E06D3" w:rsidRDefault="002B663F" w:rsidP="002B663F">
      <w:pPr>
        <w:widowControl w:val="0"/>
        <w:numPr>
          <w:ilvl w:val="0"/>
          <w:numId w:val="7"/>
        </w:numPr>
        <w:suppressAutoHyphens/>
        <w:rPr>
          <w:sz w:val="28"/>
        </w:rPr>
      </w:pPr>
      <w:r w:rsidRPr="003E06D3">
        <w:rPr>
          <w:sz w:val="28"/>
        </w:rPr>
        <w:t xml:space="preserve">Konfetti ist ein feines Gebäck, das es vor allem zur Weihnachtszeit gibt. </w:t>
      </w:r>
    </w:p>
    <w:p w:rsidR="002B663F" w:rsidRPr="003E06D3" w:rsidRDefault="002B663F" w:rsidP="002B663F">
      <w:pPr>
        <w:widowControl w:val="0"/>
        <w:numPr>
          <w:ilvl w:val="0"/>
          <w:numId w:val="7"/>
        </w:numPr>
        <w:suppressAutoHyphens/>
        <w:rPr>
          <w:sz w:val="28"/>
        </w:rPr>
      </w:pPr>
      <w:r w:rsidRPr="003E06D3">
        <w:rPr>
          <w:sz w:val="28"/>
        </w:rPr>
        <w:t>Konfetti nennt man eine Modeschau, an der die neusten Kleidermodelle gezeigt werden.</w:t>
      </w:r>
    </w:p>
    <w:p w:rsidR="002B663F" w:rsidRPr="003E06D3" w:rsidRDefault="002B663F" w:rsidP="002B663F">
      <w:pPr>
        <w:widowControl w:val="0"/>
        <w:numPr>
          <w:ilvl w:val="0"/>
          <w:numId w:val="7"/>
        </w:numPr>
        <w:suppressAutoHyphens/>
        <w:rPr>
          <w:sz w:val="28"/>
        </w:rPr>
      </w:pPr>
      <w:r w:rsidRPr="003E06D3">
        <w:rPr>
          <w:sz w:val="28"/>
        </w:rPr>
        <w:t>Konfetti sind ganz kleine Papierstücklein, die man eina</w:t>
      </w:r>
      <w:r>
        <w:rPr>
          <w:sz w:val="28"/>
        </w:rPr>
        <w:t>nder an der Fasnacht nachschmeisst.</w:t>
      </w:r>
    </w:p>
    <w:p w:rsidR="002B663F" w:rsidRPr="00F3048E" w:rsidRDefault="002B663F" w:rsidP="002B663F"/>
    <w:p w:rsidR="002B663F" w:rsidRPr="003E06D3" w:rsidRDefault="002B663F" w:rsidP="002B663F">
      <w:pPr>
        <w:rPr>
          <w:b/>
          <w:bCs/>
          <w:sz w:val="28"/>
        </w:rPr>
      </w:pPr>
      <w:r w:rsidRPr="003E06D3">
        <w:rPr>
          <w:sz w:val="28"/>
        </w:rPr>
        <w:t>b)</w:t>
      </w:r>
      <w:r w:rsidRPr="003E06D3">
        <w:rPr>
          <w:sz w:val="28"/>
        </w:rPr>
        <w:tab/>
      </w:r>
      <w:r w:rsidRPr="003E06D3">
        <w:rPr>
          <w:b/>
          <w:bCs/>
          <w:sz w:val="28"/>
        </w:rPr>
        <w:t>Die Spinnen rührten sich nicht.</w:t>
      </w:r>
    </w:p>
    <w:p w:rsidR="002B663F" w:rsidRPr="003E06D3" w:rsidRDefault="002B663F" w:rsidP="002B663F">
      <w:pPr>
        <w:widowControl w:val="0"/>
        <w:numPr>
          <w:ilvl w:val="0"/>
          <w:numId w:val="8"/>
        </w:numPr>
        <w:suppressAutoHyphens/>
        <w:rPr>
          <w:sz w:val="28"/>
        </w:rPr>
      </w:pPr>
      <w:r w:rsidRPr="003E06D3">
        <w:rPr>
          <w:sz w:val="28"/>
        </w:rPr>
        <w:t xml:space="preserve">Die Spinnen bewegten sich nicht von der Stelle. </w:t>
      </w:r>
    </w:p>
    <w:p w:rsidR="002B663F" w:rsidRPr="003E06D3" w:rsidRDefault="002B663F" w:rsidP="002B663F">
      <w:pPr>
        <w:widowControl w:val="0"/>
        <w:numPr>
          <w:ilvl w:val="0"/>
          <w:numId w:val="8"/>
        </w:numPr>
        <w:suppressAutoHyphens/>
        <w:rPr>
          <w:sz w:val="28"/>
        </w:rPr>
      </w:pPr>
      <w:r w:rsidRPr="003E06D3">
        <w:rPr>
          <w:sz w:val="28"/>
        </w:rPr>
        <w:t>Die Spinnen zeigten keine Gefühle.</w:t>
      </w:r>
    </w:p>
    <w:p w:rsidR="002B663F" w:rsidRPr="003E06D3" w:rsidRDefault="002B663F" w:rsidP="002B663F">
      <w:pPr>
        <w:widowControl w:val="0"/>
        <w:numPr>
          <w:ilvl w:val="0"/>
          <w:numId w:val="8"/>
        </w:numPr>
        <w:suppressAutoHyphens/>
        <w:rPr>
          <w:sz w:val="28"/>
        </w:rPr>
      </w:pPr>
      <w:r w:rsidRPr="003E06D3">
        <w:rPr>
          <w:sz w:val="28"/>
        </w:rPr>
        <w:t>Die Spinnen lassen sich mit der Kelle schlecht in der Pfanne umrühren.</w:t>
      </w:r>
    </w:p>
    <w:p w:rsidR="002B663F" w:rsidRPr="00F3048E" w:rsidRDefault="002B663F" w:rsidP="002B663F"/>
    <w:p w:rsidR="002B663F" w:rsidRPr="003E06D3" w:rsidRDefault="002B663F" w:rsidP="002B663F">
      <w:pPr>
        <w:rPr>
          <w:b/>
          <w:bCs/>
          <w:sz w:val="28"/>
        </w:rPr>
      </w:pPr>
      <w:r w:rsidRPr="003E06D3">
        <w:rPr>
          <w:sz w:val="28"/>
        </w:rPr>
        <w:t>c)</w:t>
      </w:r>
      <w:r w:rsidRPr="003E06D3">
        <w:rPr>
          <w:sz w:val="28"/>
        </w:rPr>
        <w:tab/>
      </w:r>
      <w:r w:rsidRPr="003E06D3">
        <w:rPr>
          <w:b/>
          <w:bCs/>
          <w:sz w:val="28"/>
        </w:rPr>
        <w:t>Stinkmorchel</w:t>
      </w:r>
    </w:p>
    <w:p w:rsidR="002B663F" w:rsidRPr="003E06D3" w:rsidRDefault="002B663F" w:rsidP="002B663F">
      <w:pPr>
        <w:widowControl w:val="0"/>
        <w:numPr>
          <w:ilvl w:val="0"/>
          <w:numId w:val="9"/>
        </w:numPr>
        <w:suppressAutoHyphens/>
        <w:rPr>
          <w:sz w:val="28"/>
        </w:rPr>
      </w:pPr>
      <w:r w:rsidRPr="003E06D3">
        <w:rPr>
          <w:sz w:val="28"/>
        </w:rPr>
        <w:t>Morchel ist ein essbarer Schlauchpilz</w:t>
      </w:r>
      <w:r>
        <w:rPr>
          <w:sz w:val="28"/>
        </w:rPr>
        <w:t>.</w:t>
      </w:r>
    </w:p>
    <w:p w:rsidR="002B663F" w:rsidRPr="003E06D3" w:rsidRDefault="002B663F" w:rsidP="002B663F">
      <w:pPr>
        <w:widowControl w:val="0"/>
        <w:numPr>
          <w:ilvl w:val="0"/>
          <w:numId w:val="9"/>
        </w:numPr>
        <w:suppressAutoHyphens/>
        <w:rPr>
          <w:sz w:val="28"/>
        </w:rPr>
      </w:pPr>
      <w:r w:rsidRPr="003E06D3">
        <w:rPr>
          <w:sz w:val="28"/>
        </w:rPr>
        <w:t>Morchel ist ein stinkender Fisch</w:t>
      </w:r>
      <w:r>
        <w:rPr>
          <w:sz w:val="28"/>
        </w:rPr>
        <w:t>.</w:t>
      </w:r>
    </w:p>
    <w:p w:rsidR="002B663F" w:rsidRPr="003E06D3" w:rsidRDefault="002B663F" w:rsidP="002B663F">
      <w:pPr>
        <w:widowControl w:val="0"/>
        <w:numPr>
          <w:ilvl w:val="0"/>
          <w:numId w:val="9"/>
        </w:numPr>
        <w:suppressAutoHyphens/>
        <w:rPr>
          <w:sz w:val="28"/>
        </w:rPr>
      </w:pPr>
      <w:r w:rsidRPr="003E06D3">
        <w:rPr>
          <w:sz w:val="28"/>
        </w:rPr>
        <w:t>Morchel ist ein Schimpfwort für einen Faulpelz.</w:t>
      </w:r>
    </w:p>
    <w:p w:rsidR="002B663F" w:rsidRPr="0065121A" w:rsidRDefault="002B663F" w:rsidP="002B663F">
      <w:pPr>
        <w:rPr>
          <w:rFonts w:cs="Arial"/>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2B663F" w:rsidRPr="0065121A">
        <w:trPr>
          <w:trHeight w:val="850"/>
        </w:trPr>
        <w:tc>
          <w:tcPr>
            <w:tcW w:w="1970" w:type="dxa"/>
            <w:shd w:val="clear" w:color="auto" w:fill="auto"/>
            <w:vAlign w:val="center"/>
          </w:tcPr>
          <w:p w:rsidR="002B663F" w:rsidRPr="0065121A" w:rsidRDefault="002B663F" w:rsidP="002B663F">
            <w:pPr>
              <w:pStyle w:val="Kopfze"/>
              <w:spacing w:line="264" w:lineRule="auto"/>
              <w:jc w:val="center"/>
              <w:rPr>
                <w:rFonts w:ascii="Cambria" w:hAnsi="Cambria" w:cs="Arial"/>
                <w:b/>
              </w:rPr>
            </w:pPr>
            <w:r w:rsidRPr="0065121A">
              <w:rPr>
                <w:rFonts w:ascii="Cambria" w:hAnsi="Cambria"/>
              </w:rPr>
              <w:pict>
                <v:shape id="_x0000_i1061" type="#_x0000_t75" style="width:89.25pt;height:44.65pt">
                  <v:imagedata r:id="rId8" o:title="bege_bez_rgb_50mm"/>
                </v:shape>
              </w:pict>
            </w:r>
          </w:p>
        </w:tc>
        <w:tc>
          <w:tcPr>
            <w:tcW w:w="1701" w:type="dxa"/>
            <w:shd w:val="clear" w:color="auto" w:fill="auto"/>
            <w:vAlign w:val="bottom"/>
          </w:tcPr>
          <w:p w:rsidR="002B663F" w:rsidRPr="0065121A" w:rsidRDefault="002B663F" w:rsidP="002B663F">
            <w:pPr>
              <w:pStyle w:val="Kopfze"/>
              <w:spacing w:line="264" w:lineRule="auto"/>
              <w:jc w:val="center"/>
              <w:rPr>
                <w:rFonts w:ascii="Cambria" w:hAnsi="Cambria" w:cs="Arial"/>
              </w:rPr>
            </w:pPr>
            <w:r w:rsidRPr="0065121A">
              <w:rPr>
                <w:rFonts w:ascii="Cambria" w:hAnsi="Cambria" w:cs="Arial"/>
                <w:b/>
              </w:rPr>
              <w:t>Kotzmotz</w:t>
            </w:r>
            <w:r w:rsidRPr="0065121A">
              <w:rPr>
                <w:rFonts w:ascii="Cambria" w:hAnsi="Cambria" w:cs="Arial"/>
                <w:b/>
              </w:rPr>
              <w:br/>
              <w:t>der Zauberer</w:t>
            </w:r>
            <w:r w:rsidRPr="0065121A">
              <w:rPr>
                <w:rFonts w:ascii="Cambria" w:hAnsi="Cambria" w:cs="Arial"/>
              </w:rPr>
              <w:t xml:space="preserve"> </w:t>
            </w:r>
            <w:r w:rsidRPr="00F3048E">
              <w:rPr>
                <w:rFonts w:ascii="Cambria" w:hAnsi="Cambria" w:cs="Arial"/>
              </w:rPr>
              <w:t>Leseverstehen 2</w:t>
            </w:r>
          </w:p>
        </w:tc>
        <w:tc>
          <w:tcPr>
            <w:tcW w:w="5386" w:type="dxa"/>
            <w:shd w:val="clear" w:color="auto" w:fill="auto"/>
            <w:vAlign w:val="center"/>
          </w:tcPr>
          <w:p w:rsidR="002B663F" w:rsidRPr="0065121A" w:rsidRDefault="002B663F" w:rsidP="002B663F">
            <w:pPr>
              <w:pStyle w:val="Kopfze"/>
              <w:ind w:left="142"/>
              <w:jc w:val="left"/>
              <w:rPr>
                <w:rFonts w:ascii="Cambria" w:hAnsi="Cambria" w:cs="Arial"/>
                <w:sz w:val="36"/>
              </w:rPr>
            </w:pPr>
            <w:r>
              <w:rPr>
                <w:rFonts w:ascii="Cambria" w:hAnsi="Cambria" w:cs="Arial"/>
                <w:b/>
                <w:sz w:val="36"/>
              </w:rPr>
              <w:t>Sätze untersuchen</w:t>
            </w:r>
          </w:p>
        </w:tc>
      </w:tr>
    </w:tbl>
    <w:p w:rsidR="002B663F" w:rsidRPr="0065121A" w:rsidRDefault="002B663F" w:rsidP="002B663F">
      <w:pPr>
        <w:rPr>
          <w:rFonts w:cs="Arial"/>
        </w:rPr>
      </w:pPr>
    </w:p>
    <w:p w:rsidR="002B663F" w:rsidRPr="008A6E80" w:rsidRDefault="002B663F" w:rsidP="002B663F">
      <w:pPr>
        <w:ind w:left="1418" w:right="709" w:hanging="1418"/>
        <w:rPr>
          <w:rFonts w:cs="Arial"/>
          <w:sz w:val="28"/>
        </w:rPr>
      </w:pPr>
      <w:r w:rsidRPr="0065121A">
        <w:rPr>
          <w:rFonts w:cs="Arial"/>
          <w:noProof/>
          <w:lang w:val="en-US"/>
        </w:rPr>
        <w:pict>
          <v:shape id="_x0000_i1062" type="#_x0000_t75" style="width:33.75pt;height:25.5pt">
            <v:imagedata r:id="rId9" o:title="BG_LTB_Button1"/>
          </v:shape>
        </w:pict>
      </w:r>
      <w:r>
        <w:rPr>
          <w:rFonts w:cs="Arial"/>
          <w:noProof/>
          <w:lang w:val="de-CH"/>
        </w:rPr>
        <w:tab/>
      </w:r>
      <w:r w:rsidRPr="008A6E80">
        <w:rPr>
          <w:rFonts w:cs="Arial"/>
          <w:sz w:val="28"/>
        </w:rPr>
        <w:t>Von den folgenden Sätzen stimmen nur drei mit dem Inhalt de</w:t>
      </w:r>
      <w:r>
        <w:rPr>
          <w:rFonts w:cs="Arial"/>
          <w:sz w:val="28"/>
        </w:rPr>
        <w:t xml:space="preserve">r Geschichte überein. Schreibe </w:t>
      </w:r>
      <w:r w:rsidRPr="008A6E80">
        <w:rPr>
          <w:rFonts w:cs="Arial"/>
          <w:sz w:val="28"/>
        </w:rPr>
        <w:t>die richtigen ab.</w:t>
      </w:r>
      <w:r>
        <w:br/>
      </w:r>
      <w:r w:rsidRPr="008A6E80">
        <w:rPr>
          <w:rFonts w:cs="Arial"/>
          <w:sz w:val="28"/>
        </w:rPr>
        <w:t>Korrigier</w:t>
      </w:r>
      <w:r>
        <w:rPr>
          <w:rFonts w:cs="Arial"/>
          <w:sz w:val="28"/>
        </w:rPr>
        <w:t>e und schreibe auch die andern vier</w:t>
      </w:r>
      <w:r w:rsidRPr="008A6E80">
        <w:rPr>
          <w:rFonts w:cs="Arial"/>
          <w:sz w:val="28"/>
        </w:rPr>
        <w:t xml:space="preserve"> Sätze auf, so dass sie inhaltlich stimmen.</w:t>
      </w:r>
    </w:p>
    <w:p w:rsidR="002B663F" w:rsidRPr="0065121A" w:rsidRDefault="002B663F" w:rsidP="002B663F">
      <w:pPr>
        <w:ind w:left="1985" w:right="709" w:hanging="1985"/>
        <w:rPr>
          <w:rFonts w:cs="Arial"/>
        </w:rPr>
      </w:pPr>
    </w:p>
    <w:p w:rsidR="002B663F" w:rsidRPr="003E06D3" w:rsidRDefault="002B663F" w:rsidP="002B663F">
      <w:pPr>
        <w:widowControl w:val="0"/>
        <w:numPr>
          <w:ilvl w:val="0"/>
          <w:numId w:val="10"/>
        </w:numPr>
        <w:suppressAutoHyphens/>
        <w:rPr>
          <w:sz w:val="28"/>
        </w:rPr>
      </w:pPr>
      <w:r w:rsidRPr="003E06D3">
        <w:rPr>
          <w:sz w:val="28"/>
        </w:rPr>
        <w:t>Nur das Eichhörnchen mit dem buschigen Schwanz war ziemlich unbeeindruckt.</w:t>
      </w:r>
    </w:p>
    <w:p w:rsidR="002B663F" w:rsidRPr="003E06D3" w:rsidRDefault="002B663F" w:rsidP="002B663F">
      <w:pPr>
        <w:widowControl w:val="0"/>
        <w:numPr>
          <w:ilvl w:val="0"/>
          <w:numId w:val="10"/>
        </w:numPr>
        <w:suppressAutoHyphens/>
        <w:rPr>
          <w:sz w:val="28"/>
        </w:rPr>
      </w:pPr>
      <w:r w:rsidRPr="003E06D3">
        <w:rPr>
          <w:sz w:val="28"/>
        </w:rPr>
        <w:t xml:space="preserve">Der Hase flüsterte erschrocken: </w:t>
      </w:r>
      <w:r>
        <w:rPr>
          <w:sz w:val="28"/>
        </w:rPr>
        <w:t>«</w:t>
      </w:r>
      <w:r w:rsidRPr="003E06D3">
        <w:rPr>
          <w:sz w:val="28"/>
        </w:rPr>
        <w:t>Psssssst! Ich bin unsichtbar.</w:t>
      </w:r>
      <w:r>
        <w:rPr>
          <w:sz w:val="28"/>
        </w:rPr>
        <w:t>»</w:t>
      </w:r>
    </w:p>
    <w:p w:rsidR="002B663F" w:rsidRPr="003E06D3" w:rsidRDefault="002B663F" w:rsidP="002B663F">
      <w:pPr>
        <w:widowControl w:val="0"/>
        <w:numPr>
          <w:ilvl w:val="0"/>
          <w:numId w:val="10"/>
        </w:numPr>
        <w:suppressAutoHyphens/>
        <w:rPr>
          <w:sz w:val="28"/>
        </w:rPr>
      </w:pPr>
      <w:r w:rsidRPr="003E06D3">
        <w:rPr>
          <w:sz w:val="28"/>
        </w:rPr>
        <w:t>Es sprang schnell einen Baum weiter und hielt sich gleich wieder die Augen vor die Pfoten.</w:t>
      </w:r>
    </w:p>
    <w:p w:rsidR="002B663F" w:rsidRPr="003E06D3" w:rsidRDefault="002B663F" w:rsidP="002B663F">
      <w:pPr>
        <w:widowControl w:val="0"/>
        <w:numPr>
          <w:ilvl w:val="0"/>
          <w:numId w:val="10"/>
        </w:numPr>
        <w:suppressAutoHyphens/>
        <w:rPr>
          <w:sz w:val="28"/>
        </w:rPr>
      </w:pPr>
      <w:r w:rsidRPr="003E06D3">
        <w:rPr>
          <w:sz w:val="28"/>
        </w:rPr>
        <w:t>Alles, was im Walde so wächst, selbst die Stinkmorchel</w:t>
      </w:r>
      <w:r>
        <w:rPr>
          <w:sz w:val="28"/>
        </w:rPr>
        <w:t>n</w:t>
      </w:r>
      <w:r w:rsidRPr="003E06D3">
        <w:rPr>
          <w:sz w:val="28"/>
        </w:rPr>
        <w:t xml:space="preserve">, hielten die Luft an. </w:t>
      </w:r>
    </w:p>
    <w:p w:rsidR="002B663F" w:rsidRPr="003E06D3" w:rsidRDefault="002B663F" w:rsidP="002B663F">
      <w:pPr>
        <w:widowControl w:val="0"/>
        <w:numPr>
          <w:ilvl w:val="0"/>
          <w:numId w:val="10"/>
        </w:numPr>
        <w:suppressAutoHyphens/>
        <w:rPr>
          <w:sz w:val="28"/>
        </w:rPr>
      </w:pPr>
      <w:r w:rsidRPr="003E06D3">
        <w:rPr>
          <w:sz w:val="28"/>
        </w:rPr>
        <w:t>Er muss ziemlich verärgert sein, dachte der grüne Käfer, wenn er solche Wörter brüllt.</w:t>
      </w:r>
    </w:p>
    <w:p w:rsidR="002B663F" w:rsidRPr="003E06D3" w:rsidRDefault="002B663F" w:rsidP="002B663F">
      <w:pPr>
        <w:widowControl w:val="0"/>
        <w:numPr>
          <w:ilvl w:val="0"/>
          <w:numId w:val="10"/>
        </w:numPr>
        <w:suppressAutoHyphens/>
        <w:rPr>
          <w:sz w:val="28"/>
        </w:rPr>
      </w:pPr>
      <w:r w:rsidRPr="003E06D3">
        <w:rPr>
          <w:sz w:val="28"/>
        </w:rPr>
        <w:t>Mit seinem Hasenpopo stiess er rückwärts gegen die alte Eiche.</w:t>
      </w:r>
    </w:p>
    <w:p w:rsidR="002B663F" w:rsidRDefault="002B663F" w:rsidP="002B663F">
      <w:pPr>
        <w:widowControl w:val="0"/>
        <w:numPr>
          <w:ilvl w:val="0"/>
          <w:numId w:val="10"/>
        </w:numPr>
        <w:suppressAutoHyphens/>
        <w:rPr>
          <w:sz w:val="28"/>
        </w:rPr>
      </w:pPr>
      <w:r w:rsidRPr="003E06D3">
        <w:rPr>
          <w:sz w:val="28"/>
        </w:rPr>
        <w:t xml:space="preserve">Ein riesiger Schatten warf sich über den zerzausten Hasen wie ein </w:t>
      </w:r>
      <w:r w:rsidRPr="003E06D3">
        <w:rPr>
          <w:sz w:val="28"/>
        </w:rPr>
        <w:lastRenderedPageBreak/>
        <w:t>dunkler, kalter Mantel.</w:t>
      </w:r>
    </w:p>
    <w:p w:rsidR="002B663F" w:rsidRPr="0065121A" w:rsidRDefault="002B663F" w:rsidP="002B663F">
      <w:pPr>
        <w:widowControl w:val="0"/>
        <w:suppressAutoHyphens/>
        <w:rPr>
          <w:rFonts w:cs="Arial"/>
        </w:rPr>
      </w:pPr>
      <w:r>
        <w:rPr>
          <w:sz w:val="28"/>
        </w:rPr>
        <w:br w:type="page"/>
      </w: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2410"/>
        <w:gridCol w:w="4819"/>
      </w:tblGrid>
      <w:tr w:rsidR="002B663F" w:rsidRPr="0065121A">
        <w:trPr>
          <w:trHeight w:val="850"/>
        </w:trPr>
        <w:tc>
          <w:tcPr>
            <w:tcW w:w="1828" w:type="dxa"/>
            <w:shd w:val="clear" w:color="auto" w:fill="auto"/>
            <w:vAlign w:val="center"/>
          </w:tcPr>
          <w:p w:rsidR="002B663F" w:rsidRPr="0065121A" w:rsidRDefault="002B663F" w:rsidP="002B663F">
            <w:pPr>
              <w:pStyle w:val="Kopfze"/>
              <w:spacing w:line="264" w:lineRule="auto"/>
              <w:jc w:val="center"/>
              <w:rPr>
                <w:rFonts w:ascii="Cambria" w:hAnsi="Cambria" w:cs="Arial"/>
                <w:b/>
              </w:rPr>
            </w:pPr>
            <w:r w:rsidRPr="0065121A">
              <w:rPr>
                <w:rFonts w:ascii="Cambria" w:hAnsi="Cambria"/>
              </w:rPr>
              <w:pict>
                <v:shape id="_x0000_i1063" type="#_x0000_t75" style="width:89.25pt;height:44.65pt">
                  <v:imagedata r:id="rId8" o:title="bege_bez_rgb_50mm"/>
                </v:shape>
              </w:pict>
            </w:r>
          </w:p>
        </w:tc>
        <w:tc>
          <w:tcPr>
            <w:tcW w:w="2410" w:type="dxa"/>
            <w:shd w:val="clear" w:color="auto" w:fill="auto"/>
            <w:vAlign w:val="bottom"/>
          </w:tcPr>
          <w:p w:rsidR="002B663F" w:rsidRPr="0065121A" w:rsidRDefault="002B663F" w:rsidP="002B663F">
            <w:pPr>
              <w:pStyle w:val="Kopfze"/>
              <w:spacing w:line="264" w:lineRule="auto"/>
              <w:jc w:val="center"/>
              <w:rPr>
                <w:rFonts w:ascii="Cambria" w:hAnsi="Cambria" w:cs="Arial"/>
              </w:rPr>
            </w:pPr>
            <w:r w:rsidRPr="0065121A">
              <w:rPr>
                <w:rFonts w:ascii="Cambria" w:hAnsi="Cambria" w:cs="Arial"/>
                <w:b/>
              </w:rPr>
              <w:t>Kotzmotz</w:t>
            </w:r>
            <w:r w:rsidRPr="0065121A">
              <w:rPr>
                <w:rFonts w:ascii="Cambria" w:hAnsi="Cambria" w:cs="Arial"/>
                <w:b/>
              </w:rPr>
              <w:br/>
              <w:t>der Zauberer</w:t>
            </w:r>
            <w:r w:rsidRPr="0065121A">
              <w:rPr>
                <w:rFonts w:ascii="Cambria" w:hAnsi="Cambria" w:cs="Arial"/>
              </w:rPr>
              <w:t xml:space="preserve"> </w:t>
            </w:r>
            <w:r w:rsidRPr="001D02B7">
              <w:rPr>
                <w:rFonts w:ascii="Cambria" w:hAnsi="Cambria" w:cs="Arial"/>
              </w:rPr>
              <w:t>Leseverstehen 3</w:t>
            </w:r>
          </w:p>
        </w:tc>
        <w:tc>
          <w:tcPr>
            <w:tcW w:w="4819" w:type="dxa"/>
            <w:shd w:val="clear" w:color="auto" w:fill="auto"/>
            <w:vAlign w:val="center"/>
          </w:tcPr>
          <w:p w:rsidR="002B663F" w:rsidRPr="0065121A" w:rsidRDefault="002B663F" w:rsidP="002B663F">
            <w:pPr>
              <w:pStyle w:val="Kopfze"/>
              <w:ind w:left="142"/>
              <w:jc w:val="left"/>
              <w:rPr>
                <w:rFonts w:ascii="Cambria" w:hAnsi="Cambria" w:cs="Arial"/>
                <w:sz w:val="36"/>
              </w:rPr>
            </w:pPr>
            <w:r>
              <w:rPr>
                <w:rFonts w:ascii="Cambria" w:hAnsi="Cambria" w:cs="Arial"/>
                <w:b/>
                <w:sz w:val="36"/>
              </w:rPr>
              <w:t>Durcheinander!</w:t>
            </w:r>
          </w:p>
        </w:tc>
      </w:tr>
    </w:tbl>
    <w:p w:rsidR="002B663F" w:rsidRPr="0065121A" w:rsidRDefault="002B663F" w:rsidP="002B663F">
      <w:pPr>
        <w:rPr>
          <w:rFonts w:cs="Arial"/>
        </w:rPr>
      </w:pPr>
    </w:p>
    <w:p w:rsidR="002B663F" w:rsidRPr="008A6E80" w:rsidRDefault="002B663F" w:rsidP="002B663F">
      <w:pPr>
        <w:ind w:left="1418" w:hanging="1418"/>
        <w:rPr>
          <w:rFonts w:cs="Arial"/>
          <w:sz w:val="28"/>
        </w:rPr>
      </w:pPr>
      <w:r w:rsidRPr="0065121A">
        <w:rPr>
          <w:rFonts w:cs="Arial"/>
          <w:noProof/>
          <w:lang w:val="en-US"/>
        </w:rPr>
        <w:pict>
          <v:shape id="_x0000_i1064" type="#_x0000_t75" style="width:33.75pt;height:25.5pt">
            <v:imagedata r:id="rId9" o:title="BG_LTB_Button1"/>
          </v:shape>
        </w:pict>
      </w:r>
      <w:r>
        <w:rPr>
          <w:rFonts w:cs="Arial"/>
          <w:noProof/>
          <w:lang w:val="de-CH"/>
        </w:rPr>
        <w:tab/>
      </w:r>
      <w:r w:rsidRPr="008A6E80">
        <w:rPr>
          <w:rFonts w:cs="Arial"/>
          <w:sz w:val="28"/>
        </w:rPr>
        <w:t>Bei den folgenden fünf Sätzen ist ein Durcheinander entstanden. Schreibe sie in der richtigen Reihenfolge ab:</w:t>
      </w:r>
    </w:p>
    <w:p w:rsidR="002B663F" w:rsidRPr="0065121A" w:rsidRDefault="002B663F" w:rsidP="002B663F">
      <w:pPr>
        <w:ind w:right="709"/>
        <w:rPr>
          <w:rFonts w:cs="Arial"/>
        </w:rPr>
      </w:pPr>
    </w:p>
    <w:p w:rsidR="002B663F" w:rsidRPr="003E06D3" w:rsidRDefault="002B663F" w:rsidP="002B663F">
      <w:pPr>
        <w:widowControl w:val="0"/>
        <w:numPr>
          <w:ilvl w:val="0"/>
          <w:numId w:val="11"/>
        </w:numPr>
        <w:suppressAutoHyphens/>
        <w:rPr>
          <w:sz w:val="28"/>
        </w:rPr>
      </w:pPr>
      <w:r>
        <w:rPr>
          <w:sz w:val="28"/>
        </w:rPr>
        <w:t>«</w:t>
      </w:r>
      <w:r w:rsidRPr="003E06D3">
        <w:rPr>
          <w:sz w:val="28"/>
        </w:rPr>
        <w:t>Entschuldige! Könntest du wohl ein bisschen zur Seite treten?</w:t>
      </w:r>
      <w:r>
        <w:rPr>
          <w:sz w:val="28"/>
        </w:rPr>
        <w:t>»</w:t>
      </w:r>
    </w:p>
    <w:p w:rsidR="002B663F" w:rsidRPr="003E06D3" w:rsidRDefault="002B663F" w:rsidP="002B663F">
      <w:pPr>
        <w:widowControl w:val="0"/>
        <w:numPr>
          <w:ilvl w:val="0"/>
          <w:numId w:val="11"/>
        </w:numPr>
        <w:suppressAutoHyphens/>
        <w:rPr>
          <w:sz w:val="28"/>
        </w:rPr>
      </w:pPr>
      <w:r w:rsidRPr="003E06D3">
        <w:rPr>
          <w:sz w:val="28"/>
        </w:rPr>
        <w:t>Erschrocken drehte sich der Hase um und sah direkt in die Augen des wütenden Zauberers.</w:t>
      </w:r>
    </w:p>
    <w:p w:rsidR="002B663F" w:rsidRPr="003E06D3" w:rsidRDefault="002B663F" w:rsidP="002B663F">
      <w:pPr>
        <w:widowControl w:val="0"/>
        <w:numPr>
          <w:ilvl w:val="0"/>
          <w:numId w:val="11"/>
        </w:numPr>
        <w:suppressAutoHyphens/>
        <w:rPr>
          <w:sz w:val="28"/>
        </w:rPr>
      </w:pPr>
      <w:r w:rsidRPr="003E06D3">
        <w:rPr>
          <w:sz w:val="28"/>
        </w:rPr>
        <w:t>Dieser Winzling wollte, dass ER, der Zauberer Kotzmotz, aus der Sonne ging?</w:t>
      </w:r>
    </w:p>
    <w:p w:rsidR="002B663F" w:rsidRPr="003E06D3" w:rsidRDefault="002B663F" w:rsidP="002B663F">
      <w:pPr>
        <w:widowControl w:val="0"/>
        <w:numPr>
          <w:ilvl w:val="0"/>
          <w:numId w:val="11"/>
        </w:numPr>
        <w:suppressAutoHyphens/>
        <w:rPr>
          <w:sz w:val="28"/>
        </w:rPr>
      </w:pPr>
      <w:r>
        <w:rPr>
          <w:sz w:val="28"/>
        </w:rPr>
        <w:t>«</w:t>
      </w:r>
      <w:r w:rsidRPr="003E06D3">
        <w:rPr>
          <w:sz w:val="28"/>
        </w:rPr>
        <w:t>Du stehst mir direkt vor der Sonne!</w:t>
      </w:r>
      <w:r>
        <w:rPr>
          <w:sz w:val="28"/>
        </w:rPr>
        <w:t>»</w:t>
      </w:r>
    </w:p>
    <w:p w:rsidR="002B663F" w:rsidRDefault="002B663F" w:rsidP="002B663F">
      <w:pPr>
        <w:widowControl w:val="0"/>
        <w:numPr>
          <w:ilvl w:val="0"/>
          <w:numId w:val="11"/>
        </w:numPr>
        <w:suppressAutoHyphens/>
        <w:rPr>
          <w:sz w:val="28"/>
        </w:rPr>
      </w:pPr>
      <w:r w:rsidRPr="003E06D3">
        <w:rPr>
          <w:sz w:val="28"/>
        </w:rPr>
        <w:t xml:space="preserve">Der Zauberer traute seinen Augen </w:t>
      </w:r>
      <w:r>
        <w:rPr>
          <w:sz w:val="28"/>
        </w:rPr>
        <w:t>nicht.</w:t>
      </w:r>
    </w:p>
    <w:p w:rsidR="002B663F" w:rsidRDefault="002B663F"/>
    <w:p w:rsidR="002B663F" w:rsidRDefault="002B663F">
      <w:r>
        <w:br w:type="page"/>
      </w: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2B663F" w:rsidRPr="0065121A">
        <w:trPr>
          <w:trHeight w:val="850"/>
        </w:trPr>
        <w:tc>
          <w:tcPr>
            <w:tcW w:w="1970" w:type="dxa"/>
            <w:shd w:val="clear" w:color="auto" w:fill="auto"/>
            <w:vAlign w:val="center"/>
          </w:tcPr>
          <w:p w:rsidR="002B663F" w:rsidRPr="0065121A" w:rsidRDefault="002B663F" w:rsidP="002B663F">
            <w:pPr>
              <w:pStyle w:val="Kopfze"/>
              <w:spacing w:line="264" w:lineRule="auto"/>
              <w:jc w:val="center"/>
              <w:rPr>
                <w:rFonts w:ascii="Cambria" w:hAnsi="Cambria" w:cs="Arial"/>
                <w:b/>
              </w:rPr>
            </w:pPr>
            <w:r w:rsidRPr="0065121A">
              <w:rPr>
                <w:rFonts w:ascii="Cambria" w:hAnsi="Cambria"/>
              </w:rPr>
              <w:pict>
                <v:shape id="_x0000_i1065" type="#_x0000_t75" style="width:89.25pt;height:44.65pt">
                  <v:imagedata r:id="rId8" o:title="bege_bez_rgb_50mm"/>
                </v:shape>
              </w:pict>
            </w:r>
          </w:p>
        </w:tc>
        <w:tc>
          <w:tcPr>
            <w:tcW w:w="1701" w:type="dxa"/>
            <w:shd w:val="clear" w:color="auto" w:fill="auto"/>
            <w:vAlign w:val="bottom"/>
          </w:tcPr>
          <w:p w:rsidR="002B663F" w:rsidRPr="0065121A" w:rsidRDefault="002B663F" w:rsidP="002B663F">
            <w:pPr>
              <w:pStyle w:val="Kopfze"/>
              <w:spacing w:line="264" w:lineRule="auto"/>
              <w:jc w:val="center"/>
              <w:rPr>
                <w:rFonts w:ascii="Cambria" w:hAnsi="Cambria" w:cs="Arial"/>
              </w:rPr>
            </w:pPr>
            <w:r w:rsidRPr="0065121A">
              <w:rPr>
                <w:rFonts w:ascii="Cambria" w:hAnsi="Cambria" w:cs="Arial"/>
              </w:rPr>
              <w:t xml:space="preserve">Lesetagebuch </w:t>
            </w:r>
            <w:r w:rsidRPr="0065121A">
              <w:rPr>
                <w:rFonts w:ascii="Cambria" w:hAnsi="Cambria" w:cs="Arial"/>
                <w:b/>
              </w:rPr>
              <w:t>Kotzmotz</w:t>
            </w:r>
            <w:r w:rsidRPr="0065121A">
              <w:rPr>
                <w:rFonts w:ascii="Cambria" w:hAnsi="Cambria" w:cs="Arial"/>
                <w:b/>
              </w:rPr>
              <w:br/>
              <w:t>der Zauberer</w:t>
            </w:r>
            <w:r>
              <w:rPr>
                <w:rFonts w:ascii="Cambria" w:hAnsi="Cambria" w:cs="Arial"/>
              </w:rPr>
              <w:t xml:space="preserve"> Auftrag 5</w:t>
            </w:r>
          </w:p>
        </w:tc>
        <w:tc>
          <w:tcPr>
            <w:tcW w:w="5386" w:type="dxa"/>
            <w:shd w:val="clear" w:color="auto" w:fill="auto"/>
            <w:vAlign w:val="center"/>
          </w:tcPr>
          <w:p w:rsidR="002B663F" w:rsidRPr="0065121A" w:rsidRDefault="002B663F" w:rsidP="002B663F">
            <w:pPr>
              <w:pStyle w:val="Kopfze"/>
              <w:ind w:left="142"/>
              <w:jc w:val="left"/>
              <w:rPr>
                <w:rFonts w:ascii="Cambria" w:hAnsi="Cambria" w:cs="Arial"/>
                <w:sz w:val="36"/>
              </w:rPr>
            </w:pPr>
            <w:r>
              <w:rPr>
                <w:rFonts w:ascii="Cambria" w:hAnsi="Cambria" w:cs="Arial"/>
                <w:b/>
                <w:sz w:val="36"/>
              </w:rPr>
              <w:t xml:space="preserve">Jemandem drohen </w:t>
            </w:r>
          </w:p>
        </w:tc>
      </w:tr>
    </w:tbl>
    <w:p w:rsidR="002B663F" w:rsidRPr="0065121A" w:rsidRDefault="002B663F" w:rsidP="002B663F">
      <w:pPr>
        <w:rPr>
          <w:rFonts w:cs="Arial"/>
        </w:rPr>
      </w:pPr>
    </w:p>
    <w:p w:rsidR="002B663F" w:rsidRPr="00D809DC" w:rsidRDefault="002B663F" w:rsidP="002B663F">
      <w:pPr>
        <w:ind w:left="1701" w:right="709" w:hanging="2127"/>
        <w:rPr>
          <w:rFonts w:cs="Arial"/>
        </w:rPr>
      </w:pPr>
      <w:r w:rsidRPr="0065121A">
        <w:rPr>
          <w:rFonts w:cs="Arial"/>
          <w:noProof/>
          <w:lang w:val="en-US"/>
        </w:rPr>
        <w:pict>
          <v:shape id="_x0000_i1066" type="#_x0000_t75" style="width:33.75pt;height:25.5pt">
            <v:imagedata r:id="rId9" o:title="BG_LTB_Button1"/>
          </v:shape>
        </w:pict>
      </w:r>
      <w:r w:rsidRPr="0065121A">
        <w:rPr>
          <w:rFonts w:cs="Arial"/>
          <w:noProof/>
          <w:lang w:val="de-CH"/>
        </w:rPr>
        <w:tab/>
      </w:r>
      <w:r>
        <w:rPr>
          <w:rFonts w:cs="Arial"/>
          <w:sz w:val="28"/>
        </w:rPr>
        <w:t>Der Zauberer beschimpft und bedroht den kleinen, zerzausten Hasen. Doch es nützt nicht sehr viel.</w:t>
      </w:r>
      <w:r>
        <w:rPr>
          <w:rFonts w:cs="Arial"/>
          <w:sz w:val="28"/>
        </w:rPr>
        <w:br/>
        <w:t xml:space="preserve">Übe den Textausschnitt lesen </w:t>
      </w:r>
      <w:r w:rsidRPr="00120AD6">
        <w:rPr>
          <w:rFonts w:cs="Arial"/>
          <w:sz w:val="22"/>
        </w:rPr>
        <w:t>(rot = Zauberer, schwarz = Hase).</w:t>
      </w:r>
    </w:p>
    <w:p w:rsidR="002B663F" w:rsidRPr="00D809DC" w:rsidRDefault="002B663F" w:rsidP="002B663F">
      <w:pPr>
        <w:ind w:left="1701" w:right="709" w:hanging="2127"/>
        <w:rPr>
          <w:rFonts w:cs="Arial"/>
          <w:sz w:val="28"/>
        </w:rPr>
      </w:pPr>
      <w:r w:rsidRPr="00C80EF8">
        <w:rPr>
          <w:rFonts w:cs="Arial"/>
          <w:noProof/>
          <w:lang w:val="en-US"/>
        </w:rPr>
        <w:pict>
          <v:shape id="_x0000_i1067" type="#_x0000_t75" style="width:33.75pt;height:25.5pt">
            <v:imagedata r:id="rId9" o:title="BG_LTB_Button1"/>
          </v:shape>
        </w:pict>
      </w:r>
      <w:r w:rsidRPr="00C80EF8">
        <w:rPr>
          <w:rFonts w:cs="Arial"/>
          <w:noProof/>
          <w:lang w:val="en-US"/>
        </w:rPr>
        <w:pict>
          <v:shape id="_x0000_i1068" type="#_x0000_t75" style="width:33.75pt;height:25.5pt">
            <v:imagedata r:id="rId9" o:title="BG_LTB_Button1"/>
          </v:shape>
        </w:pict>
      </w:r>
      <w:r w:rsidRPr="0065121A">
        <w:rPr>
          <w:rFonts w:cs="Arial"/>
        </w:rPr>
        <w:tab/>
      </w:r>
      <w:r w:rsidRPr="001046E9">
        <w:rPr>
          <w:rFonts w:cs="Arial"/>
        </w:rPr>
        <w:sym w:font="Wingdings" w:char="F0F0"/>
      </w:r>
      <w:r w:rsidRPr="001046E9">
        <w:rPr>
          <w:rFonts w:cs="Arial"/>
        </w:rPr>
        <w:t xml:space="preserve"> </w:t>
      </w:r>
      <w:r w:rsidRPr="001046E9">
        <w:rPr>
          <w:rFonts w:cs="Arial"/>
          <w:sz w:val="28"/>
        </w:rPr>
        <w:t>Hast du auch schon mal jemanden bedroht? Was hast du gemacht? Mit welchen Gesten, Worten und Handlungen? Wie hast du dich danach gefühlt?</w:t>
      </w:r>
      <w:r w:rsidRPr="001046E9">
        <w:rPr>
          <w:rFonts w:cs="Arial"/>
          <w:sz w:val="28"/>
        </w:rPr>
        <w:br/>
      </w:r>
      <w:r w:rsidRPr="001046E9">
        <w:rPr>
          <w:rFonts w:cs="Arial"/>
          <w:sz w:val="28"/>
        </w:rPr>
        <w:sym w:font="Wingdings" w:char="F0F0"/>
      </w:r>
      <w:r w:rsidRPr="001046E9">
        <w:rPr>
          <w:rFonts w:cs="Arial"/>
          <w:sz w:val="28"/>
        </w:rPr>
        <w:t xml:space="preserve"> Wurdest du auch schon mal beschimpft oder bedroht?</w:t>
      </w:r>
      <w:r w:rsidRPr="001046E9">
        <w:rPr>
          <w:rFonts w:cs="Arial"/>
          <w:sz w:val="28"/>
        </w:rPr>
        <w:br/>
        <w:t xml:space="preserve">Wie hast du dich dabei gefühlt? Wie hast du </w:t>
      </w:r>
      <w:r>
        <w:rPr>
          <w:rFonts w:cs="Arial"/>
          <w:sz w:val="28"/>
        </w:rPr>
        <w:t>dabei reagiert? Wie der Hase?</w:t>
      </w:r>
    </w:p>
    <w:p w:rsidR="002B663F" w:rsidRDefault="002B663F" w:rsidP="002B663F">
      <w:pPr>
        <w:spacing w:after="120"/>
        <w:ind w:left="1701" w:right="709" w:hanging="2127"/>
        <w:rPr>
          <w:rFonts w:cs="Arial"/>
          <w:sz w:val="28"/>
        </w:rPr>
      </w:pPr>
      <w:r w:rsidRPr="001046E9">
        <w:rPr>
          <w:rFonts w:cs="Arial"/>
          <w:noProof/>
          <w:lang w:val="en-US"/>
        </w:rPr>
        <w:pict>
          <v:shape id="_x0000_i1069" type="#_x0000_t75" style="width:33.75pt;height:25.5pt">
            <v:imagedata r:id="rId9" o:title="BG_LTB_Button1"/>
          </v:shape>
        </w:pict>
      </w:r>
      <w:r w:rsidRPr="001046E9">
        <w:rPr>
          <w:rFonts w:cs="Arial"/>
          <w:noProof/>
          <w:lang w:val="en-US"/>
        </w:rPr>
        <w:pict>
          <v:shape id="_x0000_i1070" type="#_x0000_t75" style="width:33.75pt;height:25.5pt">
            <v:imagedata r:id="rId9" o:title="BG_LTB_Button1"/>
          </v:shape>
        </w:pict>
      </w:r>
      <w:r w:rsidRPr="001046E9">
        <w:rPr>
          <w:rFonts w:cs="Arial"/>
          <w:noProof/>
          <w:lang w:val="en-US"/>
        </w:rPr>
        <w:pict>
          <v:shape id="_x0000_i1071" type="#_x0000_t75" style="width:33.75pt;height:25.5pt">
            <v:imagedata r:id="rId9" o:title="BG_LTB_Button1"/>
          </v:shape>
        </w:pict>
      </w:r>
      <w:r w:rsidRPr="001D5330">
        <w:rPr>
          <w:rFonts w:cs="Arial"/>
          <w:noProof/>
          <w:lang w:val="de-CH"/>
        </w:rPr>
        <w:tab/>
      </w:r>
      <w:r w:rsidRPr="001046E9">
        <w:rPr>
          <w:rFonts w:cs="Arial"/>
          <w:sz w:val="28"/>
        </w:rPr>
        <w:t>Übt zu zweit eine solche Situation zum Vorspielen!</w:t>
      </w:r>
    </w:p>
    <w:p w:rsidR="002B663F" w:rsidRPr="003E7162" w:rsidRDefault="002B663F" w:rsidP="002B663F">
      <w:pPr>
        <w:spacing w:after="120" w:line="360" w:lineRule="auto"/>
        <w:ind w:left="1985" w:right="709" w:hanging="1985"/>
        <w:rPr>
          <w:rFonts w:cs="Arial"/>
          <w:sz w:val="10"/>
        </w:rPr>
      </w:pPr>
      <w:r w:rsidRPr="003E7162">
        <w:rPr>
          <w:rFonts w:cs="Arial"/>
          <w:sz w:val="10"/>
        </w:rPr>
        <w:tab/>
      </w:r>
    </w:p>
    <w:p w:rsidR="002B663F" w:rsidRPr="001D02B7" w:rsidRDefault="002B663F" w:rsidP="002B663F">
      <w:pPr>
        <w:spacing w:line="360" w:lineRule="auto"/>
        <w:ind w:left="-426" w:right="-283"/>
        <w:rPr>
          <w:color w:val="FF0000"/>
        </w:rPr>
      </w:pPr>
      <w:r w:rsidRPr="001D02B7">
        <w:rPr>
          <w:color w:val="FF0000"/>
        </w:rPr>
        <w:t>Der Zauberer traute seinen Augen nicht. Da stand ein Winzling von einem zerzausten Hasen vor seinem Haus und wich nicht eine Kieselsteinlänge vor ihm zurück. Und dieser Winzling von einem zerzausten Hasen, dessen Ohren es noch nicht einmal schafften, auf gleicher Höhe zu stehen, wollte, dass ER, der Zauberer Kotzmotz, aus der Sonne ging?</w:t>
      </w:r>
    </w:p>
    <w:p w:rsidR="002B663F" w:rsidRPr="001D02B7" w:rsidRDefault="002B663F" w:rsidP="002B663F">
      <w:pPr>
        <w:spacing w:line="360" w:lineRule="auto"/>
        <w:ind w:left="-426" w:right="-283"/>
        <w:rPr>
          <w:color w:val="FF0000"/>
        </w:rPr>
      </w:pPr>
      <w:r w:rsidRPr="001D02B7">
        <w:rPr>
          <w:color w:val="FF0000"/>
        </w:rPr>
        <w:t xml:space="preserve">Und er reckte sich noch höher, sodass der kleine Hase noch kleiner und noch tiefer unter ihm stand und schrie: </w:t>
      </w:r>
      <w:r>
        <w:rPr>
          <w:color w:val="FF0000"/>
        </w:rPr>
        <w:t>«</w:t>
      </w:r>
      <w:r w:rsidRPr="001D02B7">
        <w:rPr>
          <w:color w:val="FF0000"/>
        </w:rPr>
        <w:t>DU-HÄSSLICHSTER-WICHT-VON-EINEM-HASEN-DEN-DIE-WELT-JE-GESEHEN-HAT-VERSCHWINDE-SONST-MACH-ICH-SCHNECKENSCHISS-AUS-DIR!</w:t>
      </w:r>
      <w:r>
        <w:rPr>
          <w:color w:val="FF0000"/>
        </w:rPr>
        <w:t>»</w:t>
      </w:r>
    </w:p>
    <w:p w:rsidR="002B663F" w:rsidRPr="00120AD6" w:rsidRDefault="002B663F" w:rsidP="002B663F">
      <w:pPr>
        <w:spacing w:line="360" w:lineRule="auto"/>
        <w:ind w:left="-426" w:right="-283"/>
      </w:pPr>
      <w:r>
        <w:t>«</w:t>
      </w:r>
      <w:r w:rsidRPr="00120AD6">
        <w:t>Oooh!</w:t>
      </w:r>
      <w:r>
        <w:t>»</w:t>
      </w:r>
      <w:r w:rsidRPr="00120AD6">
        <w:t>, staunte der zerzauste Hase, der nichts, aber auch nicht eine einzige Silbe von dem langen Wort verstanden hatte.</w:t>
      </w:r>
    </w:p>
    <w:p w:rsidR="002B663F" w:rsidRPr="00120AD6" w:rsidRDefault="002B663F" w:rsidP="002B663F">
      <w:pPr>
        <w:spacing w:line="360" w:lineRule="auto"/>
        <w:ind w:left="-426" w:right="-283"/>
      </w:pPr>
      <w:r>
        <w:t>«</w:t>
      </w:r>
      <w:r w:rsidRPr="00120AD6">
        <w:t>Oooh!</w:t>
      </w:r>
      <w:r>
        <w:t>»</w:t>
      </w:r>
      <w:r w:rsidRPr="00120AD6">
        <w:t xml:space="preserve">, sagte er, </w:t>
      </w:r>
      <w:r>
        <w:t>«</w:t>
      </w:r>
      <w:r w:rsidRPr="00120AD6">
        <w:t>dieses lange Wort habe ich noch nie gehört, aber ich muss dir sagen, es klingt gar nicht gut. Willst du mal ein ganz, ganz langes hören, das viel schöner klingt?</w:t>
      </w:r>
      <w:r>
        <w:t>»</w:t>
      </w:r>
    </w:p>
    <w:p w:rsidR="002B663F" w:rsidRPr="00120AD6" w:rsidRDefault="002B663F" w:rsidP="002B663F">
      <w:pPr>
        <w:spacing w:line="360" w:lineRule="auto"/>
        <w:ind w:left="-426" w:right="-283"/>
      </w:pPr>
      <w:r w:rsidRPr="00120AD6">
        <w:t>Er reckte sich hoch auf, knickte sein Knickeohr kerzengerade nach oben, schaute dem Zauberer direkt in seine funkelnden Augen, sodass der auf der Stelle zu blinzeln begann, und sagte langsam und deutlich:</w:t>
      </w:r>
    </w:p>
    <w:p w:rsidR="002B663F" w:rsidRPr="00120AD6" w:rsidRDefault="002B663F" w:rsidP="002B663F">
      <w:pPr>
        <w:spacing w:line="360" w:lineRule="auto"/>
        <w:ind w:left="-426" w:right="-283"/>
      </w:pPr>
      <w:r>
        <w:t>«</w:t>
      </w:r>
      <w:r w:rsidRPr="00120AD6">
        <w:t>SEEROSEN-INNENLICHT-GEFLIRR-IM-SONNEN-MORGEN-TAU-GLITZER!</w:t>
      </w:r>
      <w:r>
        <w:t>»</w:t>
      </w:r>
    </w:p>
    <w:p w:rsidR="002B663F" w:rsidRPr="001D02B7" w:rsidRDefault="002B663F" w:rsidP="002B663F">
      <w:pPr>
        <w:spacing w:line="360" w:lineRule="auto"/>
        <w:ind w:left="-426" w:right="-283"/>
        <w:rPr>
          <w:color w:val="FF0000"/>
        </w:rPr>
      </w:pPr>
      <w:r w:rsidRPr="001D02B7">
        <w:rPr>
          <w:color w:val="FF0000"/>
        </w:rPr>
        <w:t xml:space="preserve">Der Zauberer Kotzmotz traute seinen Ohren nicht. Dieser Mickerling von einem zerzausten Hasen gab ihm Widerworte, genau genommen das längste Widerwort, das er ja in seinem Leben gehört hatte und das dazu noch so seltsam klang, dass er davon eine Gänsehaut bekam und einen Schauer im Herzen. </w:t>
      </w:r>
    </w:p>
    <w:p w:rsidR="002B663F" w:rsidRPr="001D02B7" w:rsidRDefault="002B663F" w:rsidP="002B663F">
      <w:pPr>
        <w:spacing w:line="360" w:lineRule="auto"/>
        <w:ind w:left="-426" w:right="-283"/>
      </w:pPr>
      <w:r w:rsidRPr="001D02B7">
        <w:rPr>
          <w:color w:val="FF0000"/>
        </w:rPr>
        <w:t>Und noch nie, noch niemals in seinem langen Zaubererleben, und das war SEHR lang, war eine solche Ungeheuerlichkeit vorgekommen.</w:t>
      </w:r>
      <w:r>
        <w:rPr>
          <w:color w:val="FF0000"/>
        </w:rPr>
        <w:br w:type="page"/>
      </w: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2B663F" w:rsidRPr="001D02B7">
        <w:trPr>
          <w:trHeight w:val="850"/>
        </w:trPr>
        <w:tc>
          <w:tcPr>
            <w:tcW w:w="1970" w:type="dxa"/>
            <w:shd w:val="clear" w:color="auto" w:fill="auto"/>
            <w:vAlign w:val="center"/>
          </w:tcPr>
          <w:p w:rsidR="002B663F" w:rsidRPr="001D02B7" w:rsidRDefault="002B663F" w:rsidP="002B663F">
            <w:pPr>
              <w:pStyle w:val="Kopfze"/>
              <w:spacing w:line="264" w:lineRule="auto"/>
              <w:jc w:val="center"/>
              <w:rPr>
                <w:rFonts w:ascii="Cambria" w:hAnsi="Cambria" w:cs="Arial"/>
                <w:b/>
              </w:rPr>
            </w:pPr>
            <w:r>
              <w:rPr>
                <w:color w:val="FF0000"/>
              </w:rPr>
              <w:br w:type="page"/>
            </w:r>
            <w:r w:rsidRPr="001D02B7">
              <w:rPr>
                <w:rFonts w:ascii="Cambria" w:hAnsi="Cambria"/>
              </w:rPr>
              <w:pict>
                <v:shape id="_x0000_i1072" type="#_x0000_t75" style="width:89.25pt;height:44.65pt">
                  <v:imagedata r:id="rId8" o:title="bege_bez_rgb_50mm"/>
                </v:shape>
              </w:pict>
            </w:r>
          </w:p>
        </w:tc>
        <w:tc>
          <w:tcPr>
            <w:tcW w:w="1701" w:type="dxa"/>
            <w:shd w:val="clear" w:color="auto" w:fill="auto"/>
            <w:vAlign w:val="bottom"/>
          </w:tcPr>
          <w:p w:rsidR="002B663F" w:rsidRPr="001D02B7" w:rsidRDefault="002B663F" w:rsidP="002B663F">
            <w:pPr>
              <w:pStyle w:val="Kopfze"/>
              <w:spacing w:line="264" w:lineRule="auto"/>
              <w:jc w:val="center"/>
              <w:rPr>
                <w:rFonts w:ascii="Cambria" w:hAnsi="Cambria" w:cs="Arial"/>
              </w:rPr>
            </w:pPr>
            <w:r w:rsidRPr="001D02B7">
              <w:rPr>
                <w:rFonts w:ascii="Cambria" w:hAnsi="Cambria" w:cs="Arial"/>
              </w:rPr>
              <w:t xml:space="preserve">Lesetagebuch </w:t>
            </w:r>
            <w:r w:rsidRPr="001D02B7">
              <w:rPr>
                <w:rFonts w:ascii="Cambria" w:hAnsi="Cambria" w:cs="Arial"/>
                <w:b/>
              </w:rPr>
              <w:t>Kotzmotz</w:t>
            </w:r>
            <w:r w:rsidRPr="001D02B7">
              <w:rPr>
                <w:rFonts w:ascii="Cambria" w:hAnsi="Cambria" w:cs="Arial"/>
                <w:b/>
              </w:rPr>
              <w:br/>
              <w:t>der Zauberer</w:t>
            </w:r>
            <w:r w:rsidRPr="001D02B7">
              <w:rPr>
                <w:rFonts w:ascii="Cambria" w:hAnsi="Cambria" w:cs="Arial"/>
              </w:rPr>
              <w:t xml:space="preserve"> Auftrag 6</w:t>
            </w:r>
          </w:p>
        </w:tc>
        <w:tc>
          <w:tcPr>
            <w:tcW w:w="5386" w:type="dxa"/>
            <w:shd w:val="clear" w:color="auto" w:fill="auto"/>
            <w:vAlign w:val="center"/>
          </w:tcPr>
          <w:p w:rsidR="002B663F" w:rsidRPr="001D02B7" w:rsidRDefault="002B663F" w:rsidP="002B663F">
            <w:pPr>
              <w:pStyle w:val="Kopfze"/>
              <w:ind w:left="142"/>
              <w:jc w:val="left"/>
              <w:rPr>
                <w:rFonts w:ascii="Cambria" w:hAnsi="Cambria" w:cs="Arial"/>
                <w:sz w:val="36"/>
              </w:rPr>
            </w:pPr>
            <w:r w:rsidRPr="001D02B7">
              <w:rPr>
                <w:rFonts w:ascii="Cambria" w:hAnsi="Cambria" w:cs="Arial"/>
                <w:b/>
                <w:sz w:val="36"/>
              </w:rPr>
              <w:t xml:space="preserve">Farbenschluckerhaus </w:t>
            </w:r>
          </w:p>
        </w:tc>
      </w:tr>
    </w:tbl>
    <w:p w:rsidR="002B663F" w:rsidRPr="0065121A" w:rsidRDefault="002B663F" w:rsidP="002B663F">
      <w:pPr>
        <w:rPr>
          <w:rFonts w:cs="Arial"/>
        </w:rPr>
      </w:pPr>
    </w:p>
    <w:p w:rsidR="002B663F" w:rsidRDefault="002B663F" w:rsidP="002B663F">
      <w:pPr>
        <w:ind w:left="1985" w:right="709" w:hanging="1985"/>
        <w:rPr>
          <w:rFonts w:cs="Arial"/>
          <w:sz w:val="28"/>
        </w:rPr>
      </w:pPr>
      <w:r w:rsidRPr="0065121A">
        <w:rPr>
          <w:rFonts w:cs="Arial"/>
          <w:noProof/>
          <w:lang w:val="en-US"/>
        </w:rPr>
        <w:pict>
          <v:shape id="_x0000_i1073" type="#_x0000_t75" style="width:33.75pt;height:25.5pt">
            <v:imagedata r:id="rId9" o:title="BG_LTB_Button1"/>
          </v:shape>
        </w:pict>
      </w:r>
      <w:r w:rsidRPr="0065121A">
        <w:rPr>
          <w:rFonts w:cs="Arial"/>
          <w:noProof/>
          <w:lang w:val="de-CH"/>
        </w:rPr>
        <w:tab/>
      </w:r>
      <w:r>
        <w:rPr>
          <w:rFonts w:cs="Arial"/>
          <w:sz w:val="28"/>
        </w:rPr>
        <w:t>«Das Haus hatte alle Farben verschluckt.»</w:t>
      </w:r>
      <w:r>
        <w:rPr>
          <w:rFonts w:cs="Arial"/>
          <w:sz w:val="28"/>
        </w:rPr>
        <w:br/>
        <w:t>Der Hase ist erschrocken, dass im Haus des Zauberers alle Farben fehlen. Erstelle eine Tabelle mit möglichst vielen Farben und Lieblingsfarbbeispielen dazu. Suche im Text und mache auch eigene Beispiele.</w:t>
      </w:r>
    </w:p>
    <w:p w:rsidR="002B663F" w:rsidRPr="0065121A" w:rsidRDefault="002B663F" w:rsidP="002B663F">
      <w:pPr>
        <w:ind w:left="1985" w:right="709" w:hanging="1985"/>
        <w:rPr>
          <w:rFonts w:cs="Arial"/>
        </w:rPr>
      </w:pPr>
      <w:r>
        <w:rPr>
          <w:rFonts w:cs="Arial"/>
          <w:sz w:val="28"/>
        </w:rPr>
        <w:tab/>
      </w:r>
    </w:p>
    <w:tbl>
      <w:tblPr>
        <w:tblW w:w="0" w:type="auto"/>
        <w:tblInd w:w="20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19"/>
        <w:gridCol w:w="5568"/>
      </w:tblGrid>
      <w:tr w:rsidR="002B663F" w:rsidRPr="00DF74BF">
        <w:tc>
          <w:tcPr>
            <w:tcW w:w="1519" w:type="dxa"/>
            <w:shd w:val="clear" w:color="auto" w:fill="F2F2F2"/>
          </w:tcPr>
          <w:p w:rsidR="002B663F" w:rsidRPr="00DF74BF" w:rsidRDefault="002B663F" w:rsidP="002B663F">
            <w:pPr>
              <w:ind w:right="709"/>
              <w:rPr>
                <w:rFonts w:cs="Arial"/>
              </w:rPr>
            </w:pPr>
            <w:r>
              <w:rPr>
                <w:rFonts w:cs="Arial"/>
              </w:rPr>
              <w:t>Farbe</w:t>
            </w:r>
          </w:p>
        </w:tc>
        <w:tc>
          <w:tcPr>
            <w:tcW w:w="5568" w:type="dxa"/>
            <w:shd w:val="clear" w:color="auto" w:fill="F2F2F2"/>
          </w:tcPr>
          <w:p w:rsidR="002B663F" w:rsidRPr="00DF74BF" w:rsidRDefault="002B663F" w:rsidP="002B663F">
            <w:pPr>
              <w:ind w:right="709"/>
              <w:rPr>
                <w:rFonts w:cs="Arial"/>
              </w:rPr>
            </w:pPr>
            <w:r>
              <w:rPr>
                <w:rFonts w:cs="Arial"/>
              </w:rPr>
              <w:t>Beispiel/Gegenstand</w:t>
            </w:r>
          </w:p>
        </w:tc>
      </w:tr>
      <w:tr w:rsidR="002B663F" w:rsidRPr="00DF74BF">
        <w:tc>
          <w:tcPr>
            <w:tcW w:w="1519" w:type="dxa"/>
            <w:shd w:val="clear" w:color="auto" w:fill="auto"/>
          </w:tcPr>
          <w:p w:rsidR="002B663F" w:rsidRPr="00DF74BF" w:rsidRDefault="002B663F" w:rsidP="002B663F">
            <w:pPr>
              <w:ind w:right="709"/>
              <w:rPr>
                <w:rFonts w:cs="Arial"/>
              </w:rPr>
            </w:pPr>
            <w:r w:rsidRPr="00DF74BF">
              <w:rPr>
                <w:rFonts w:cs="Arial"/>
              </w:rPr>
              <w:t>rot</w:t>
            </w:r>
          </w:p>
        </w:tc>
        <w:tc>
          <w:tcPr>
            <w:tcW w:w="5568" w:type="dxa"/>
            <w:shd w:val="clear" w:color="auto" w:fill="auto"/>
          </w:tcPr>
          <w:p w:rsidR="002B663F" w:rsidRPr="00DF74BF" w:rsidRDefault="002B663F" w:rsidP="002B663F">
            <w:pPr>
              <w:ind w:right="709"/>
              <w:rPr>
                <w:rFonts w:cs="Arial"/>
              </w:rPr>
            </w:pPr>
            <w:r w:rsidRPr="00DF74BF">
              <w:rPr>
                <w:rFonts w:cs="Arial"/>
              </w:rPr>
              <w:t>Mohnblumen im Wind</w:t>
            </w:r>
          </w:p>
        </w:tc>
      </w:tr>
      <w:tr w:rsidR="002B663F" w:rsidRPr="00DF74BF">
        <w:tc>
          <w:tcPr>
            <w:tcW w:w="1519" w:type="dxa"/>
            <w:shd w:val="clear" w:color="auto" w:fill="auto"/>
          </w:tcPr>
          <w:p w:rsidR="002B663F" w:rsidRPr="00DF74BF" w:rsidRDefault="002B663F" w:rsidP="002B663F">
            <w:pPr>
              <w:ind w:right="709"/>
              <w:rPr>
                <w:rFonts w:cs="Arial"/>
              </w:rPr>
            </w:pPr>
            <w:r w:rsidRPr="00DF74BF">
              <w:rPr>
                <w:rFonts w:cs="Arial"/>
              </w:rPr>
              <w:t>….</w:t>
            </w:r>
          </w:p>
        </w:tc>
        <w:tc>
          <w:tcPr>
            <w:tcW w:w="5568" w:type="dxa"/>
            <w:shd w:val="clear" w:color="auto" w:fill="auto"/>
          </w:tcPr>
          <w:p w:rsidR="002B663F" w:rsidRPr="00DF74BF" w:rsidRDefault="002B663F" w:rsidP="002B663F">
            <w:pPr>
              <w:ind w:right="709"/>
              <w:rPr>
                <w:rFonts w:cs="Arial"/>
              </w:rPr>
            </w:pPr>
          </w:p>
        </w:tc>
      </w:tr>
    </w:tbl>
    <w:p w:rsidR="002B663F" w:rsidRPr="0065121A" w:rsidRDefault="002B663F" w:rsidP="002B663F">
      <w:pPr>
        <w:ind w:left="1985" w:right="709" w:hanging="1985"/>
        <w:rPr>
          <w:rFonts w:cs="Arial"/>
        </w:rPr>
      </w:pPr>
    </w:p>
    <w:p w:rsidR="002B663F" w:rsidRPr="00E72323" w:rsidRDefault="002B663F" w:rsidP="002B663F">
      <w:pPr>
        <w:ind w:left="1985" w:right="709" w:hanging="1985"/>
        <w:rPr>
          <w:rFonts w:cs="Arial"/>
          <w:sz w:val="28"/>
        </w:rPr>
      </w:pPr>
      <w:r w:rsidRPr="00C80EF8">
        <w:rPr>
          <w:rFonts w:cs="Arial"/>
          <w:noProof/>
          <w:lang w:val="en-US"/>
        </w:rPr>
        <w:pict>
          <v:shape id="_x0000_i1074" type="#_x0000_t75" style="width:33.75pt;height:25.5pt">
            <v:imagedata r:id="rId9" o:title="BG_LTB_Button1"/>
          </v:shape>
        </w:pict>
      </w:r>
      <w:r w:rsidRPr="00C80EF8">
        <w:rPr>
          <w:rFonts w:cs="Arial"/>
          <w:noProof/>
          <w:lang w:val="en-US"/>
        </w:rPr>
        <w:pict>
          <v:shape id="_x0000_i1075" type="#_x0000_t75" style="width:33.75pt;height:25.5pt">
            <v:imagedata r:id="rId9" o:title="BG_LTB_Button1"/>
          </v:shape>
        </w:pict>
      </w:r>
      <w:r w:rsidRPr="0065121A">
        <w:rPr>
          <w:rFonts w:cs="Arial"/>
        </w:rPr>
        <w:tab/>
      </w:r>
      <w:r>
        <w:rPr>
          <w:rFonts w:cs="Arial"/>
          <w:sz w:val="28"/>
        </w:rPr>
        <w:t>Farben-Top-Ten</w:t>
      </w:r>
      <w:r>
        <w:rPr>
          <w:rFonts w:cs="Arial"/>
          <w:sz w:val="28"/>
        </w:rPr>
        <w:br/>
        <w:t xml:space="preserve">Erstelle eine Bestenliste </w:t>
      </w:r>
      <w:r w:rsidRPr="00245E01">
        <w:rPr>
          <w:rFonts w:cs="Arial"/>
          <w:b/>
          <w:sz w:val="28"/>
        </w:rPr>
        <w:t>deiner</w:t>
      </w:r>
      <w:r>
        <w:rPr>
          <w:rFonts w:cs="Arial"/>
          <w:sz w:val="28"/>
        </w:rPr>
        <w:t xml:space="preserve"> Farben! (Rang 1 bis 10)</w:t>
      </w:r>
    </w:p>
    <w:p w:rsidR="002B663F" w:rsidRPr="00F706B9" w:rsidRDefault="002B663F" w:rsidP="002B663F"/>
    <w:p w:rsidR="002B663F" w:rsidRPr="00F706B9" w:rsidRDefault="002B663F" w:rsidP="002B663F"/>
    <w:p w:rsidR="002B663F" w:rsidRPr="00F706B9" w:rsidRDefault="002B663F" w:rsidP="002B663F"/>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2B663F" w:rsidRPr="0065121A">
        <w:trPr>
          <w:trHeight w:val="850"/>
        </w:trPr>
        <w:tc>
          <w:tcPr>
            <w:tcW w:w="1970" w:type="dxa"/>
            <w:shd w:val="clear" w:color="auto" w:fill="auto"/>
            <w:vAlign w:val="center"/>
          </w:tcPr>
          <w:p w:rsidR="002B663F" w:rsidRPr="0065121A" w:rsidRDefault="002B663F" w:rsidP="002B663F">
            <w:pPr>
              <w:pStyle w:val="Kopfze"/>
              <w:spacing w:line="264" w:lineRule="auto"/>
              <w:jc w:val="center"/>
              <w:rPr>
                <w:rFonts w:ascii="Cambria" w:hAnsi="Cambria" w:cs="Arial"/>
                <w:b/>
              </w:rPr>
            </w:pPr>
            <w:r w:rsidRPr="0065121A">
              <w:rPr>
                <w:rFonts w:ascii="Cambria" w:hAnsi="Cambria"/>
              </w:rPr>
              <w:pict>
                <v:shape id="_x0000_i1076" type="#_x0000_t75" style="width:89.25pt;height:44.65pt">
                  <v:imagedata r:id="rId8" o:title="bege_bez_rgb_50mm"/>
                </v:shape>
              </w:pict>
            </w:r>
          </w:p>
        </w:tc>
        <w:tc>
          <w:tcPr>
            <w:tcW w:w="1701" w:type="dxa"/>
            <w:shd w:val="clear" w:color="auto" w:fill="auto"/>
            <w:vAlign w:val="bottom"/>
          </w:tcPr>
          <w:p w:rsidR="002B663F" w:rsidRPr="0065121A" w:rsidRDefault="002B663F" w:rsidP="002B663F">
            <w:pPr>
              <w:pStyle w:val="Kopfze"/>
              <w:spacing w:line="264" w:lineRule="auto"/>
              <w:jc w:val="center"/>
              <w:rPr>
                <w:rFonts w:ascii="Cambria" w:hAnsi="Cambria" w:cs="Arial"/>
              </w:rPr>
            </w:pPr>
            <w:r w:rsidRPr="0065121A">
              <w:rPr>
                <w:rFonts w:ascii="Cambria" w:hAnsi="Cambria" w:cs="Arial"/>
              </w:rPr>
              <w:t xml:space="preserve">Lesetagebuch </w:t>
            </w:r>
            <w:r w:rsidRPr="0065121A">
              <w:rPr>
                <w:rFonts w:ascii="Cambria" w:hAnsi="Cambria" w:cs="Arial"/>
                <w:b/>
              </w:rPr>
              <w:t>Kotzmotz</w:t>
            </w:r>
            <w:r w:rsidRPr="0065121A">
              <w:rPr>
                <w:rFonts w:ascii="Cambria" w:hAnsi="Cambria" w:cs="Arial"/>
                <w:b/>
              </w:rPr>
              <w:br/>
              <w:t>der Zauberer</w:t>
            </w:r>
            <w:r>
              <w:rPr>
                <w:rFonts w:ascii="Cambria" w:hAnsi="Cambria" w:cs="Arial"/>
              </w:rPr>
              <w:t xml:space="preserve"> Auftrag 7</w:t>
            </w:r>
          </w:p>
        </w:tc>
        <w:tc>
          <w:tcPr>
            <w:tcW w:w="5386" w:type="dxa"/>
            <w:shd w:val="clear" w:color="auto" w:fill="auto"/>
            <w:vAlign w:val="center"/>
          </w:tcPr>
          <w:p w:rsidR="002B663F" w:rsidRPr="00EF0C7A" w:rsidRDefault="002B663F" w:rsidP="002B663F">
            <w:pPr>
              <w:pStyle w:val="Kopfze"/>
              <w:ind w:left="142"/>
              <w:jc w:val="left"/>
              <w:rPr>
                <w:rFonts w:ascii="Cambria" w:hAnsi="Cambria" w:cs="Arial"/>
                <w:b/>
                <w:sz w:val="36"/>
              </w:rPr>
            </w:pPr>
            <w:r>
              <w:rPr>
                <w:rFonts w:ascii="Cambria" w:hAnsi="Cambria" w:cs="Arial"/>
                <w:b/>
                <w:sz w:val="36"/>
              </w:rPr>
              <w:t>S</w:t>
            </w:r>
            <w:r w:rsidRPr="00EF0C7A">
              <w:rPr>
                <w:rFonts w:ascii="Cambria" w:hAnsi="Cambria" w:cs="Arial"/>
                <w:b/>
                <w:sz w:val="36"/>
              </w:rPr>
              <w:t>chöööööön</w:t>
            </w:r>
          </w:p>
        </w:tc>
      </w:tr>
    </w:tbl>
    <w:p w:rsidR="002B663F" w:rsidRPr="0065121A" w:rsidRDefault="002B663F" w:rsidP="002B663F">
      <w:pPr>
        <w:rPr>
          <w:rFonts w:cs="Arial"/>
        </w:rPr>
      </w:pPr>
    </w:p>
    <w:p w:rsidR="002B663F" w:rsidRDefault="002B663F" w:rsidP="002B663F">
      <w:pPr>
        <w:ind w:left="1985" w:right="709" w:hanging="1985"/>
        <w:rPr>
          <w:rFonts w:cs="Arial"/>
          <w:sz w:val="28"/>
        </w:rPr>
      </w:pPr>
      <w:r w:rsidRPr="0065121A">
        <w:rPr>
          <w:rFonts w:cs="Arial"/>
          <w:noProof/>
          <w:lang w:val="en-US"/>
        </w:rPr>
        <w:pict>
          <v:shape id="_x0000_i1077" type="#_x0000_t75" style="width:33.75pt;height:25.5pt">
            <v:imagedata r:id="rId9" o:title="BG_LTB_Button1"/>
          </v:shape>
        </w:pict>
      </w:r>
      <w:r w:rsidRPr="0065121A">
        <w:rPr>
          <w:rFonts w:cs="Arial"/>
          <w:noProof/>
          <w:lang w:val="de-CH"/>
        </w:rPr>
        <w:tab/>
      </w:r>
      <w:r>
        <w:rPr>
          <w:rFonts w:cs="Arial"/>
          <w:sz w:val="28"/>
        </w:rPr>
        <w:t>Der Hase öffnet die Fenster im Haus des Zauberers und tanzt mit den Staubkörnern.</w:t>
      </w:r>
      <w:r>
        <w:rPr>
          <w:rFonts w:cs="Arial"/>
          <w:sz w:val="28"/>
        </w:rPr>
        <w:br/>
      </w:r>
      <w:r w:rsidRPr="00182C15">
        <w:rPr>
          <w:rFonts w:cs="Arial"/>
          <w:sz w:val="28"/>
        </w:rPr>
        <w:t>Was brauchst du, damit du dich richtig gut fühlst?</w:t>
      </w:r>
      <w:r w:rsidRPr="00182C15">
        <w:rPr>
          <w:rFonts w:cs="Arial"/>
          <w:sz w:val="28"/>
        </w:rPr>
        <w:br/>
        <w:t>Wie sieht der Ort aus? Wärst du alleine oder</w:t>
      </w:r>
      <w:r>
        <w:rPr>
          <w:rFonts w:cs="Arial"/>
          <w:sz w:val="28"/>
        </w:rPr>
        <w:t xml:space="preserve"> mit andern?</w:t>
      </w:r>
      <w:r>
        <w:rPr>
          <w:rFonts w:cs="Arial"/>
          <w:sz w:val="28"/>
        </w:rPr>
        <w:br/>
        <w:t xml:space="preserve">Welche Gegenstände oder </w:t>
      </w:r>
      <w:r w:rsidRPr="00182C15">
        <w:rPr>
          <w:rFonts w:cs="Arial"/>
          <w:sz w:val="28"/>
        </w:rPr>
        <w:t>Geräusche wären wichtig?</w:t>
      </w:r>
    </w:p>
    <w:p w:rsidR="002B663F" w:rsidRPr="00F706B9" w:rsidRDefault="002B663F" w:rsidP="002B663F">
      <w:pPr>
        <w:ind w:left="1985" w:right="709" w:hanging="1985"/>
        <w:rPr>
          <w:rFonts w:cs="Arial"/>
        </w:rPr>
      </w:pPr>
      <w:r>
        <w:rPr>
          <w:rFonts w:cs="Arial"/>
          <w:sz w:val="28"/>
        </w:rPr>
        <w:tab/>
      </w:r>
    </w:p>
    <w:p w:rsidR="002B663F" w:rsidRDefault="002B663F" w:rsidP="002B663F">
      <w:pPr>
        <w:ind w:left="1985" w:right="-141" w:hanging="1985"/>
        <w:rPr>
          <w:rFonts w:cs="Arial"/>
          <w:sz w:val="28"/>
        </w:rPr>
      </w:pPr>
      <w:r w:rsidRPr="00C80EF8">
        <w:rPr>
          <w:rFonts w:cs="Arial"/>
          <w:noProof/>
          <w:lang w:val="en-US"/>
        </w:rPr>
        <w:pict>
          <v:shape id="_x0000_i1078" type="#_x0000_t75" style="width:33.75pt;height:25.5pt">
            <v:imagedata r:id="rId9" o:title="BG_LTB_Button1"/>
          </v:shape>
        </w:pict>
      </w:r>
      <w:r w:rsidRPr="00C80EF8">
        <w:rPr>
          <w:rFonts w:cs="Arial"/>
          <w:noProof/>
          <w:lang w:val="en-US"/>
        </w:rPr>
        <w:pict>
          <v:shape id="_x0000_i1079" type="#_x0000_t75" style="width:33.75pt;height:25.5pt">
            <v:imagedata r:id="rId9" o:title="BG_LTB_Button1"/>
          </v:shape>
        </w:pict>
      </w:r>
      <w:r w:rsidRPr="0065121A">
        <w:rPr>
          <w:rFonts w:cs="Arial"/>
        </w:rPr>
        <w:tab/>
      </w:r>
      <w:r w:rsidRPr="001D02B7">
        <w:rPr>
          <w:rFonts w:cs="Arial"/>
          <w:sz w:val="28"/>
          <w:szCs w:val="28"/>
        </w:rPr>
        <w:t xml:space="preserve">Werde Spezialist oder Expertin für K14 </w:t>
      </w:r>
      <w:r>
        <w:rPr>
          <w:rFonts w:ascii="Cambria (Designkörper)" w:hAnsi="Cambria (Designkörper)" w:cs="Arial"/>
          <w:sz w:val="28"/>
          <w:szCs w:val="28"/>
        </w:rPr>
        <w:t>‹</w:t>
      </w:r>
      <w:r>
        <w:rPr>
          <w:rFonts w:cs="Arial"/>
          <w:sz w:val="28"/>
          <w:szCs w:val="28"/>
        </w:rPr>
        <w:t>Einseitiges Nasenatmen</w:t>
      </w:r>
      <w:r>
        <w:rPr>
          <w:rFonts w:ascii="Cambria (Designkörper)" w:hAnsi="Cambria (Designkörper)" w:cs="Arial"/>
          <w:sz w:val="28"/>
          <w:szCs w:val="28"/>
        </w:rPr>
        <w:t>›</w:t>
      </w:r>
      <w:r>
        <w:rPr>
          <w:rFonts w:cs="Arial"/>
          <w:sz w:val="28"/>
          <w:szCs w:val="28"/>
        </w:rPr>
        <w:t xml:space="preserve"> oder </w:t>
      </w:r>
      <w:r w:rsidRPr="001D02B7">
        <w:rPr>
          <w:rFonts w:cs="Arial"/>
          <w:sz w:val="28"/>
          <w:szCs w:val="28"/>
        </w:rPr>
        <w:t xml:space="preserve">K11 </w:t>
      </w:r>
      <w:r>
        <w:rPr>
          <w:rFonts w:ascii="Cambria (Designkörper)" w:hAnsi="Cambria (Designkörper)" w:cs="Arial"/>
          <w:sz w:val="28"/>
          <w:szCs w:val="28"/>
        </w:rPr>
        <w:t>‹</w:t>
      </w:r>
      <w:r>
        <w:rPr>
          <w:rFonts w:cs="Arial"/>
          <w:sz w:val="28"/>
          <w:szCs w:val="28"/>
        </w:rPr>
        <w:t>Feueratmung</w:t>
      </w:r>
      <w:r>
        <w:rPr>
          <w:rFonts w:ascii="Cambria (Designkörper)" w:hAnsi="Cambria (Designkörper)" w:cs="Arial"/>
          <w:sz w:val="28"/>
          <w:szCs w:val="28"/>
        </w:rPr>
        <w:t>›</w:t>
      </w:r>
      <w:r w:rsidRPr="001D02B7">
        <w:rPr>
          <w:rFonts w:cs="Arial"/>
          <w:sz w:val="28"/>
          <w:szCs w:val="28"/>
        </w:rPr>
        <w:t xml:space="preserve"> </w:t>
      </w:r>
      <w:r>
        <w:rPr>
          <w:rFonts w:cs="Arial"/>
          <w:sz w:val="28"/>
          <w:szCs w:val="28"/>
        </w:rPr>
        <w:t xml:space="preserve">oder </w:t>
      </w:r>
      <w:r w:rsidRPr="001D02B7">
        <w:rPr>
          <w:rFonts w:cs="Arial"/>
          <w:sz w:val="28"/>
          <w:szCs w:val="28"/>
        </w:rPr>
        <w:t xml:space="preserve">K4 </w:t>
      </w:r>
      <w:r>
        <w:rPr>
          <w:rFonts w:ascii="Cambria (Designkörper)" w:hAnsi="Cambria (Designkörper)" w:cs="Arial"/>
          <w:sz w:val="28"/>
          <w:szCs w:val="28"/>
        </w:rPr>
        <w:t>‹</w:t>
      </w:r>
      <w:r w:rsidRPr="001D02B7">
        <w:rPr>
          <w:rFonts w:cs="Arial"/>
          <w:sz w:val="28"/>
          <w:szCs w:val="28"/>
        </w:rPr>
        <w:t>Kranich</w:t>
      </w:r>
      <w:r>
        <w:rPr>
          <w:rFonts w:ascii="Cambria (Designkörper)" w:hAnsi="Cambria (Designkörper)" w:cs="Arial"/>
          <w:sz w:val="28"/>
          <w:szCs w:val="28"/>
        </w:rPr>
        <w:t>›</w:t>
      </w:r>
      <w:r>
        <w:rPr>
          <w:rFonts w:cs="Arial"/>
          <w:sz w:val="28"/>
        </w:rPr>
        <w:t xml:space="preserve"> </w:t>
      </w:r>
      <w:r w:rsidRPr="001D02B7">
        <w:rPr>
          <w:rFonts w:cs="Arial"/>
          <w:sz w:val="28"/>
        </w:rPr>
        <w:br/>
      </w:r>
      <w:r>
        <w:rPr>
          <w:rFonts w:cs="Arial"/>
          <w:sz w:val="28"/>
        </w:rPr>
        <w:t>Wähle eine dieser Konzentrationsübungen aus und mache sie mindestens einmal pro Tag!</w:t>
      </w:r>
      <w:r>
        <w:rPr>
          <w:rFonts w:cs="Arial"/>
          <w:sz w:val="28"/>
        </w:rPr>
        <w:br/>
      </w:r>
      <w:r w:rsidRPr="00D7315F">
        <w:rPr>
          <w:rFonts w:cs="Arial"/>
          <w:sz w:val="28"/>
        </w:rPr>
        <w:sym w:font="Wingdings 2" w:char="F0A3"/>
      </w:r>
      <w:r w:rsidRPr="00D7315F">
        <w:rPr>
          <w:rFonts w:cs="Arial"/>
          <w:sz w:val="28"/>
        </w:rPr>
        <w:t xml:space="preserve"> für dich zu Hause </w:t>
      </w:r>
    </w:p>
    <w:p w:rsidR="002B663F" w:rsidRDefault="002B663F" w:rsidP="002B663F">
      <w:pPr>
        <w:ind w:left="1985" w:right="-141"/>
        <w:rPr>
          <w:rFonts w:cs="Arial"/>
          <w:sz w:val="28"/>
        </w:rPr>
      </w:pPr>
      <w:r w:rsidRPr="00D7315F">
        <w:rPr>
          <w:rFonts w:cs="Arial"/>
          <w:sz w:val="28"/>
        </w:rPr>
        <w:sym w:font="Wingdings 2" w:char="F0A3"/>
      </w:r>
      <w:r w:rsidRPr="00D7315F">
        <w:rPr>
          <w:rFonts w:cs="Arial"/>
          <w:sz w:val="28"/>
        </w:rPr>
        <w:t xml:space="preserve"> zu zweit </w:t>
      </w:r>
    </w:p>
    <w:p w:rsidR="002B663F" w:rsidRDefault="002B663F" w:rsidP="002B663F">
      <w:pPr>
        <w:ind w:left="1985" w:right="-141"/>
        <w:rPr>
          <w:rFonts w:cs="Arial"/>
          <w:sz w:val="28"/>
        </w:rPr>
      </w:pPr>
      <w:r w:rsidRPr="00D7315F">
        <w:rPr>
          <w:rFonts w:cs="Arial"/>
          <w:sz w:val="28"/>
        </w:rPr>
        <w:sym w:font="Wingdings 2" w:char="F0A3"/>
      </w:r>
      <w:r>
        <w:rPr>
          <w:rFonts w:cs="Arial"/>
          <w:sz w:val="28"/>
        </w:rPr>
        <w:t xml:space="preserve"> </w:t>
      </w:r>
      <w:r w:rsidRPr="00D7315F">
        <w:rPr>
          <w:rFonts w:cs="Arial"/>
          <w:sz w:val="28"/>
        </w:rPr>
        <w:t>Anleiten einer Gruppe</w:t>
      </w:r>
    </w:p>
    <w:p w:rsidR="002B663F" w:rsidRPr="00F706B9" w:rsidRDefault="002B663F" w:rsidP="002B663F">
      <w:pPr>
        <w:ind w:left="1985" w:right="-141" w:hanging="1985"/>
        <w:rPr>
          <w:rFonts w:cs="Arial"/>
        </w:rPr>
      </w:pPr>
    </w:p>
    <w:p w:rsidR="002B663F" w:rsidRPr="00F706B9" w:rsidRDefault="002B663F" w:rsidP="002B663F">
      <w:pPr>
        <w:ind w:left="1985" w:right="-141" w:hanging="1985"/>
        <w:rPr>
          <w:rFonts w:cs="Arial"/>
        </w:rPr>
      </w:pPr>
    </w:p>
    <w:p w:rsidR="002B663F" w:rsidRPr="00F706B9" w:rsidRDefault="002B663F" w:rsidP="002B663F">
      <w:pPr>
        <w:ind w:left="1985" w:right="-141" w:hanging="1985"/>
        <w:rPr>
          <w:rFonts w:cs="Arial"/>
        </w:rPr>
      </w:pPr>
      <w:r>
        <w:rPr>
          <w:rFonts w:cs="Arial"/>
        </w:rPr>
        <w:br w:type="page"/>
      </w: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2B663F" w:rsidRPr="0065121A">
        <w:trPr>
          <w:trHeight w:val="850"/>
        </w:trPr>
        <w:tc>
          <w:tcPr>
            <w:tcW w:w="1970" w:type="dxa"/>
            <w:shd w:val="clear" w:color="auto" w:fill="auto"/>
            <w:vAlign w:val="center"/>
          </w:tcPr>
          <w:p w:rsidR="002B663F" w:rsidRPr="0065121A" w:rsidRDefault="002B663F" w:rsidP="002B663F">
            <w:pPr>
              <w:pStyle w:val="Kopfze"/>
              <w:spacing w:line="264" w:lineRule="auto"/>
              <w:jc w:val="center"/>
              <w:rPr>
                <w:rFonts w:ascii="Cambria" w:hAnsi="Cambria" w:cs="Arial"/>
                <w:b/>
              </w:rPr>
            </w:pPr>
            <w:r w:rsidRPr="0065121A">
              <w:rPr>
                <w:rFonts w:ascii="Cambria" w:hAnsi="Cambria"/>
              </w:rPr>
              <w:pict>
                <v:shape id="_x0000_i1080" type="#_x0000_t75" style="width:89.25pt;height:44.65pt">
                  <v:imagedata r:id="rId8" o:title="bege_bez_rgb_50mm"/>
                </v:shape>
              </w:pict>
            </w:r>
          </w:p>
        </w:tc>
        <w:tc>
          <w:tcPr>
            <w:tcW w:w="1701" w:type="dxa"/>
            <w:shd w:val="clear" w:color="auto" w:fill="auto"/>
            <w:vAlign w:val="bottom"/>
          </w:tcPr>
          <w:p w:rsidR="002B663F" w:rsidRPr="0065121A" w:rsidRDefault="002B663F" w:rsidP="002B663F">
            <w:pPr>
              <w:pStyle w:val="Kopfze"/>
              <w:spacing w:line="264" w:lineRule="auto"/>
              <w:jc w:val="center"/>
              <w:rPr>
                <w:rFonts w:ascii="Cambria" w:hAnsi="Cambria" w:cs="Arial"/>
              </w:rPr>
            </w:pPr>
            <w:r w:rsidRPr="0065121A">
              <w:rPr>
                <w:rFonts w:ascii="Cambria" w:hAnsi="Cambria" w:cs="Arial"/>
              </w:rPr>
              <w:t xml:space="preserve">Lesetagebuch </w:t>
            </w:r>
            <w:r w:rsidRPr="0065121A">
              <w:rPr>
                <w:rFonts w:ascii="Cambria" w:hAnsi="Cambria" w:cs="Arial"/>
                <w:b/>
              </w:rPr>
              <w:t>Kotzmotz</w:t>
            </w:r>
            <w:r w:rsidRPr="0065121A">
              <w:rPr>
                <w:rFonts w:ascii="Cambria" w:hAnsi="Cambria" w:cs="Arial"/>
                <w:b/>
              </w:rPr>
              <w:br/>
              <w:t>der Zauberer</w:t>
            </w:r>
            <w:r>
              <w:rPr>
                <w:rFonts w:ascii="Cambria" w:hAnsi="Cambria" w:cs="Arial"/>
              </w:rPr>
              <w:t xml:space="preserve"> Auftrag 8</w:t>
            </w:r>
          </w:p>
        </w:tc>
        <w:tc>
          <w:tcPr>
            <w:tcW w:w="5386" w:type="dxa"/>
            <w:shd w:val="clear" w:color="auto" w:fill="auto"/>
            <w:vAlign w:val="center"/>
          </w:tcPr>
          <w:p w:rsidR="002B663F" w:rsidRPr="00EF0C7A" w:rsidRDefault="002B663F" w:rsidP="002B663F">
            <w:pPr>
              <w:pStyle w:val="Kopfze"/>
              <w:ind w:left="142"/>
              <w:jc w:val="left"/>
              <w:rPr>
                <w:rFonts w:ascii="Cambria" w:hAnsi="Cambria" w:cs="Arial"/>
                <w:b/>
                <w:sz w:val="36"/>
              </w:rPr>
            </w:pPr>
            <w:r w:rsidRPr="00EF0C7A">
              <w:rPr>
                <w:rFonts w:ascii="Cambria" w:hAnsi="Cambria" w:cs="Arial"/>
                <w:b/>
                <w:sz w:val="36"/>
              </w:rPr>
              <w:t xml:space="preserve">Blatt wenden </w:t>
            </w:r>
            <w:r w:rsidRPr="00EF0C7A">
              <w:rPr>
                <w:rFonts w:ascii="Cambria" w:hAnsi="Cambria" w:cs="Arial"/>
                <w:sz w:val="36"/>
              </w:rPr>
              <w:sym w:font="Wingdings" w:char="F0F0"/>
            </w:r>
            <w:r w:rsidRPr="00EF0C7A">
              <w:rPr>
                <w:rFonts w:ascii="Cambria" w:hAnsi="Cambria" w:cs="Arial"/>
                <w:sz w:val="36"/>
              </w:rPr>
              <w:t xml:space="preserve"> </w:t>
            </w:r>
            <w:r>
              <w:rPr>
                <w:rFonts w:ascii="Cambria" w:hAnsi="Cambria" w:cs="Arial"/>
                <w:sz w:val="36"/>
              </w:rPr>
              <w:t>Anleiten üben</w:t>
            </w:r>
          </w:p>
        </w:tc>
      </w:tr>
    </w:tbl>
    <w:p w:rsidR="002B663F" w:rsidRPr="0065121A" w:rsidRDefault="002B663F" w:rsidP="002B663F">
      <w:pPr>
        <w:rPr>
          <w:rFonts w:cs="Arial"/>
        </w:rPr>
      </w:pPr>
    </w:p>
    <w:p w:rsidR="002B663F" w:rsidRPr="00D139B1" w:rsidRDefault="002B663F" w:rsidP="002B663F">
      <w:pPr>
        <w:ind w:left="1701" w:right="709" w:hanging="2127"/>
        <w:rPr>
          <w:rFonts w:cs="Arial"/>
          <w:sz w:val="28"/>
        </w:rPr>
      </w:pPr>
      <w:r w:rsidRPr="0065121A">
        <w:rPr>
          <w:rFonts w:cs="Arial"/>
          <w:noProof/>
          <w:lang w:val="en-US"/>
        </w:rPr>
        <w:pict>
          <v:shape id="_x0000_i1081" type="#_x0000_t75" style="width:33.75pt;height:25.5pt">
            <v:imagedata r:id="rId9" o:title="BG_LTB_Button1"/>
          </v:shape>
        </w:pict>
      </w:r>
      <w:r w:rsidRPr="0065121A">
        <w:rPr>
          <w:rFonts w:cs="Arial"/>
          <w:noProof/>
          <w:lang w:val="de-CH"/>
        </w:rPr>
        <w:tab/>
      </w:r>
      <w:r w:rsidRPr="004825D8">
        <w:rPr>
          <w:rFonts w:cs="Arial"/>
          <w:noProof/>
          <w:sz w:val="28"/>
          <w:lang w:val="de-CH"/>
        </w:rPr>
        <w:t xml:space="preserve">Mit </w:t>
      </w:r>
      <w:r>
        <w:rPr>
          <w:rFonts w:cs="Arial"/>
          <w:sz w:val="28"/>
        </w:rPr>
        <w:t>«Monarosadella» wendet der zerzauste Hase das Blatt. Er kann den Zauberer positiv beeinflussen.</w:t>
      </w:r>
      <w:r>
        <w:rPr>
          <w:rFonts w:cs="Arial"/>
          <w:sz w:val="28"/>
        </w:rPr>
        <w:br/>
        <w:t xml:space="preserve">Der Zauberer wird ruhig und schläft sogar ein. </w:t>
      </w:r>
      <w:r>
        <w:rPr>
          <w:rFonts w:cs="Arial"/>
          <w:sz w:val="28"/>
        </w:rPr>
        <w:br/>
      </w:r>
      <w:r w:rsidRPr="00F176B8">
        <w:rPr>
          <w:rFonts w:cs="Arial"/>
          <w:sz w:val="28"/>
        </w:rPr>
        <w:t xml:space="preserve">Du hast eine </w:t>
      </w:r>
      <w:r w:rsidRPr="00F176B8">
        <w:rPr>
          <w:rFonts w:cs="Arial"/>
          <w:sz w:val="36"/>
        </w:rPr>
        <w:t>E</w:t>
      </w:r>
      <w:r>
        <w:rPr>
          <w:rFonts w:cs="Arial"/>
          <w:sz w:val="28"/>
        </w:rPr>
        <w:t>rlebnisübung dazu gemacht:</w:t>
      </w:r>
      <w:r>
        <w:rPr>
          <w:rFonts w:cs="Arial"/>
          <w:sz w:val="28"/>
        </w:rPr>
        <w:br/>
      </w:r>
      <w:r w:rsidRPr="00F176B8">
        <w:rPr>
          <w:rFonts w:cs="Arial"/>
          <w:sz w:val="28"/>
        </w:rPr>
        <w:t xml:space="preserve">E2 </w:t>
      </w:r>
      <w:r>
        <w:rPr>
          <w:rFonts w:ascii="Cambria (Designkörper)" w:hAnsi="Cambria (Designkörper)" w:cs="Arial"/>
          <w:sz w:val="28"/>
        </w:rPr>
        <w:t>‹</w:t>
      </w:r>
      <w:r>
        <w:rPr>
          <w:rFonts w:cs="Arial"/>
          <w:sz w:val="28"/>
        </w:rPr>
        <w:t>Blatt wenden</w:t>
      </w:r>
      <w:r>
        <w:rPr>
          <w:rFonts w:ascii="Cambria (Designkörper)" w:hAnsi="Cambria (Designkörper)" w:cs="Arial"/>
          <w:sz w:val="28"/>
        </w:rPr>
        <w:t>›</w:t>
      </w:r>
      <w:r w:rsidRPr="00F176B8">
        <w:rPr>
          <w:rFonts w:cs="Arial"/>
          <w:sz w:val="28"/>
        </w:rPr>
        <w:br/>
        <w:t>Wie hast du diese Übung erlebt?</w:t>
      </w:r>
      <w:r w:rsidRPr="00F176B8">
        <w:rPr>
          <w:rFonts w:cs="Arial"/>
          <w:sz w:val="28"/>
        </w:rPr>
        <w:br/>
      </w:r>
      <w:r>
        <w:rPr>
          <w:rFonts w:cs="Arial"/>
          <w:sz w:val="28"/>
        </w:rPr>
        <w:t>In welchem Moment konntet ihr als Gruppe das Blatt wenden?</w:t>
      </w:r>
      <w:r>
        <w:rPr>
          <w:rFonts w:cs="Arial"/>
          <w:sz w:val="28"/>
        </w:rPr>
        <w:br/>
        <w:t>Was hat es dazu gebraucht, damit es funktioniert hat?</w:t>
      </w:r>
      <w:r>
        <w:rPr>
          <w:rFonts w:cs="Arial"/>
          <w:sz w:val="28"/>
        </w:rPr>
        <w:br/>
        <w:t>Wie habt ihr es gemacht? Beschreibe den Ablauf!</w:t>
      </w:r>
    </w:p>
    <w:p w:rsidR="002B663F" w:rsidRPr="0065121A" w:rsidRDefault="002B663F" w:rsidP="002B663F">
      <w:pPr>
        <w:ind w:left="1985" w:right="709" w:hanging="1985"/>
        <w:rPr>
          <w:rFonts w:cs="Arial"/>
        </w:rPr>
      </w:pPr>
    </w:p>
    <w:p w:rsidR="002B663F" w:rsidRPr="00F176B8" w:rsidRDefault="002B663F" w:rsidP="002B663F">
      <w:pPr>
        <w:ind w:left="1701" w:right="709" w:hanging="2127"/>
        <w:rPr>
          <w:rFonts w:cs="Arial"/>
          <w:sz w:val="28"/>
        </w:rPr>
      </w:pPr>
      <w:r w:rsidRPr="00C80EF8">
        <w:rPr>
          <w:rFonts w:cs="Arial"/>
          <w:noProof/>
          <w:lang w:val="en-US"/>
        </w:rPr>
        <w:pict>
          <v:shape id="_x0000_i1082" type="#_x0000_t75" style="width:33.75pt;height:25.5pt">
            <v:imagedata r:id="rId9" o:title="BG_LTB_Button1"/>
          </v:shape>
        </w:pict>
      </w:r>
      <w:r w:rsidRPr="00C80EF8">
        <w:rPr>
          <w:rFonts w:cs="Arial"/>
          <w:noProof/>
          <w:lang w:val="en-US"/>
        </w:rPr>
        <w:pict>
          <v:shape id="_x0000_i1083" type="#_x0000_t75" style="width:33.75pt;height:25.5pt">
            <v:imagedata r:id="rId9" o:title="BG_LTB_Button1"/>
          </v:shape>
        </w:pict>
      </w:r>
      <w:r w:rsidRPr="0065121A">
        <w:rPr>
          <w:rFonts w:cs="Arial"/>
        </w:rPr>
        <w:tab/>
      </w:r>
      <w:r w:rsidRPr="00A53D3C">
        <w:rPr>
          <w:rFonts w:cs="Arial"/>
          <w:b/>
          <w:sz w:val="28"/>
        </w:rPr>
        <w:t>Anleiten üben</w:t>
      </w:r>
      <w:r>
        <w:rPr>
          <w:rFonts w:cs="Arial"/>
          <w:sz w:val="28"/>
        </w:rPr>
        <w:br/>
        <w:t>Bald wirst</w:t>
      </w:r>
      <w:r w:rsidRPr="00F176B8">
        <w:rPr>
          <w:rFonts w:cs="Arial"/>
          <w:sz w:val="28"/>
        </w:rPr>
        <w:t xml:space="preserve"> du mit anderen Kindern diese Übung durchführen und sie ihnen erklären.</w:t>
      </w:r>
      <w:r w:rsidRPr="00F176B8">
        <w:rPr>
          <w:rFonts w:cs="Arial"/>
          <w:sz w:val="28"/>
        </w:rPr>
        <w:br/>
        <w:t>Schreibe auf,</w:t>
      </w:r>
    </w:p>
    <w:p w:rsidR="002B663F" w:rsidRDefault="002B663F" w:rsidP="002B663F">
      <w:pPr>
        <w:ind w:left="1985" w:right="709" w:hanging="284"/>
        <w:rPr>
          <w:rFonts w:cs="Arial"/>
          <w:sz w:val="28"/>
        </w:rPr>
      </w:pPr>
      <w:r w:rsidRPr="00F176B8">
        <w:rPr>
          <w:rFonts w:cs="Arial"/>
          <w:sz w:val="28"/>
        </w:rPr>
        <w:t>... was du sagen möchtest.</w:t>
      </w:r>
    </w:p>
    <w:p w:rsidR="002B663F" w:rsidRPr="00F706B9" w:rsidRDefault="002B663F" w:rsidP="002B663F">
      <w:pPr>
        <w:ind w:left="1985" w:right="709" w:hanging="284"/>
        <w:rPr>
          <w:rFonts w:cs="Arial"/>
        </w:rPr>
      </w:pPr>
      <w:r w:rsidRPr="00F706B9">
        <w:rPr>
          <w:rFonts w:cs="Arial"/>
        </w:rPr>
        <w:sym w:font="Wingdings" w:char="F0F0"/>
      </w:r>
      <w:r w:rsidRPr="00F706B9">
        <w:rPr>
          <w:rFonts w:cs="Arial"/>
        </w:rPr>
        <w:t xml:space="preserve"> Zuerst kommt ihr …. Dann… Am Schluss…</w:t>
      </w:r>
    </w:p>
    <w:p w:rsidR="002B663F" w:rsidRDefault="002B663F" w:rsidP="002B663F">
      <w:pPr>
        <w:ind w:left="1701" w:right="709"/>
        <w:rPr>
          <w:rFonts w:cs="Arial"/>
          <w:sz w:val="28"/>
        </w:rPr>
      </w:pPr>
      <w:r w:rsidRPr="00F176B8">
        <w:rPr>
          <w:rFonts w:cs="Arial"/>
          <w:sz w:val="28"/>
        </w:rPr>
        <w:t>… welches Material du dazu benötigst.</w:t>
      </w:r>
    </w:p>
    <w:p w:rsidR="002B663F" w:rsidRDefault="002B663F" w:rsidP="002B663F">
      <w:pPr>
        <w:ind w:left="1701" w:right="709"/>
        <w:rPr>
          <w:rFonts w:cs="Arial"/>
          <w:sz w:val="28"/>
        </w:rPr>
      </w:pPr>
      <w:r w:rsidRPr="00F176B8">
        <w:rPr>
          <w:rFonts w:cs="Arial"/>
          <w:sz w:val="28"/>
        </w:rPr>
        <w:t xml:space="preserve">… was du sagst, wenn die Übung nicht funktioniert und </w:t>
      </w:r>
      <w:r>
        <w:rPr>
          <w:rFonts w:cs="Arial"/>
          <w:sz w:val="28"/>
        </w:rPr>
        <w:t>die</w:t>
      </w:r>
    </w:p>
    <w:p w:rsidR="002B663F" w:rsidRPr="0063573D" w:rsidRDefault="002B663F" w:rsidP="002B663F">
      <w:pPr>
        <w:ind w:left="1985" w:right="709"/>
        <w:rPr>
          <w:rFonts w:cs="Arial"/>
        </w:rPr>
      </w:pPr>
      <w:r>
        <w:rPr>
          <w:rFonts w:cs="Arial"/>
          <w:sz w:val="28"/>
        </w:rPr>
        <w:t xml:space="preserve">Gruppe </w:t>
      </w:r>
      <w:r w:rsidRPr="00F176B8">
        <w:rPr>
          <w:rFonts w:cs="Arial"/>
          <w:sz w:val="28"/>
        </w:rPr>
        <w:t xml:space="preserve">nochmals </w:t>
      </w:r>
      <w:r>
        <w:rPr>
          <w:rFonts w:cs="Arial"/>
          <w:sz w:val="28"/>
        </w:rPr>
        <w:t>von vorne beginnen muss.</w:t>
      </w:r>
      <w:r>
        <w:rPr>
          <w:rFonts w:cs="Arial"/>
          <w:sz w:val="28"/>
        </w:rPr>
        <w:br/>
      </w:r>
      <w:r w:rsidRPr="0063573D">
        <w:rPr>
          <w:rFonts w:cs="Arial"/>
        </w:rPr>
        <w:sym w:font="Wingdings" w:char="F0F0"/>
      </w:r>
      <w:r w:rsidRPr="0063573D">
        <w:rPr>
          <w:rFonts w:cs="Arial"/>
        </w:rPr>
        <w:t xml:space="preserve"> Z-Element </w:t>
      </w:r>
      <w:r w:rsidRPr="0063573D">
        <w:rPr>
          <w:rFonts w:cs="Arial"/>
        </w:rPr>
        <w:sym w:font="Wingdings" w:char="F0F0"/>
      </w:r>
      <w:r w:rsidRPr="0063573D">
        <w:rPr>
          <w:rFonts w:cs="Arial"/>
        </w:rPr>
        <w:t xml:space="preserve"> arbeitsblaetter_sus </w:t>
      </w:r>
      <w:r w:rsidRPr="0063573D">
        <w:rPr>
          <w:rFonts w:cs="Arial"/>
        </w:rPr>
        <w:sym w:font="Wingdings" w:char="F0F0"/>
      </w:r>
      <w:r>
        <w:rPr>
          <w:rFonts w:cs="Arial"/>
        </w:rPr>
        <w:t xml:space="preserve"> </w:t>
      </w:r>
      <w:r w:rsidRPr="0063573D">
        <w:rPr>
          <w:rFonts w:cs="Arial"/>
        </w:rPr>
        <w:t>ab6_ueberleitung_text_uebung</w:t>
      </w:r>
    </w:p>
    <w:p w:rsidR="002B663F" w:rsidRPr="0065121A" w:rsidRDefault="002B663F" w:rsidP="002B663F">
      <w:pPr>
        <w:ind w:left="1985" w:right="709" w:hanging="1985"/>
        <w:rPr>
          <w:rFonts w:cs="Arial"/>
        </w:rPr>
      </w:pPr>
    </w:p>
    <w:p w:rsidR="002B663F" w:rsidRDefault="002B663F" w:rsidP="002B663F">
      <w:pPr>
        <w:spacing w:after="120"/>
        <w:ind w:left="1588" w:right="709" w:hanging="1985"/>
        <w:rPr>
          <w:rFonts w:cs="Arial"/>
          <w:sz w:val="22"/>
        </w:rPr>
      </w:pPr>
      <w:r w:rsidRPr="00C80EF8">
        <w:rPr>
          <w:rFonts w:cs="Arial"/>
          <w:noProof/>
          <w:lang w:val="en-US"/>
        </w:rPr>
        <w:pict>
          <v:shape id="_x0000_i1084" type="#_x0000_t75" style="width:33.75pt;height:25.5pt">
            <v:imagedata r:id="rId9" o:title="BG_LTB_Button1"/>
          </v:shape>
        </w:pict>
      </w:r>
      <w:r w:rsidRPr="00C80EF8">
        <w:rPr>
          <w:rFonts w:cs="Arial"/>
          <w:noProof/>
          <w:lang w:val="en-US"/>
        </w:rPr>
        <w:pict>
          <v:shape id="_x0000_i1085" type="#_x0000_t75" style="width:33.75pt;height:25.5pt">
            <v:imagedata r:id="rId9" o:title="BG_LTB_Button1"/>
          </v:shape>
        </w:pict>
      </w:r>
      <w:r w:rsidRPr="00C80EF8">
        <w:rPr>
          <w:rFonts w:cs="Arial"/>
          <w:noProof/>
          <w:lang w:val="en-US"/>
        </w:rPr>
        <w:pict>
          <v:shape id="_x0000_i1086" type="#_x0000_t75" style="width:33.75pt;height:25.5pt">
            <v:imagedata r:id="rId9" o:title="BG_LTB_Button1"/>
          </v:shape>
        </w:pict>
      </w:r>
      <w:r>
        <w:rPr>
          <w:rFonts w:cs="Arial"/>
          <w:noProof/>
          <w:lang w:val="en-US"/>
        </w:rPr>
        <w:t xml:space="preserve"> </w:t>
      </w:r>
      <w:r>
        <w:rPr>
          <w:rFonts w:cs="Arial"/>
          <w:sz w:val="28"/>
        </w:rPr>
        <w:t>Musst du noch andere Übungen erklären?</w:t>
      </w:r>
      <w:r>
        <w:rPr>
          <w:rFonts w:cs="Arial"/>
          <w:sz w:val="28"/>
        </w:rPr>
        <w:br/>
        <w:t xml:space="preserve"> Schreibe auch zu diesen eine Anleitungshilfe.</w:t>
      </w:r>
      <w:r>
        <w:rPr>
          <w:rFonts w:cs="Arial"/>
          <w:sz w:val="28"/>
        </w:rPr>
        <w:br/>
      </w:r>
    </w:p>
    <w:p w:rsidR="002B663F" w:rsidRDefault="002B663F" w:rsidP="002B663F">
      <w:pPr>
        <w:ind w:left="1985" w:right="709" w:hanging="1985"/>
        <w:rPr>
          <w:rFonts w:cs="Arial"/>
          <w:sz w:val="22"/>
        </w:rPr>
      </w:pPr>
    </w:p>
    <w:p w:rsidR="002B663F" w:rsidRDefault="002B663F" w:rsidP="002B663F">
      <w:pPr>
        <w:ind w:left="1985" w:right="709" w:hanging="1985"/>
        <w:rPr>
          <w:rFonts w:cs="Arial"/>
          <w:sz w:val="22"/>
        </w:rPr>
      </w:pPr>
    </w:p>
    <w:p w:rsidR="002B663F" w:rsidRDefault="002B663F" w:rsidP="002B663F">
      <w:pPr>
        <w:ind w:left="1985" w:right="709" w:hanging="1985"/>
        <w:rPr>
          <w:rFonts w:cs="Arial"/>
          <w:sz w:val="22"/>
        </w:rPr>
      </w:pPr>
    </w:p>
    <w:p w:rsidR="002B663F" w:rsidRDefault="002B663F">
      <w:r>
        <w:br w:type="page"/>
      </w: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2B663F" w:rsidRPr="0065121A">
        <w:trPr>
          <w:trHeight w:val="850"/>
        </w:trPr>
        <w:tc>
          <w:tcPr>
            <w:tcW w:w="1970" w:type="dxa"/>
            <w:shd w:val="clear" w:color="auto" w:fill="auto"/>
            <w:vAlign w:val="center"/>
          </w:tcPr>
          <w:p w:rsidR="002B663F" w:rsidRPr="0065121A" w:rsidRDefault="002B663F" w:rsidP="002B663F">
            <w:pPr>
              <w:pStyle w:val="Kopfze"/>
              <w:spacing w:line="264" w:lineRule="auto"/>
              <w:jc w:val="center"/>
              <w:rPr>
                <w:rFonts w:ascii="Cambria" w:hAnsi="Cambria" w:cs="Arial"/>
                <w:b/>
              </w:rPr>
            </w:pPr>
            <w:r w:rsidRPr="0065121A">
              <w:rPr>
                <w:rFonts w:ascii="Cambria" w:hAnsi="Cambria"/>
              </w:rPr>
              <w:pict>
                <v:shape id="_x0000_i1087" type="#_x0000_t75" style="width:89.25pt;height:44.65pt">
                  <v:imagedata r:id="rId8" o:title="bege_bez_rgb_50mm"/>
                </v:shape>
              </w:pict>
            </w:r>
          </w:p>
        </w:tc>
        <w:tc>
          <w:tcPr>
            <w:tcW w:w="1701" w:type="dxa"/>
            <w:shd w:val="clear" w:color="auto" w:fill="auto"/>
            <w:vAlign w:val="bottom"/>
          </w:tcPr>
          <w:p w:rsidR="002B663F" w:rsidRPr="0065121A" w:rsidRDefault="002B663F" w:rsidP="002B663F">
            <w:pPr>
              <w:pStyle w:val="Kopfze"/>
              <w:spacing w:line="264" w:lineRule="auto"/>
              <w:jc w:val="center"/>
              <w:rPr>
                <w:rFonts w:ascii="Cambria" w:hAnsi="Cambria" w:cs="Arial"/>
              </w:rPr>
            </w:pPr>
            <w:r w:rsidRPr="0065121A">
              <w:rPr>
                <w:rFonts w:ascii="Cambria" w:hAnsi="Cambria" w:cs="Arial"/>
              </w:rPr>
              <w:t xml:space="preserve">Lesetagebuch </w:t>
            </w:r>
            <w:r w:rsidRPr="0065121A">
              <w:rPr>
                <w:rFonts w:ascii="Cambria" w:hAnsi="Cambria" w:cs="Arial"/>
                <w:b/>
              </w:rPr>
              <w:t>Kotzmotz</w:t>
            </w:r>
            <w:r w:rsidRPr="0065121A">
              <w:rPr>
                <w:rFonts w:ascii="Cambria" w:hAnsi="Cambria" w:cs="Arial"/>
                <w:b/>
              </w:rPr>
              <w:br/>
              <w:t>der Zauberer</w:t>
            </w:r>
            <w:r>
              <w:rPr>
                <w:rFonts w:ascii="Cambria" w:hAnsi="Cambria" w:cs="Arial"/>
              </w:rPr>
              <w:t xml:space="preserve"> Auftrag 9</w:t>
            </w:r>
          </w:p>
        </w:tc>
        <w:tc>
          <w:tcPr>
            <w:tcW w:w="5386" w:type="dxa"/>
            <w:shd w:val="clear" w:color="auto" w:fill="auto"/>
            <w:vAlign w:val="center"/>
          </w:tcPr>
          <w:p w:rsidR="002B663F" w:rsidRPr="0012645B" w:rsidRDefault="002B663F" w:rsidP="002B663F">
            <w:pPr>
              <w:pStyle w:val="Kopfze"/>
              <w:ind w:left="142"/>
              <w:jc w:val="left"/>
              <w:rPr>
                <w:rFonts w:ascii="Cambria" w:hAnsi="Cambria" w:cs="Arial"/>
                <w:b/>
                <w:sz w:val="36"/>
              </w:rPr>
            </w:pPr>
            <w:r w:rsidRPr="0012645B">
              <w:rPr>
                <w:rFonts w:ascii="Cambria" w:hAnsi="Cambria" w:cs="Arial"/>
                <w:b/>
                <w:sz w:val="36"/>
              </w:rPr>
              <w:t>Sich selbst zuhören</w:t>
            </w:r>
          </w:p>
        </w:tc>
      </w:tr>
    </w:tbl>
    <w:p w:rsidR="002B663F" w:rsidRPr="0065121A" w:rsidRDefault="002B663F" w:rsidP="002B663F">
      <w:pPr>
        <w:rPr>
          <w:rFonts w:cs="Arial"/>
        </w:rPr>
      </w:pPr>
    </w:p>
    <w:p w:rsidR="002B663F" w:rsidRDefault="002B663F" w:rsidP="002B663F">
      <w:pPr>
        <w:ind w:left="1701" w:right="709" w:hanging="2127"/>
        <w:rPr>
          <w:rFonts w:cs="Arial"/>
          <w:noProof/>
          <w:sz w:val="28"/>
          <w:lang w:val="de-CH"/>
        </w:rPr>
      </w:pPr>
      <w:r w:rsidRPr="0065121A">
        <w:rPr>
          <w:rFonts w:cs="Arial"/>
          <w:noProof/>
          <w:lang w:val="en-US"/>
        </w:rPr>
        <w:pict>
          <v:shape id="_x0000_i1088" type="#_x0000_t75" style="width:33.75pt;height:25.5pt">
            <v:imagedata r:id="rId9" o:title="BG_LTB_Button1"/>
          </v:shape>
        </w:pict>
      </w:r>
      <w:r w:rsidRPr="0065121A">
        <w:rPr>
          <w:rFonts w:cs="Arial"/>
          <w:noProof/>
          <w:lang w:val="de-CH"/>
        </w:rPr>
        <w:tab/>
      </w:r>
      <w:r>
        <w:rPr>
          <w:rFonts w:cs="Arial"/>
          <w:noProof/>
          <w:sz w:val="28"/>
          <w:lang w:val="de-CH"/>
        </w:rPr>
        <w:t>Wenn man sich selbst zuhört, tönt das oft sehr komisch.</w:t>
      </w:r>
    </w:p>
    <w:p w:rsidR="002B663F" w:rsidRPr="0065121A" w:rsidRDefault="002B663F" w:rsidP="002B663F">
      <w:pPr>
        <w:ind w:left="1701" w:right="709" w:hanging="2127"/>
        <w:rPr>
          <w:rFonts w:cs="Arial"/>
        </w:rPr>
      </w:pPr>
      <w:r>
        <w:rPr>
          <w:rFonts w:cs="Arial"/>
          <w:noProof/>
          <w:sz w:val="28"/>
          <w:lang w:val="de-CH"/>
        </w:rPr>
        <w:tab/>
        <w:t>Übe zuerst die drei Textstellen möglichst gut und in der richtigen Stimmung zu lesen.</w:t>
      </w:r>
      <w:r>
        <w:rPr>
          <w:rFonts w:cs="Arial"/>
          <w:noProof/>
          <w:sz w:val="28"/>
          <w:lang w:val="de-CH"/>
        </w:rPr>
        <w:br/>
        <w:t>Wenn du bereit bist, organisierst du dir eine Aufnahmemöglichkkeit (Telefon, Pad,…) und nimmst deinen Text auf.</w:t>
      </w:r>
    </w:p>
    <w:p w:rsidR="002B663F" w:rsidRPr="00D809DC" w:rsidRDefault="002B663F" w:rsidP="002B663F">
      <w:pPr>
        <w:ind w:left="1701" w:right="709" w:hanging="2127"/>
        <w:rPr>
          <w:rFonts w:cs="Arial"/>
          <w:sz w:val="28"/>
        </w:rPr>
      </w:pPr>
      <w:r w:rsidRPr="00C80EF8">
        <w:rPr>
          <w:rFonts w:cs="Arial"/>
          <w:noProof/>
          <w:lang w:val="en-US"/>
        </w:rPr>
        <w:pict>
          <v:shape id="_x0000_i1089" type="#_x0000_t75" style="width:33.75pt;height:25.5pt">
            <v:imagedata r:id="rId9" o:title="BG_LTB_Button1"/>
          </v:shape>
        </w:pict>
      </w:r>
      <w:r w:rsidRPr="00C80EF8">
        <w:rPr>
          <w:rFonts w:cs="Arial"/>
          <w:noProof/>
          <w:lang w:val="en-US"/>
        </w:rPr>
        <w:pict>
          <v:shape id="_x0000_i1090" type="#_x0000_t75" style="width:33.75pt;height:25.5pt">
            <v:imagedata r:id="rId9" o:title="BG_LTB_Button1"/>
          </v:shape>
        </w:pict>
      </w:r>
      <w:r w:rsidRPr="0065121A">
        <w:rPr>
          <w:rFonts w:cs="Arial"/>
        </w:rPr>
        <w:tab/>
      </w:r>
      <w:r>
        <w:rPr>
          <w:rFonts w:cs="Arial"/>
          <w:sz w:val="28"/>
        </w:rPr>
        <w:t xml:space="preserve">Höre dir nun selbst zu. </w:t>
      </w:r>
      <w:r>
        <w:rPr>
          <w:rFonts w:cs="Arial"/>
          <w:sz w:val="28"/>
        </w:rPr>
        <w:br/>
        <w:t>Wie hast du das gemacht?</w:t>
      </w:r>
      <w:r>
        <w:rPr>
          <w:rFonts w:cs="Arial"/>
          <w:sz w:val="28"/>
        </w:rPr>
        <w:br/>
        <w:t>Kannst du hören, wenn deine Stimme wütend, lieb oder ängstlich tönt?</w:t>
      </w:r>
      <w:r>
        <w:rPr>
          <w:rFonts w:cs="Arial"/>
          <w:sz w:val="28"/>
        </w:rPr>
        <w:br/>
        <w:t>Welches klappt am besten? Was könntest du verändern?</w:t>
      </w:r>
    </w:p>
    <w:p w:rsidR="002B663F" w:rsidRPr="00665F81" w:rsidRDefault="002B663F" w:rsidP="002B663F">
      <w:pPr>
        <w:spacing w:after="120"/>
        <w:ind w:left="1701" w:right="709" w:hanging="2127"/>
        <w:rPr>
          <w:rFonts w:cs="Arial"/>
          <w:sz w:val="28"/>
        </w:rPr>
      </w:pPr>
      <w:r w:rsidRPr="00C80EF8">
        <w:rPr>
          <w:rFonts w:cs="Arial"/>
          <w:noProof/>
          <w:lang w:val="en-US"/>
        </w:rPr>
        <w:pict>
          <v:shape id="_x0000_i1091" type="#_x0000_t75" style="width:33.75pt;height:25.5pt">
            <v:imagedata r:id="rId9" o:title="BG_LTB_Button1"/>
          </v:shape>
        </w:pict>
      </w:r>
      <w:r w:rsidRPr="00C80EF8">
        <w:rPr>
          <w:rFonts w:cs="Arial"/>
          <w:noProof/>
          <w:lang w:val="en-US"/>
        </w:rPr>
        <w:pict>
          <v:shape id="_x0000_i1092" type="#_x0000_t75" style="width:33.75pt;height:25.5pt">
            <v:imagedata r:id="rId9" o:title="BG_LTB_Button1"/>
          </v:shape>
        </w:pict>
      </w:r>
      <w:r w:rsidRPr="00C80EF8">
        <w:rPr>
          <w:rFonts w:cs="Arial"/>
          <w:noProof/>
          <w:lang w:val="en-US"/>
        </w:rPr>
        <w:pict>
          <v:shape id="_x0000_i1093" type="#_x0000_t75" style="width:33.75pt;height:25.5pt">
            <v:imagedata r:id="rId9" o:title="BG_LTB_Button1"/>
          </v:shape>
        </w:pict>
      </w:r>
      <w:r w:rsidRPr="00412889">
        <w:rPr>
          <w:rFonts w:cs="Arial"/>
          <w:noProof/>
          <w:lang w:val="de-CH"/>
        </w:rPr>
        <w:tab/>
      </w:r>
      <w:r>
        <w:rPr>
          <w:rFonts w:cs="Arial"/>
          <w:sz w:val="28"/>
        </w:rPr>
        <w:t>Gefühle-Farben-Trick:</w:t>
      </w:r>
      <w:r>
        <w:rPr>
          <w:rFonts w:cs="Arial"/>
          <w:sz w:val="28"/>
        </w:rPr>
        <w:br/>
        <w:t>Färbe die verschiedenen Textstellen mit unterschiedlichen Farben ein. Wähle für die unterschiedlichen Gefühle (d)eine passende Farbe.</w:t>
      </w:r>
    </w:p>
    <w:p w:rsidR="002B663F" w:rsidRPr="002767AC" w:rsidRDefault="002B663F" w:rsidP="002B663F">
      <w:pPr>
        <w:tabs>
          <w:tab w:val="left" w:pos="10065"/>
        </w:tabs>
        <w:spacing w:line="360" w:lineRule="auto"/>
        <w:ind w:left="-284" w:right="-283"/>
        <w:rPr>
          <w:b/>
          <w:sz w:val="28"/>
        </w:rPr>
      </w:pPr>
      <w:r w:rsidRPr="002767AC">
        <w:rPr>
          <w:b/>
          <w:sz w:val="28"/>
        </w:rPr>
        <w:t>wütend:</w:t>
      </w:r>
    </w:p>
    <w:p w:rsidR="002B663F" w:rsidRDefault="002B663F" w:rsidP="002B663F">
      <w:pPr>
        <w:tabs>
          <w:tab w:val="left" w:pos="10065"/>
        </w:tabs>
        <w:spacing w:line="360" w:lineRule="auto"/>
        <w:ind w:left="-284" w:right="-283"/>
        <w:rPr>
          <w:sz w:val="28"/>
        </w:rPr>
      </w:pPr>
      <w:r w:rsidRPr="007C4025">
        <w:rPr>
          <w:sz w:val="28"/>
        </w:rPr>
        <w:t xml:space="preserve">Und er reckte sich noch höher, sodass der kleine Hase noch kleiner und noch tiefer unter ihm stand und schrie: </w:t>
      </w:r>
      <w:r>
        <w:rPr>
          <w:sz w:val="28"/>
        </w:rPr>
        <w:t>«</w:t>
      </w:r>
      <w:r w:rsidRPr="007C4025">
        <w:rPr>
          <w:sz w:val="28"/>
        </w:rPr>
        <w:t>DU-HÄSSLICHSTER-WICHT-VON-EINEM-HASEN-DEN-DIE-WELT-JE-GESEHEN-HAT-VERSCHWINDE-SONST-MACH-ICH-SCHNECKENSCHISS-AUS-DIR!</w:t>
      </w:r>
      <w:r>
        <w:rPr>
          <w:sz w:val="28"/>
        </w:rPr>
        <w:t>»</w:t>
      </w:r>
    </w:p>
    <w:p w:rsidR="002B663F" w:rsidRPr="002767AC" w:rsidRDefault="002B663F" w:rsidP="002B663F">
      <w:pPr>
        <w:tabs>
          <w:tab w:val="left" w:pos="10065"/>
        </w:tabs>
        <w:spacing w:line="360" w:lineRule="auto"/>
        <w:ind w:left="-284" w:right="-283"/>
        <w:rPr>
          <w:sz w:val="22"/>
        </w:rPr>
      </w:pPr>
    </w:p>
    <w:p w:rsidR="002B663F" w:rsidRPr="007C4025" w:rsidRDefault="002B663F" w:rsidP="002B663F">
      <w:pPr>
        <w:tabs>
          <w:tab w:val="left" w:pos="10065"/>
        </w:tabs>
        <w:spacing w:line="360" w:lineRule="auto"/>
        <w:ind w:left="-284" w:right="-283"/>
        <w:rPr>
          <w:sz w:val="28"/>
        </w:rPr>
      </w:pPr>
      <w:r w:rsidRPr="002767AC">
        <w:rPr>
          <w:b/>
          <w:sz w:val="28"/>
        </w:rPr>
        <w:t>ängstlich/erschrocken:</w:t>
      </w:r>
      <w:r>
        <w:rPr>
          <w:sz w:val="28"/>
        </w:rPr>
        <w:br/>
        <w:t>«</w:t>
      </w:r>
      <w:r w:rsidRPr="007C4025">
        <w:rPr>
          <w:sz w:val="28"/>
        </w:rPr>
        <w:t>Lauf weg! Lauf weg!</w:t>
      </w:r>
      <w:r>
        <w:rPr>
          <w:sz w:val="28"/>
        </w:rPr>
        <w:t>»</w:t>
      </w:r>
      <w:r w:rsidRPr="007C4025">
        <w:rPr>
          <w:sz w:val="28"/>
        </w:rPr>
        <w:t xml:space="preserve">, kreischte die Elster und </w:t>
      </w:r>
      <w:r>
        <w:rPr>
          <w:sz w:val="28"/>
        </w:rPr>
        <w:t>flatterte wild mit den F</w:t>
      </w:r>
      <w:r w:rsidRPr="007C4025">
        <w:rPr>
          <w:sz w:val="28"/>
        </w:rPr>
        <w:t xml:space="preserve">lügeln und flog weit in den Wald hinein. Ihr Schrei war so schrill und heftig und plötzlich, dass der kleine zerzauste Hase eine Gänsehaut bekam und sein letztes schönes Wort </w:t>
      </w:r>
      <w:r>
        <w:rPr>
          <w:sz w:val="28"/>
        </w:rPr>
        <w:t>«</w:t>
      </w:r>
      <w:r w:rsidRPr="007C4025">
        <w:rPr>
          <w:sz w:val="28"/>
        </w:rPr>
        <w:t>MAMABAUCHKUSCHELWEI...!</w:t>
      </w:r>
      <w:r>
        <w:rPr>
          <w:sz w:val="28"/>
        </w:rPr>
        <w:t>»</w:t>
      </w:r>
      <w:r w:rsidRPr="007C4025">
        <w:rPr>
          <w:sz w:val="28"/>
        </w:rPr>
        <w:t xml:space="preserve"> ihm im Hals stecken blieb. </w:t>
      </w:r>
    </w:p>
    <w:p w:rsidR="002B663F" w:rsidRPr="002767AC" w:rsidRDefault="002B663F" w:rsidP="002B663F">
      <w:pPr>
        <w:tabs>
          <w:tab w:val="left" w:pos="10065"/>
        </w:tabs>
        <w:spacing w:line="360" w:lineRule="auto"/>
        <w:ind w:left="-284" w:right="-283"/>
        <w:rPr>
          <w:sz w:val="22"/>
        </w:rPr>
      </w:pPr>
    </w:p>
    <w:p w:rsidR="002B663F" w:rsidRDefault="002B663F" w:rsidP="002B663F">
      <w:pPr>
        <w:tabs>
          <w:tab w:val="left" w:pos="10065"/>
        </w:tabs>
        <w:spacing w:line="360" w:lineRule="auto"/>
        <w:ind w:left="-284" w:right="-283"/>
        <w:rPr>
          <w:b/>
          <w:sz w:val="28"/>
        </w:rPr>
      </w:pPr>
      <w:r w:rsidRPr="002767AC">
        <w:rPr>
          <w:b/>
          <w:sz w:val="28"/>
        </w:rPr>
        <w:t>lieb</w:t>
      </w:r>
      <w:r>
        <w:rPr>
          <w:b/>
          <w:sz w:val="28"/>
        </w:rPr>
        <w:t>:</w:t>
      </w:r>
    </w:p>
    <w:p w:rsidR="002B663F" w:rsidRPr="0012645B" w:rsidRDefault="002B663F" w:rsidP="002B663F">
      <w:pPr>
        <w:tabs>
          <w:tab w:val="left" w:pos="10065"/>
        </w:tabs>
        <w:spacing w:line="360" w:lineRule="auto"/>
        <w:ind w:left="-284" w:right="-283"/>
      </w:pPr>
      <w:r>
        <w:rPr>
          <w:sz w:val="28"/>
        </w:rPr>
        <w:t>«</w:t>
      </w:r>
      <w:r w:rsidRPr="007C4025">
        <w:rPr>
          <w:sz w:val="28"/>
        </w:rPr>
        <w:t>Ich pass auf dich auf</w:t>
      </w:r>
      <w:r>
        <w:rPr>
          <w:sz w:val="28"/>
        </w:rPr>
        <w:t>»</w:t>
      </w:r>
      <w:r w:rsidRPr="007C4025">
        <w:rPr>
          <w:sz w:val="28"/>
        </w:rPr>
        <w:t>, flüsterte der zerzauste Hase und rollte sich auf dem Schoss des Zauberers zusammen und achtete sehr sorgfältig auf dessen Atemzüge.</w:t>
      </w:r>
    </w:p>
    <w:tbl>
      <w:tblPr>
        <w:tblW w:w="9624" w:type="dxa"/>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953"/>
      </w:tblGrid>
      <w:tr w:rsidR="002B663F" w:rsidRPr="00F176B8">
        <w:trPr>
          <w:trHeight w:val="850"/>
        </w:trPr>
        <w:tc>
          <w:tcPr>
            <w:tcW w:w="1970" w:type="dxa"/>
            <w:shd w:val="clear" w:color="auto" w:fill="auto"/>
            <w:vAlign w:val="center"/>
          </w:tcPr>
          <w:p w:rsidR="002B663F" w:rsidRPr="00F176B8" w:rsidRDefault="002B663F" w:rsidP="002B663F">
            <w:pPr>
              <w:pStyle w:val="Kopfze"/>
              <w:spacing w:line="264" w:lineRule="auto"/>
              <w:jc w:val="center"/>
              <w:rPr>
                <w:rFonts w:ascii="Cambria" w:hAnsi="Cambria" w:cs="Arial"/>
                <w:b/>
              </w:rPr>
            </w:pPr>
            <w:r w:rsidRPr="00F176B8">
              <w:rPr>
                <w:rFonts w:ascii="Cambria" w:hAnsi="Cambria"/>
              </w:rPr>
              <w:lastRenderedPageBreak/>
              <w:pict>
                <v:shape id="_x0000_i1094" type="#_x0000_t75" style="width:89.25pt;height:44.65pt">
                  <v:imagedata r:id="rId8" o:title="bege_bez_rgb_50mm"/>
                </v:shape>
              </w:pict>
            </w:r>
          </w:p>
        </w:tc>
        <w:tc>
          <w:tcPr>
            <w:tcW w:w="1701" w:type="dxa"/>
            <w:shd w:val="clear" w:color="auto" w:fill="auto"/>
            <w:vAlign w:val="bottom"/>
          </w:tcPr>
          <w:p w:rsidR="002B663F" w:rsidRPr="00F176B8" w:rsidRDefault="002B663F" w:rsidP="002B663F">
            <w:pPr>
              <w:pStyle w:val="Kopfze"/>
              <w:spacing w:line="264" w:lineRule="auto"/>
              <w:jc w:val="center"/>
              <w:rPr>
                <w:rFonts w:ascii="Cambria" w:hAnsi="Cambria" w:cs="Arial"/>
              </w:rPr>
            </w:pPr>
            <w:r w:rsidRPr="00F176B8">
              <w:rPr>
                <w:rFonts w:ascii="Cambria" w:hAnsi="Cambria" w:cs="Arial"/>
              </w:rPr>
              <w:t xml:space="preserve">Lesetagebuch </w:t>
            </w:r>
            <w:r w:rsidRPr="0065121A">
              <w:rPr>
                <w:rFonts w:ascii="Cambria" w:hAnsi="Cambria" w:cs="Arial"/>
                <w:b/>
              </w:rPr>
              <w:t>Kotzmotz</w:t>
            </w:r>
            <w:r w:rsidRPr="0065121A">
              <w:rPr>
                <w:rFonts w:ascii="Cambria" w:hAnsi="Cambria" w:cs="Arial"/>
                <w:b/>
              </w:rPr>
              <w:br/>
              <w:t>der Zauberer</w:t>
            </w:r>
            <w:r w:rsidRPr="00F176B8">
              <w:rPr>
                <w:rFonts w:ascii="Cambria" w:hAnsi="Cambria" w:cs="Arial"/>
              </w:rPr>
              <w:t xml:space="preserve"> Auftrag </w:t>
            </w:r>
            <w:r w:rsidRPr="00533C39">
              <w:rPr>
                <w:rFonts w:ascii="Cambria" w:hAnsi="Cambria" w:cs="Arial"/>
                <w:sz w:val="28"/>
              </w:rPr>
              <w:t>S</w:t>
            </w:r>
            <w:r>
              <w:rPr>
                <w:rFonts w:ascii="Cambria" w:hAnsi="Cambria" w:cs="Arial"/>
              </w:rPr>
              <w:t>1</w:t>
            </w:r>
          </w:p>
        </w:tc>
        <w:tc>
          <w:tcPr>
            <w:tcW w:w="5953" w:type="dxa"/>
            <w:tcBorders>
              <w:top w:val="nil"/>
              <w:bottom w:val="nil"/>
            </w:tcBorders>
            <w:shd w:val="clear" w:color="auto" w:fill="F2F2F2"/>
            <w:vAlign w:val="center"/>
          </w:tcPr>
          <w:p w:rsidR="002B663F" w:rsidRPr="00F176B8" w:rsidRDefault="002B663F" w:rsidP="002B663F">
            <w:pPr>
              <w:pStyle w:val="Kopfze"/>
              <w:ind w:left="142"/>
              <w:jc w:val="left"/>
              <w:rPr>
                <w:rFonts w:ascii="Cambria" w:hAnsi="Cambria" w:cs="Arial"/>
                <w:b/>
                <w:sz w:val="36"/>
              </w:rPr>
            </w:pPr>
            <w:r>
              <w:rPr>
                <w:rFonts w:ascii="Cambria" w:hAnsi="Cambria" w:cs="Arial"/>
                <w:b/>
                <w:sz w:val="36"/>
              </w:rPr>
              <w:t>Autorenwerkstatt</w:t>
            </w:r>
          </w:p>
          <w:p w:rsidR="002B663F" w:rsidRPr="0012645B" w:rsidRDefault="002B663F" w:rsidP="002B663F">
            <w:pPr>
              <w:pStyle w:val="Kopfze"/>
              <w:ind w:left="142"/>
              <w:jc w:val="left"/>
              <w:rPr>
                <w:rFonts w:ascii="Cambria" w:hAnsi="Cambria" w:cs="Arial"/>
                <w:sz w:val="32"/>
                <w:szCs w:val="32"/>
              </w:rPr>
            </w:pPr>
            <w:r w:rsidRPr="0012645B">
              <w:rPr>
                <w:rFonts w:ascii="Cambria" w:hAnsi="Cambria" w:cs="Arial"/>
                <w:sz w:val="32"/>
                <w:szCs w:val="32"/>
              </w:rPr>
              <w:t>Eine bewegte Parallelgeschichte schreiben</w:t>
            </w:r>
          </w:p>
        </w:tc>
      </w:tr>
    </w:tbl>
    <w:p w:rsidR="002B663F" w:rsidRPr="00533C39" w:rsidRDefault="002B663F" w:rsidP="002B663F">
      <w:pPr>
        <w:rPr>
          <w:rFonts w:cs="Arial"/>
          <w:sz w:val="16"/>
        </w:rPr>
      </w:pPr>
    </w:p>
    <w:p w:rsidR="002B663F" w:rsidRPr="000F1E89" w:rsidRDefault="002B663F" w:rsidP="002B663F">
      <w:pPr>
        <w:ind w:left="1985" w:right="709" w:hanging="1985"/>
        <w:rPr>
          <w:rFonts w:cs="Arial"/>
          <w:noProof/>
          <w:sz w:val="28"/>
          <w:lang w:val="de-CH"/>
        </w:rPr>
      </w:pPr>
      <w:r w:rsidRPr="00F176B8">
        <w:rPr>
          <w:rFonts w:cs="Arial"/>
          <w:noProof/>
          <w:lang w:val="en-US"/>
        </w:rPr>
        <w:pict>
          <v:shape id="_x0000_i1095" type="#_x0000_t75" style="width:33.75pt;height:25.5pt">
            <v:imagedata r:id="rId9" o:title="BG_LTB_Button1"/>
          </v:shape>
        </w:pict>
      </w:r>
      <w:r w:rsidRPr="00F176B8">
        <w:rPr>
          <w:rFonts w:cs="Arial"/>
          <w:noProof/>
          <w:lang w:val="de-CH"/>
        </w:rPr>
        <w:tab/>
      </w:r>
      <w:r w:rsidRPr="00831C47">
        <w:rPr>
          <w:rFonts w:cs="Arial"/>
          <w:noProof/>
          <w:sz w:val="28"/>
          <w:lang w:val="de-CH"/>
        </w:rPr>
        <w:t xml:space="preserve">Schreibe nun deine </w:t>
      </w:r>
      <w:r w:rsidRPr="00EF0630">
        <w:rPr>
          <w:rFonts w:cs="Arial"/>
          <w:b/>
          <w:noProof/>
          <w:sz w:val="28"/>
          <w:lang w:val="de-CH"/>
        </w:rPr>
        <w:t xml:space="preserve">eigene </w:t>
      </w:r>
      <w:r>
        <w:rPr>
          <w:rFonts w:cs="Arial"/>
          <w:b/>
          <w:noProof/>
          <w:sz w:val="28"/>
          <w:lang w:val="de-CH"/>
        </w:rPr>
        <w:t>Kotzmotz</w:t>
      </w:r>
      <w:r w:rsidRPr="00EF0630">
        <w:rPr>
          <w:rFonts w:cs="Arial"/>
          <w:b/>
          <w:noProof/>
          <w:sz w:val="28"/>
          <w:lang w:val="de-CH"/>
        </w:rPr>
        <w:t>-Geschichte</w:t>
      </w:r>
      <w:r w:rsidRPr="00831C47">
        <w:rPr>
          <w:rFonts w:cs="Arial"/>
          <w:noProof/>
          <w:sz w:val="28"/>
          <w:lang w:val="de-CH"/>
        </w:rPr>
        <w:t>!</w:t>
      </w:r>
      <w:r>
        <w:rPr>
          <w:rFonts w:cs="Arial"/>
          <w:noProof/>
          <w:sz w:val="28"/>
          <w:lang w:val="de-CH"/>
        </w:rPr>
        <w:br/>
        <w:t xml:space="preserve">Du wirst eine Parallelgeschichte schreiben, in dem du den </w:t>
      </w:r>
      <w:r w:rsidRPr="000F1E89">
        <w:rPr>
          <w:rFonts w:cs="Arial"/>
          <w:noProof/>
          <w:sz w:val="28"/>
          <w:lang w:val="de-CH"/>
        </w:rPr>
        <w:t>echten Text ein wenig veränderst.</w:t>
      </w:r>
    </w:p>
    <w:p w:rsidR="002B663F" w:rsidRPr="00AC1287" w:rsidRDefault="002B663F" w:rsidP="002B663F">
      <w:pPr>
        <w:ind w:left="1985" w:right="709" w:hanging="1985"/>
        <w:rPr>
          <w:rFonts w:cs="Arial"/>
          <w:noProof/>
          <w:sz w:val="16"/>
          <w:lang w:val="de-CH"/>
        </w:rPr>
      </w:pPr>
      <w:r w:rsidRPr="000F1E89">
        <w:rPr>
          <w:rFonts w:cs="Arial"/>
          <w:noProof/>
          <w:sz w:val="28"/>
          <w:lang w:val="de-CH"/>
        </w:rPr>
        <w:tab/>
        <w:t xml:space="preserve">Fülle als Vorbereitung die </w:t>
      </w:r>
      <w:r w:rsidRPr="00AC1287">
        <w:rPr>
          <w:rFonts w:cs="Arial"/>
          <w:b/>
          <w:noProof/>
          <w:sz w:val="28"/>
          <w:lang w:val="de-CH"/>
        </w:rPr>
        <w:t>Tabelle Paralle</w:t>
      </w:r>
      <w:r>
        <w:rPr>
          <w:rFonts w:cs="Arial"/>
          <w:b/>
          <w:noProof/>
          <w:sz w:val="28"/>
          <w:lang w:val="de-CH"/>
        </w:rPr>
        <w:t>l</w:t>
      </w:r>
      <w:r w:rsidRPr="00AC1287">
        <w:rPr>
          <w:rFonts w:cs="Arial"/>
          <w:b/>
          <w:noProof/>
          <w:sz w:val="28"/>
          <w:lang w:val="de-CH"/>
        </w:rPr>
        <w:t>geschichte</w:t>
      </w:r>
      <w:r w:rsidRPr="000F1E89">
        <w:rPr>
          <w:rFonts w:cs="Arial"/>
          <w:noProof/>
          <w:sz w:val="28"/>
          <w:lang w:val="de-CH"/>
        </w:rPr>
        <w:t xml:space="preserve"> </w:t>
      </w:r>
      <w:r>
        <w:rPr>
          <w:rFonts w:cs="Arial"/>
          <w:noProof/>
          <w:sz w:val="28"/>
          <w:lang w:val="de-CH"/>
        </w:rPr>
        <w:t>aus</w:t>
      </w:r>
    </w:p>
    <w:p w:rsidR="002B663F" w:rsidRPr="00F176B8" w:rsidRDefault="002B663F" w:rsidP="002B663F">
      <w:pPr>
        <w:ind w:left="1985" w:right="709" w:hanging="1985"/>
        <w:rPr>
          <w:rFonts w:cs="Arial"/>
          <w:sz w:val="28"/>
        </w:rPr>
      </w:pPr>
      <w:r w:rsidRPr="000F1E89">
        <w:rPr>
          <w:rFonts w:cs="Arial"/>
          <w:noProof/>
          <w:lang w:val="en-US"/>
        </w:rPr>
        <w:pict>
          <v:shape id="_x0000_i1096" type="#_x0000_t75" style="width:33.75pt;height:25.5pt">
            <v:imagedata r:id="rId9" o:title="BG_LTB_Button1"/>
          </v:shape>
        </w:pict>
      </w:r>
      <w:r w:rsidRPr="000F1E89">
        <w:rPr>
          <w:rFonts w:cs="Arial"/>
          <w:noProof/>
          <w:lang w:val="en-US"/>
        </w:rPr>
        <w:pict>
          <v:shape id="_x0000_i1097" type="#_x0000_t75" style="width:33.75pt;height:25.5pt">
            <v:imagedata r:id="rId9" o:title="BG_LTB_Button1"/>
          </v:shape>
        </w:pict>
      </w:r>
      <w:r w:rsidRPr="000F1E89">
        <w:rPr>
          <w:rFonts w:cs="Arial"/>
        </w:rPr>
        <w:tab/>
      </w:r>
      <w:r>
        <w:rPr>
          <w:rFonts w:cs="Arial"/>
          <w:sz w:val="28"/>
        </w:rPr>
        <w:t xml:space="preserve">Schreibe nun mit Hilfe deiner Tabelle deine eigene </w:t>
      </w:r>
      <w:r>
        <w:rPr>
          <w:rFonts w:ascii="Cambria (Designkörper)" w:hAnsi="Cambria (Designkörper)" w:cs="Arial"/>
          <w:sz w:val="28"/>
        </w:rPr>
        <w:t>‹</w:t>
      </w:r>
      <w:r>
        <w:rPr>
          <w:rFonts w:cs="Arial"/>
          <w:sz w:val="28"/>
        </w:rPr>
        <w:t>Kotzmotz</w:t>
      </w:r>
      <w:r>
        <w:rPr>
          <w:rFonts w:ascii="Cambria (Designkörper)" w:hAnsi="Cambria (Designkörper)" w:cs="Arial"/>
          <w:sz w:val="28"/>
        </w:rPr>
        <w:t>›</w:t>
      </w:r>
      <w:r>
        <w:rPr>
          <w:rFonts w:cs="Arial"/>
          <w:sz w:val="28"/>
        </w:rPr>
        <w:t xml:space="preserve">-Geschichte. </w:t>
      </w:r>
    </w:p>
    <w:p w:rsidR="002B663F" w:rsidRPr="00533C39" w:rsidRDefault="002B663F" w:rsidP="002B663F">
      <w:pPr>
        <w:ind w:right="709"/>
        <w:rPr>
          <w:rFonts w:cs="Arial"/>
          <w:sz w:val="16"/>
        </w:rPr>
      </w:pPr>
    </w:p>
    <w:p w:rsidR="002B663F" w:rsidRPr="00437348" w:rsidRDefault="002B663F" w:rsidP="002B663F">
      <w:pPr>
        <w:spacing w:after="120"/>
        <w:ind w:left="1985" w:right="-141" w:hanging="1985"/>
        <w:rPr>
          <w:rFonts w:cs="Arial"/>
          <w:sz w:val="28"/>
        </w:rPr>
      </w:pPr>
      <w:r w:rsidRPr="00F176B8">
        <w:rPr>
          <w:rFonts w:cs="Arial"/>
          <w:noProof/>
          <w:lang w:val="en-US"/>
        </w:rPr>
        <w:pict>
          <v:shape id="_x0000_i1098" type="#_x0000_t75" style="width:31.15pt;height:22.9pt">
            <v:imagedata r:id="rId9" o:title="BG_LTB_Button1"/>
          </v:shape>
        </w:pict>
      </w:r>
      <w:r w:rsidRPr="00F176B8">
        <w:rPr>
          <w:rFonts w:cs="Arial"/>
          <w:noProof/>
          <w:lang w:val="en-US"/>
        </w:rPr>
        <w:pict>
          <v:shape id="_x0000_i1099" type="#_x0000_t75" style="width:30.4pt;height:22.5pt">
            <v:imagedata r:id="rId9" o:title="BG_LTB_Button1"/>
          </v:shape>
        </w:pict>
      </w:r>
      <w:r w:rsidRPr="00F176B8">
        <w:rPr>
          <w:rFonts w:cs="Arial"/>
          <w:noProof/>
          <w:lang w:val="en-US"/>
        </w:rPr>
        <w:pict>
          <v:shape id="_x0000_i1100" type="#_x0000_t75" style="width:30.4pt;height:22.5pt">
            <v:imagedata r:id="rId9" o:title="BG_LTB_Button1"/>
          </v:shape>
        </w:pict>
      </w:r>
      <w:r w:rsidRPr="000E57A1">
        <w:rPr>
          <w:rFonts w:cs="Arial"/>
          <w:noProof/>
          <w:lang w:val="de-CH"/>
        </w:rPr>
        <w:tab/>
      </w:r>
      <w:r>
        <w:rPr>
          <w:rFonts w:cs="Arial"/>
          <w:sz w:val="28"/>
        </w:rPr>
        <w:t xml:space="preserve">Beim Zauberer Kotzmotz konntest du Erlebnis- und Konzentrationsübungen zur Geschichte erleben. </w:t>
      </w:r>
      <w:r>
        <w:rPr>
          <w:rFonts w:cs="Arial"/>
          <w:sz w:val="28"/>
        </w:rPr>
        <w:br/>
        <w:t>Welche möchtest du nun bei deiner Geschichte einbauen?</w:t>
      </w:r>
      <w:r>
        <w:rPr>
          <w:rFonts w:cs="Arial"/>
          <w:sz w:val="28"/>
        </w:rPr>
        <w:br/>
        <w:t>Falls du andere Übungen einbauen möchtest, frage bei deinem Coach oder deiner Lehrperson um Rat. Setze deine Übungen in den Text ein!</w:t>
      </w:r>
    </w:p>
    <w:tbl>
      <w:tblPr>
        <w:tblW w:w="992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709"/>
        <w:gridCol w:w="2268"/>
        <w:gridCol w:w="4536"/>
        <w:gridCol w:w="709"/>
        <w:gridCol w:w="850"/>
      </w:tblGrid>
      <w:tr w:rsidR="002B663F" w:rsidRPr="005E7CCB">
        <w:trPr>
          <w:trHeight w:val="558"/>
        </w:trPr>
        <w:tc>
          <w:tcPr>
            <w:tcW w:w="851" w:type="dxa"/>
            <w:shd w:val="clear" w:color="auto" w:fill="auto"/>
            <w:vAlign w:val="center"/>
          </w:tcPr>
          <w:p w:rsidR="002B663F" w:rsidRPr="005E7CCB" w:rsidRDefault="002B663F" w:rsidP="002B663F">
            <w:pPr>
              <w:spacing w:before="60" w:after="60"/>
              <w:ind w:right="34"/>
              <w:jc w:val="right"/>
              <w:rPr>
                <w:rFonts w:cs="Arial"/>
                <w:b/>
                <w:sz w:val="22"/>
              </w:rPr>
            </w:pPr>
            <w:r w:rsidRPr="005E7CCB">
              <w:rPr>
                <w:rFonts w:cs="Arial"/>
                <w:b/>
                <w:sz w:val="22"/>
              </w:rPr>
              <w:t>Art</w:t>
            </w:r>
          </w:p>
        </w:tc>
        <w:tc>
          <w:tcPr>
            <w:tcW w:w="709" w:type="dxa"/>
            <w:shd w:val="clear" w:color="auto" w:fill="auto"/>
            <w:vAlign w:val="center"/>
          </w:tcPr>
          <w:p w:rsidR="002B663F" w:rsidRPr="005E7CCB" w:rsidRDefault="002B663F" w:rsidP="002B663F">
            <w:pPr>
              <w:ind w:right="34"/>
              <w:jc w:val="right"/>
              <w:rPr>
                <w:rFonts w:cs="Arial"/>
                <w:b/>
              </w:rPr>
            </w:pPr>
            <w:r>
              <w:rPr>
                <w:rFonts w:cs="Arial"/>
                <w:b/>
              </w:rPr>
              <w:t>Nr</w:t>
            </w:r>
            <w:r w:rsidRPr="005E7CCB">
              <w:rPr>
                <w:rFonts w:cs="Arial"/>
                <w:b/>
              </w:rPr>
              <w:t>.</w:t>
            </w:r>
          </w:p>
        </w:tc>
        <w:tc>
          <w:tcPr>
            <w:tcW w:w="2268" w:type="dxa"/>
            <w:tcBorders>
              <w:right w:val="single" w:sz="4" w:space="0" w:color="auto"/>
            </w:tcBorders>
            <w:shd w:val="clear" w:color="auto" w:fill="auto"/>
            <w:vAlign w:val="center"/>
          </w:tcPr>
          <w:p w:rsidR="002B663F" w:rsidRPr="005E7CCB" w:rsidRDefault="002B663F" w:rsidP="002B663F">
            <w:pPr>
              <w:spacing w:before="60" w:after="60"/>
              <w:rPr>
                <w:rFonts w:cs="Arial"/>
                <w:b/>
                <w:sz w:val="20"/>
              </w:rPr>
            </w:pPr>
            <w:r w:rsidRPr="005E7CCB">
              <w:rPr>
                <w:rFonts w:cs="Arial"/>
                <w:b/>
                <w:sz w:val="32"/>
              </w:rPr>
              <w:t>Titel</w:t>
            </w:r>
          </w:p>
        </w:tc>
        <w:tc>
          <w:tcPr>
            <w:tcW w:w="4536" w:type="dxa"/>
            <w:tcBorders>
              <w:left w:val="single" w:sz="4" w:space="0" w:color="auto"/>
            </w:tcBorders>
            <w:shd w:val="clear" w:color="auto" w:fill="auto"/>
            <w:vAlign w:val="center"/>
          </w:tcPr>
          <w:p w:rsidR="002B663F" w:rsidRPr="005E7CCB" w:rsidRDefault="002B663F" w:rsidP="002B663F">
            <w:pPr>
              <w:spacing w:before="60" w:after="60"/>
              <w:rPr>
                <w:rFonts w:cs="Arial"/>
                <w:b/>
                <w:sz w:val="22"/>
              </w:rPr>
            </w:pPr>
            <w:r>
              <w:rPr>
                <w:rFonts w:cs="Arial"/>
                <w:b/>
              </w:rPr>
              <w:t>M</w:t>
            </w:r>
            <w:r w:rsidRPr="005E7CCB">
              <w:rPr>
                <w:rFonts w:cs="Arial"/>
                <w:b/>
              </w:rPr>
              <w:t>ögliche Themen für Geschichten</w:t>
            </w:r>
          </w:p>
        </w:tc>
        <w:tc>
          <w:tcPr>
            <w:tcW w:w="709" w:type="dxa"/>
            <w:shd w:val="clear" w:color="auto" w:fill="auto"/>
          </w:tcPr>
          <w:p w:rsidR="002B663F" w:rsidRPr="005E7CCB" w:rsidRDefault="002B663F" w:rsidP="002B663F">
            <w:pPr>
              <w:spacing w:before="60" w:after="60"/>
              <w:rPr>
                <w:rFonts w:cs="Arial"/>
                <w:sz w:val="22"/>
                <w:szCs w:val="22"/>
              </w:rPr>
            </w:pPr>
            <w:r>
              <w:rPr>
                <w:rFonts w:cs="Arial"/>
                <w:sz w:val="18"/>
                <w:szCs w:val="22"/>
              </w:rPr>
              <w:t>S</w:t>
            </w:r>
            <w:r w:rsidRPr="005E7CCB">
              <w:rPr>
                <w:rFonts w:cs="Arial"/>
                <w:sz w:val="18"/>
                <w:szCs w:val="22"/>
              </w:rPr>
              <w:t>chon erlebt</w:t>
            </w:r>
          </w:p>
        </w:tc>
        <w:tc>
          <w:tcPr>
            <w:tcW w:w="850" w:type="dxa"/>
            <w:shd w:val="clear" w:color="auto" w:fill="auto"/>
          </w:tcPr>
          <w:p w:rsidR="002B663F" w:rsidRPr="005E7CCB" w:rsidRDefault="002B663F" w:rsidP="002B663F">
            <w:pPr>
              <w:spacing w:before="60" w:after="60"/>
              <w:rPr>
                <w:rFonts w:cs="Arial"/>
                <w:sz w:val="18"/>
                <w:szCs w:val="22"/>
              </w:rPr>
            </w:pPr>
            <w:r>
              <w:rPr>
                <w:rFonts w:cs="Arial"/>
                <w:sz w:val="18"/>
                <w:szCs w:val="22"/>
              </w:rPr>
              <w:t>Setze ich ein</w:t>
            </w:r>
          </w:p>
        </w:tc>
      </w:tr>
      <w:tr w:rsidR="002B663F" w:rsidRPr="005E7CCB">
        <w:trPr>
          <w:trHeight w:val="558"/>
        </w:trPr>
        <w:tc>
          <w:tcPr>
            <w:tcW w:w="851" w:type="dxa"/>
            <w:shd w:val="clear" w:color="auto" w:fill="auto"/>
            <w:vAlign w:val="center"/>
          </w:tcPr>
          <w:p w:rsidR="002B663F" w:rsidRPr="005E7CCB" w:rsidRDefault="002B663F" w:rsidP="002B663F">
            <w:pPr>
              <w:spacing w:before="60" w:after="60"/>
              <w:ind w:right="34"/>
              <w:jc w:val="right"/>
              <w:rPr>
                <w:rFonts w:cs="Arial"/>
                <w:sz w:val="22"/>
              </w:rPr>
            </w:pPr>
            <w:r>
              <w:pict>
                <v:shape id="_x0000_i1101" type="#_x0000_t75" style="width:29.65pt;height:21pt;mso-wrap-edited:f" wrapcoords="-227 0 -227 20955 21600 20955 21600 0 -227 0" o:allowoverlap="f">
                  <v:imagedata r:id="rId11" o:title="bege_icon_e_rgb_25mm"/>
                </v:shape>
              </w:pict>
            </w:r>
          </w:p>
        </w:tc>
        <w:tc>
          <w:tcPr>
            <w:tcW w:w="709" w:type="dxa"/>
            <w:shd w:val="clear" w:color="auto" w:fill="auto"/>
            <w:vAlign w:val="center"/>
          </w:tcPr>
          <w:p w:rsidR="002B663F" w:rsidRPr="005E7CCB" w:rsidRDefault="002B663F" w:rsidP="002B663F">
            <w:pPr>
              <w:ind w:right="34"/>
              <w:jc w:val="right"/>
              <w:rPr>
                <w:rFonts w:cs="Arial"/>
              </w:rPr>
            </w:pPr>
            <w:r>
              <w:rPr>
                <w:b/>
              </w:rPr>
              <w:t>4</w:t>
            </w:r>
          </w:p>
        </w:tc>
        <w:tc>
          <w:tcPr>
            <w:tcW w:w="2268" w:type="dxa"/>
            <w:tcBorders>
              <w:right w:val="single" w:sz="4" w:space="0" w:color="auto"/>
            </w:tcBorders>
            <w:shd w:val="clear" w:color="auto" w:fill="auto"/>
            <w:vAlign w:val="center"/>
          </w:tcPr>
          <w:p w:rsidR="002B663F" w:rsidRPr="005E7CCB" w:rsidRDefault="002B663F" w:rsidP="002B663F">
            <w:pPr>
              <w:spacing w:before="60" w:after="60"/>
              <w:rPr>
                <w:rFonts w:cs="Arial"/>
                <w:b/>
              </w:rPr>
            </w:pPr>
            <w:r w:rsidRPr="005E7CCB">
              <w:rPr>
                <w:rFonts w:cs="Arial"/>
                <w:b/>
              </w:rPr>
              <w:t>Blatt wenden</w:t>
            </w:r>
          </w:p>
        </w:tc>
        <w:tc>
          <w:tcPr>
            <w:tcW w:w="4536" w:type="dxa"/>
            <w:tcBorders>
              <w:left w:val="single" w:sz="4" w:space="0" w:color="auto"/>
            </w:tcBorders>
            <w:shd w:val="clear" w:color="auto" w:fill="auto"/>
            <w:vAlign w:val="center"/>
          </w:tcPr>
          <w:p w:rsidR="002B663F" w:rsidRPr="00533C39" w:rsidRDefault="002B663F" w:rsidP="002B663F">
            <w:pPr>
              <w:numPr>
                <w:ilvl w:val="0"/>
                <w:numId w:val="16"/>
              </w:numPr>
              <w:ind w:left="417"/>
              <w:jc w:val="both"/>
              <w:rPr>
                <w:sz w:val="18"/>
                <w:szCs w:val="18"/>
              </w:rPr>
            </w:pPr>
            <w:r w:rsidRPr="00533C39">
              <w:rPr>
                <w:sz w:val="18"/>
                <w:szCs w:val="18"/>
              </w:rPr>
              <w:t>Ausweg aus einer hoffnungslosen Situation</w:t>
            </w:r>
          </w:p>
          <w:p w:rsidR="002B663F" w:rsidRPr="00533C39" w:rsidRDefault="002B663F" w:rsidP="002B663F">
            <w:pPr>
              <w:numPr>
                <w:ilvl w:val="0"/>
                <w:numId w:val="16"/>
              </w:numPr>
              <w:ind w:left="417"/>
              <w:jc w:val="both"/>
              <w:rPr>
                <w:sz w:val="18"/>
                <w:szCs w:val="18"/>
              </w:rPr>
            </w:pPr>
            <w:r w:rsidRPr="00533C39">
              <w:rPr>
                <w:sz w:val="18"/>
                <w:szCs w:val="18"/>
              </w:rPr>
              <w:t>Kehrtwende</w:t>
            </w:r>
          </w:p>
          <w:p w:rsidR="002B663F" w:rsidRPr="00533C39" w:rsidRDefault="002B663F" w:rsidP="002B663F">
            <w:pPr>
              <w:numPr>
                <w:ilvl w:val="0"/>
                <w:numId w:val="16"/>
              </w:numPr>
              <w:ind w:left="417"/>
              <w:jc w:val="both"/>
              <w:rPr>
                <w:sz w:val="18"/>
                <w:szCs w:val="18"/>
              </w:rPr>
            </w:pPr>
            <w:r w:rsidRPr="00533C39">
              <w:rPr>
                <w:sz w:val="18"/>
                <w:szCs w:val="18"/>
              </w:rPr>
              <w:t>Sich neu orientieren</w:t>
            </w:r>
          </w:p>
        </w:tc>
        <w:tc>
          <w:tcPr>
            <w:tcW w:w="709" w:type="dxa"/>
            <w:shd w:val="clear" w:color="auto" w:fill="auto"/>
          </w:tcPr>
          <w:p w:rsidR="002B663F" w:rsidRPr="005E7CCB" w:rsidRDefault="002B663F" w:rsidP="002B663F">
            <w:pPr>
              <w:spacing w:before="60" w:after="60"/>
              <w:rPr>
                <w:rFonts w:cs="Arial"/>
                <w:b/>
                <w:sz w:val="22"/>
                <w:szCs w:val="22"/>
              </w:rPr>
            </w:pPr>
          </w:p>
        </w:tc>
        <w:tc>
          <w:tcPr>
            <w:tcW w:w="850" w:type="dxa"/>
            <w:shd w:val="clear" w:color="auto" w:fill="auto"/>
          </w:tcPr>
          <w:p w:rsidR="002B663F" w:rsidRPr="005E7CCB" w:rsidRDefault="002B663F" w:rsidP="002B663F">
            <w:pPr>
              <w:spacing w:before="60" w:after="60"/>
              <w:rPr>
                <w:rFonts w:cs="Arial"/>
                <w:sz w:val="18"/>
                <w:szCs w:val="22"/>
              </w:rPr>
            </w:pPr>
          </w:p>
        </w:tc>
      </w:tr>
      <w:tr w:rsidR="002B663F" w:rsidRPr="005E7CCB">
        <w:trPr>
          <w:trHeight w:val="558"/>
        </w:trPr>
        <w:tc>
          <w:tcPr>
            <w:tcW w:w="851" w:type="dxa"/>
            <w:shd w:val="clear" w:color="auto" w:fill="auto"/>
            <w:vAlign w:val="center"/>
          </w:tcPr>
          <w:p w:rsidR="002B663F" w:rsidRPr="005E7CCB" w:rsidRDefault="002B663F" w:rsidP="002B663F">
            <w:pPr>
              <w:spacing w:before="60" w:after="60"/>
              <w:ind w:right="34"/>
              <w:jc w:val="right"/>
              <w:rPr>
                <w:rFonts w:cs="Arial"/>
                <w:sz w:val="22"/>
              </w:rPr>
            </w:pPr>
            <w:r>
              <w:pict>
                <v:shape id="_x0000_i1102" type="#_x0000_t75" style="width:29.65pt;height:21pt;mso-wrap-edited:f" wrapcoords="-227 0 -227 20955 21600 20955 21600 0 -227 0" o:allowoverlap="f">
                  <v:imagedata r:id="rId11" o:title="bege_icon_e_rgb_25mm"/>
                </v:shape>
              </w:pict>
            </w:r>
          </w:p>
        </w:tc>
        <w:tc>
          <w:tcPr>
            <w:tcW w:w="709" w:type="dxa"/>
            <w:shd w:val="clear" w:color="auto" w:fill="auto"/>
            <w:vAlign w:val="center"/>
          </w:tcPr>
          <w:p w:rsidR="002B663F" w:rsidRPr="005E7CCB" w:rsidRDefault="002B663F" w:rsidP="002B663F">
            <w:pPr>
              <w:ind w:right="34"/>
              <w:jc w:val="right"/>
              <w:rPr>
                <w:rFonts w:cs="Arial"/>
              </w:rPr>
            </w:pPr>
            <w:r>
              <w:rPr>
                <w:b/>
              </w:rPr>
              <w:t>8</w:t>
            </w:r>
          </w:p>
        </w:tc>
        <w:tc>
          <w:tcPr>
            <w:tcW w:w="2268" w:type="dxa"/>
            <w:tcBorders>
              <w:right w:val="single" w:sz="4" w:space="0" w:color="auto"/>
            </w:tcBorders>
            <w:shd w:val="clear" w:color="auto" w:fill="auto"/>
            <w:vAlign w:val="center"/>
          </w:tcPr>
          <w:p w:rsidR="002B663F" w:rsidRPr="005E7CCB" w:rsidRDefault="002B663F" w:rsidP="002B663F">
            <w:pPr>
              <w:spacing w:before="60" w:after="60"/>
              <w:rPr>
                <w:rFonts w:cs="Arial"/>
                <w:b/>
              </w:rPr>
            </w:pPr>
            <w:r>
              <w:rPr>
                <w:rFonts w:cs="Arial"/>
                <w:b/>
              </w:rPr>
              <w:t>Gordischer Knoten</w:t>
            </w:r>
          </w:p>
        </w:tc>
        <w:tc>
          <w:tcPr>
            <w:tcW w:w="4536" w:type="dxa"/>
            <w:tcBorders>
              <w:left w:val="single" w:sz="4" w:space="0" w:color="auto"/>
            </w:tcBorders>
            <w:shd w:val="clear" w:color="auto" w:fill="auto"/>
            <w:vAlign w:val="center"/>
          </w:tcPr>
          <w:p w:rsidR="002B663F" w:rsidRPr="00533C39" w:rsidRDefault="002B663F" w:rsidP="002B663F">
            <w:pPr>
              <w:numPr>
                <w:ilvl w:val="0"/>
                <w:numId w:val="16"/>
              </w:numPr>
              <w:ind w:left="417"/>
              <w:jc w:val="both"/>
              <w:rPr>
                <w:sz w:val="18"/>
                <w:szCs w:val="18"/>
              </w:rPr>
            </w:pPr>
            <w:r w:rsidRPr="00533C39">
              <w:rPr>
                <w:sz w:val="18"/>
                <w:szCs w:val="18"/>
              </w:rPr>
              <w:t>Ausweg suchen / Klare Gedanken fassen</w:t>
            </w:r>
          </w:p>
          <w:p w:rsidR="002B663F" w:rsidRPr="00533C39" w:rsidRDefault="002B663F" w:rsidP="002B663F">
            <w:pPr>
              <w:numPr>
                <w:ilvl w:val="0"/>
                <w:numId w:val="16"/>
              </w:numPr>
              <w:ind w:left="417"/>
              <w:jc w:val="both"/>
              <w:rPr>
                <w:sz w:val="18"/>
                <w:szCs w:val="18"/>
              </w:rPr>
            </w:pPr>
            <w:r w:rsidRPr="00533C39">
              <w:rPr>
                <w:sz w:val="18"/>
                <w:szCs w:val="18"/>
              </w:rPr>
              <w:t>Rätsel lösen mit der ganzen Gruppe</w:t>
            </w:r>
          </w:p>
        </w:tc>
        <w:tc>
          <w:tcPr>
            <w:tcW w:w="709" w:type="dxa"/>
            <w:shd w:val="clear" w:color="auto" w:fill="auto"/>
          </w:tcPr>
          <w:p w:rsidR="002B663F" w:rsidRPr="005E7CCB" w:rsidRDefault="002B663F" w:rsidP="002B663F">
            <w:pPr>
              <w:spacing w:before="60" w:after="60"/>
              <w:rPr>
                <w:rFonts w:cs="Arial"/>
                <w:b/>
                <w:sz w:val="22"/>
                <w:szCs w:val="22"/>
              </w:rPr>
            </w:pPr>
          </w:p>
        </w:tc>
        <w:tc>
          <w:tcPr>
            <w:tcW w:w="850" w:type="dxa"/>
            <w:shd w:val="clear" w:color="auto" w:fill="auto"/>
          </w:tcPr>
          <w:p w:rsidR="002B663F" w:rsidRPr="005E7CCB" w:rsidRDefault="002B663F" w:rsidP="002B663F">
            <w:pPr>
              <w:spacing w:before="60" w:after="60"/>
              <w:rPr>
                <w:rFonts w:cs="Arial"/>
                <w:sz w:val="18"/>
                <w:szCs w:val="22"/>
              </w:rPr>
            </w:pPr>
          </w:p>
        </w:tc>
      </w:tr>
      <w:tr w:rsidR="002B663F" w:rsidRPr="005E7CCB">
        <w:trPr>
          <w:trHeight w:val="998"/>
        </w:trPr>
        <w:tc>
          <w:tcPr>
            <w:tcW w:w="851" w:type="dxa"/>
            <w:shd w:val="clear" w:color="auto" w:fill="auto"/>
            <w:vAlign w:val="center"/>
          </w:tcPr>
          <w:p w:rsidR="002B663F" w:rsidRPr="005E7CCB" w:rsidRDefault="002B663F" w:rsidP="002B663F">
            <w:pPr>
              <w:spacing w:before="60" w:after="60"/>
              <w:ind w:right="34"/>
              <w:jc w:val="right"/>
              <w:rPr>
                <w:rFonts w:cs="Arial"/>
                <w:sz w:val="22"/>
              </w:rPr>
            </w:pPr>
            <w:r>
              <w:pict>
                <v:shape id="_x0000_i1103" type="#_x0000_t75" style="width:29.65pt;height:21pt;mso-wrap-edited:f" wrapcoords="-227 0 -227 20955 21600 20955 21600 0 -227 0" o:allowoverlap="f">
                  <v:imagedata r:id="rId11" o:title="bege_icon_e_rgb_25mm"/>
                </v:shape>
              </w:pict>
            </w:r>
          </w:p>
        </w:tc>
        <w:tc>
          <w:tcPr>
            <w:tcW w:w="709" w:type="dxa"/>
            <w:shd w:val="clear" w:color="auto" w:fill="auto"/>
            <w:vAlign w:val="center"/>
          </w:tcPr>
          <w:p w:rsidR="002B663F" w:rsidRPr="005E7CCB" w:rsidRDefault="002B663F" w:rsidP="002B663F">
            <w:pPr>
              <w:ind w:right="34"/>
              <w:jc w:val="right"/>
              <w:rPr>
                <w:rFonts w:cs="Arial"/>
              </w:rPr>
            </w:pPr>
            <w:r>
              <w:rPr>
                <w:b/>
              </w:rPr>
              <w:t>18</w:t>
            </w:r>
          </w:p>
        </w:tc>
        <w:tc>
          <w:tcPr>
            <w:tcW w:w="2268" w:type="dxa"/>
            <w:tcBorders>
              <w:right w:val="single" w:sz="4" w:space="0" w:color="auto"/>
            </w:tcBorders>
            <w:shd w:val="clear" w:color="auto" w:fill="auto"/>
            <w:vAlign w:val="center"/>
          </w:tcPr>
          <w:p w:rsidR="002B663F" w:rsidRPr="005E7CCB" w:rsidRDefault="002B663F" w:rsidP="002B663F">
            <w:pPr>
              <w:spacing w:before="60" w:after="60"/>
              <w:rPr>
                <w:rFonts w:cs="Arial"/>
                <w:b/>
                <w:sz w:val="20"/>
              </w:rPr>
            </w:pPr>
            <w:r>
              <w:rPr>
                <w:rFonts w:cs="Arial"/>
                <w:b/>
              </w:rPr>
              <w:t>Stock senken</w:t>
            </w:r>
          </w:p>
        </w:tc>
        <w:tc>
          <w:tcPr>
            <w:tcW w:w="4536" w:type="dxa"/>
            <w:tcBorders>
              <w:left w:val="single" w:sz="4" w:space="0" w:color="auto"/>
            </w:tcBorders>
            <w:shd w:val="clear" w:color="auto" w:fill="auto"/>
            <w:vAlign w:val="center"/>
          </w:tcPr>
          <w:p w:rsidR="002B663F" w:rsidRPr="00533C39" w:rsidRDefault="002B663F" w:rsidP="002B663F">
            <w:pPr>
              <w:numPr>
                <w:ilvl w:val="0"/>
                <w:numId w:val="16"/>
              </w:numPr>
              <w:ind w:left="417"/>
              <w:jc w:val="both"/>
              <w:rPr>
                <w:sz w:val="18"/>
                <w:szCs w:val="18"/>
              </w:rPr>
            </w:pPr>
            <w:r w:rsidRPr="00533C39">
              <w:rPr>
                <w:sz w:val="18"/>
                <w:szCs w:val="18"/>
              </w:rPr>
              <w:t>Etwas ablegen / loslassen</w:t>
            </w:r>
          </w:p>
          <w:p w:rsidR="002B663F" w:rsidRPr="00533C39" w:rsidRDefault="002B663F" w:rsidP="002B663F">
            <w:pPr>
              <w:numPr>
                <w:ilvl w:val="0"/>
                <w:numId w:val="16"/>
              </w:numPr>
              <w:ind w:left="417"/>
              <w:jc w:val="both"/>
              <w:rPr>
                <w:sz w:val="18"/>
                <w:szCs w:val="18"/>
              </w:rPr>
            </w:pPr>
            <w:r w:rsidRPr="00533C39">
              <w:rPr>
                <w:sz w:val="18"/>
                <w:szCs w:val="18"/>
              </w:rPr>
              <w:t>Etwas behutsam zu Ende bringen / zur Ruhe kommen lassen</w:t>
            </w:r>
          </w:p>
          <w:p w:rsidR="002B663F" w:rsidRPr="00533C39" w:rsidRDefault="002B663F" w:rsidP="002B663F">
            <w:pPr>
              <w:numPr>
                <w:ilvl w:val="0"/>
                <w:numId w:val="16"/>
              </w:numPr>
              <w:ind w:left="417"/>
              <w:jc w:val="both"/>
              <w:rPr>
                <w:rFonts w:cs="Arial"/>
                <w:b/>
                <w:sz w:val="18"/>
                <w:szCs w:val="18"/>
              </w:rPr>
            </w:pPr>
            <w:r w:rsidRPr="00533C39">
              <w:rPr>
                <w:sz w:val="18"/>
                <w:szCs w:val="18"/>
              </w:rPr>
              <w:t>Sich gemeinsam beruhigen</w:t>
            </w:r>
          </w:p>
        </w:tc>
        <w:tc>
          <w:tcPr>
            <w:tcW w:w="709" w:type="dxa"/>
            <w:shd w:val="clear" w:color="auto" w:fill="auto"/>
          </w:tcPr>
          <w:p w:rsidR="002B663F" w:rsidRPr="005E7CCB" w:rsidRDefault="002B663F" w:rsidP="002B663F">
            <w:pPr>
              <w:spacing w:beforeLines="60" w:before="144" w:afterLines="60" w:after="144"/>
              <w:rPr>
                <w:b/>
                <w:sz w:val="22"/>
                <w:szCs w:val="22"/>
              </w:rPr>
            </w:pPr>
          </w:p>
        </w:tc>
        <w:tc>
          <w:tcPr>
            <w:tcW w:w="850" w:type="dxa"/>
            <w:shd w:val="clear" w:color="auto" w:fill="auto"/>
          </w:tcPr>
          <w:p w:rsidR="002B663F" w:rsidRPr="005E7CCB" w:rsidRDefault="002B663F" w:rsidP="002B663F">
            <w:pPr>
              <w:spacing w:beforeLines="60" w:before="144" w:afterLines="60" w:after="144"/>
              <w:rPr>
                <w:sz w:val="18"/>
                <w:szCs w:val="22"/>
              </w:rPr>
            </w:pPr>
          </w:p>
        </w:tc>
      </w:tr>
      <w:tr w:rsidR="002B663F" w:rsidRPr="005E7CCB">
        <w:trPr>
          <w:trHeight w:val="1125"/>
        </w:trPr>
        <w:tc>
          <w:tcPr>
            <w:tcW w:w="851" w:type="dxa"/>
            <w:shd w:val="clear" w:color="auto" w:fill="auto"/>
            <w:vAlign w:val="center"/>
          </w:tcPr>
          <w:p w:rsidR="002B663F" w:rsidRPr="005E7CCB" w:rsidRDefault="002B663F" w:rsidP="002B663F">
            <w:pPr>
              <w:spacing w:before="60" w:after="60"/>
              <w:ind w:right="34"/>
              <w:jc w:val="right"/>
              <w:rPr>
                <w:rFonts w:cs="Arial"/>
                <w:sz w:val="22"/>
              </w:rPr>
            </w:pPr>
            <w:r>
              <w:pict>
                <v:shape id="_x0000_i1104" type="#_x0000_t75" style="width:29.65pt;height:21pt;mso-wrap-edited:f" wrapcoords="-227 0 -227 20955 21600 20955 21600 0 -227 0" o:allowoverlap="f">
                  <v:imagedata r:id="rId11" o:title="bege_icon_e_rgb_25mm"/>
                </v:shape>
              </w:pict>
            </w:r>
          </w:p>
        </w:tc>
        <w:tc>
          <w:tcPr>
            <w:tcW w:w="709" w:type="dxa"/>
            <w:shd w:val="clear" w:color="auto" w:fill="auto"/>
            <w:vAlign w:val="center"/>
          </w:tcPr>
          <w:p w:rsidR="002B663F" w:rsidRPr="005E7CCB" w:rsidRDefault="002B663F" w:rsidP="002B663F">
            <w:pPr>
              <w:ind w:right="34"/>
              <w:jc w:val="right"/>
              <w:rPr>
                <w:rFonts w:cs="Arial"/>
              </w:rPr>
            </w:pPr>
            <w:r>
              <w:rPr>
                <w:b/>
              </w:rPr>
              <w:t>30</w:t>
            </w:r>
          </w:p>
        </w:tc>
        <w:tc>
          <w:tcPr>
            <w:tcW w:w="2268" w:type="dxa"/>
            <w:tcBorders>
              <w:right w:val="single" w:sz="4" w:space="0" w:color="auto"/>
            </w:tcBorders>
            <w:shd w:val="clear" w:color="auto" w:fill="auto"/>
            <w:vAlign w:val="center"/>
          </w:tcPr>
          <w:p w:rsidR="002B663F" w:rsidRPr="005E7CCB" w:rsidRDefault="002B663F" w:rsidP="002B663F">
            <w:pPr>
              <w:spacing w:before="60" w:after="60"/>
              <w:rPr>
                <w:rFonts w:cs="Arial"/>
                <w:b/>
                <w:sz w:val="20"/>
              </w:rPr>
            </w:pPr>
            <w:r>
              <w:rPr>
                <w:rFonts w:cs="Arial"/>
                <w:b/>
              </w:rPr>
              <w:t>Schiebekampf</w:t>
            </w:r>
          </w:p>
        </w:tc>
        <w:tc>
          <w:tcPr>
            <w:tcW w:w="4536" w:type="dxa"/>
            <w:tcBorders>
              <w:left w:val="single" w:sz="4" w:space="0" w:color="auto"/>
            </w:tcBorders>
            <w:shd w:val="clear" w:color="auto" w:fill="auto"/>
            <w:vAlign w:val="center"/>
          </w:tcPr>
          <w:p w:rsidR="002B663F" w:rsidRPr="0020368F" w:rsidRDefault="002B663F" w:rsidP="002B663F">
            <w:pPr>
              <w:numPr>
                <w:ilvl w:val="0"/>
                <w:numId w:val="16"/>
              </w:numPr>
              <w:ind w:left="417"/>
              <w:jc w:val="both"/>
              <w:rPr>
                <w:sz w:val="18"/>
              </w:rPr>
            </w:pPr>
            <w:r w:rsidRPr="0020368F">
              <w:rPr>
                <w:sz w:val="18"/>
              </w:rPr>
              <w:t>Kampf</w:t>
            </w:r>
          </w:p>
          <w:p w:rsidR="002B663F" w:rsidRPr="0020368F" w:rsidRDefault="002B663F" w:rsidP="002B663F">
            <w:pPr>
              <w:numPr>
                <w:ilvl w:val="0"/>
                <w:numId w:val="16"/>
              </w:numPr>
              <w:ind w:left="417"/>
              <w:jc w:val="both"/>
              <w:rPr>
                <w:sz w:val="18"/>
              </w:rPr>
            </w:pPr>
            <w:r w:rsidRPr="0020368F">
              <w:rPr>
                <w:sz w:val="18"/>
              </w:rPr>
              <w:t>Fair und kontrolliert kämpfen</w:t>
            </w:r>
          </w:p>
          <w:p w:rsidR="002B663F" w:rsidRPr="0020368F" w:rsidRDefault="002B663F" w:rsidP="002B663F">
            <w:pPr>
              <w:numPr>
                <w:ilvl w:val="0"/>
                <w:numId w:val="16"/>
              </w:numPr>
              <w:ind w:left="417"/>
              <w:jc w:val="both"/>
              <w:rPr>
                <w:sz w:val="18"/>
              </w:rPr>
            </w:pPr>
            <w:r w:rsidRPr="0020368F">
              <w:rPr>
                <w:sz w:val="18"/>
              </w:rPr>
              <w:t>Wettbewerb</w:t>
            </w:r>
          </w:p>
          <w:p w:rsidR="002B663F" w:rsidRPr="00533C39" w:rsidRDefault="002B663F" w:rsidP="002B663F">
            <w:pPr>
              <w:numPr>
                <w:ilvl w:val="0"/>
                <w:numId w:val="16"/>
              </w:numPr>
              <w:ind w:left="417"/>
              <w:jc w:val="both"/>
              <w:rPr>
                <w:rFonts w:cs="Arial"/>
                <w:b/>
                <w:sz w:val="18"/>
                <w:szCs w:val="18"/>
              </w:rPr>
            </w:pPr>
            <w:r>
              <w:rPr>
                <w:sz w:val="18"/>
              </w:rPr>
              <w:t xml:space="preserve">Eine grosse Last wegschieben / </w:t>
            </w:r>
            <w:r>
              <w:rPr>
                <w:rFonts w:ascii="Cambria (Designkörper)" w:hAnsi="Cambria (Designkörper)"/>
                <w:sz w:val="18"/>
              </w:rPr>
              <w:t>‹</w:t>
            </w:r>
            <w:r w:rsidRPr="0020368F">
              <w:rPr>
                <w:sz w:val="18"/>
              </w:rPr>
              <w:t>Berge versetzen</w:t>
            </w:r>
            <w:r>
              <w:rPr>
                <w:rFonts w:ascii="Cambria (Designkörper)" w:hAnsi="Cambria (Designkörper)"/>
                <w:sz w:val="18"/>
              </w:rPr>
              <w:t>›</w:t>
            </w:r>
          </w:p>
        </w:tc>
        <w:tc>
          <w:tcPr>
            <w:tcW w:w="709" w:type="dxa"/>
            <w:shd w:val="clear" w:color="auto" w:fill="auto"/>
          </w:tcPr>
          <w:p w:rsidR="002B663F" w:rsidRPr="005E7CCB" w:rsidRDefault="002B663F" w:rsidP="002B663F">
            <w:pPr>
              <w:spacing w:beforeLines="60" w:before="144" w:afterLines="60" w:after="144"/>
              <w:rPr>
                <w:b/>
                <w:sz w:val="22"/>
                <w:szCs w:val="22"/>
              </w:rPr>
            </w:pPr>
          </w:p>
        </w:tc>
        <w:tc>
          <w:tcPr>
            <w:tcW w:w="850" w:type="dxa"/>
            <w:shd w:val="clear" w:color="auto" w:fill="auto"/>
          </w:tcPr>
          <w:p w:rsidR="002B663F" w:rsidRPr="005E7CCB" w:rsidRDefault="002B663F" w:rsidP="002B663F">
            <w:pPr>
              <w:spacing w:beforeLines="60" w:before="144" w:afterLines="60" w:after="144"/>
              <w:rPr>
                <w:sz w:val="18"/>
                <w:szCs w:val="22"/>
              </w:rPr>
            </w:pPr>
          </w:p>
        </w:tc>
      </w:tr>
      <w:tr w:rsidR="002B663F" w:rsidRPr="005E7CCB">
        <w:trPr>
          <w:trHeight w:val="558"/>
        </w:trPr>
        <w:tc>
          <w:tcPr>
            <w:tcW w:w="851" w:type="dxa"/>
            <w:shd w:val="clear" w:color="auto" w:fill="auto"/>
            <w:vAlign w:val="center"/>
          </w:tcPr>
          <w:p w:rsidR="002B663F" w:rsidRDefault="002B663F" w:rsidP="002B663F">
            <w:pPr>
              <w:spacing w:before="60" w:after="60"/>
              <w:ind w:right="34"/>
              <w:jc w:val="right"/>
            </w:pPr>
            <w:r w:rsidRPr="00C134B5">
              <w:rPr>
                <w:b/>
                <w:noProof/>
                <w:sz w:val="28"/>
                <w:szCs w:val="28"/>
                <w:lang w:val="de-CH" w:eastAsia="de-CH"/>
              </w:rPr>
              <w:pict>
                <v:shape id="Grafik 1" o:spid="_x0000_i1105" type="#_x0000_t75" alt=":::::Icons:BEGE_ICONS_K-E-L-A-P_Pixel:K_Pixel:bege_icon_k_rgb_50mm.jpg" style="width:30.75pt;height:21.4pt;visibility:visible">
                  <v:imagedata r:id="rId12" o:title="bege_icon_k_rgb_50mm"/>
                </v:shape>
              </w:pict>
            </w:r>
          </w:p>
        </w:tc>
        <w:tc>
          <w:tcPr>
            <w:tcW w:w="709" w:type="dxa"/>
            <w:shd w:val="clear" w:color="auto" w:fill="auto"/>
            <w:vAlign w:val="center"/>
          </w:tcPr>
          <w:p w:rsidR="002B663F" w:rsidRPr="005E7CCB" w:rsidRDefault="002B663F" w:rsidP="002B663F">
            <w:pPr>
              <w:ind w:right="34"/>
              <w:jc w:val="right"/>
              <w:rPr>
                <w:b/>
              </w:rPr>
            </w:pPr>
            <w:r>
              <w:rPr>
                <w:b/>
              </w:rPr>
              <w:t>2</w:t>
            </w:r>
          </w:p>
        </w:tc>
        <w:tc>
          <w:tcPr>
            <w:tcW w:w="2268" w:type="dxa"/>
            <w:tcBorders>
              <w:right w:val="single" w:sz="4" w:space="0" w:color="auto"/>
            </w:tcBorders>
            <w:shd w:val="clear" w:color="auto" w:fill="auto"/>
            <w:vAlign w:val="center"/>
          </w:tcPr>
          <w:p w:rsidR="002B663F" w:rsidRPr="005E7CCB" w:rsidRDefault="002B663F" w:rsidP="002B663F">
            <w:pPr>
              <w:spacing w:before="60" w:after="60"/>
              <w:rPr>
                <w:rFonts w:cs="Arial"/>
                <w:b/>
              </w:rPr>
            </w:pPr>
            <w:r>
              <w:rPr>
                <w:rFonts w:cs="Arial"/>
                <w:b/>
              </w:rPr>
              <w:t>Der starke Arm</w:t>
            </w:r>
          </w:p>
        </w:tc>
        <w:tc>
          <w:tcPr>
            <w:tcW w:w="4536" w:type="dxa"/>
            <w:tcBorders>
              <w:left w:val="single" w:sz="4" w:space="0" w:color="auto"/>
            </w:tcBorders>
            <w:shd w:val="clear" w:color="auto" w:fill="auto"/>
            <w:vAlign w:val="center"/>
          </w:tcPr>
          <w:p w:rsidR="002B663F" w:rsidRPr="0020368F" w:rsidRDefault="002B663F" w:rsidP="002B663F">
            <w:pPr>
              <w:pStyle w:val="Standa"/>
              <w:numPr>
                <w:ilvl w:val="0"/>
                <w:numId w:val="16"/>
              </w:numPr>
              <w:ind w:left="417"/>
              <w:jc w:val="both"/>
              <w:rPr>
                <w:sz w:val="18"/>
              </w:rPr>
            </w:pPr>
            <w:r w:rsidRPr="0020368F">
              <w:rPr>
                <w:sz w:val="18"/>
              </w:rPr>
              <w:t>Stark sein</w:t>
            </w:r>
          </w:p>
          <w:p w:rsidR="002B663F" w:rsidRPr="0020368F" w:rsidRDefault="002B663F" w:rsidP="002B663F">
            <w:pPr>
              <w:pStyle w:val="Standa"/>
              <w:numPr>
                <w:ilvl w:val="0"/>
                <w:numId w:val="16"/>
              </w:numPr>
              <w:ind w:left="417"/>
              <w:jc w:val="both"/>
              <w:rPr>
                <w:sz w:val="18"/>
              </w:rPr>
            </w:pPr>
            <w:r w:rsidRPr="0020368F">
              <w:rPr>
                <w:sz w:val="18"/>
              </w:rPr>
              <w:t>Meine Gefühlsstimmung beeinflusst mein Können</w:t>
            </w:r>
          </w:p>
          <w:p w:rsidR="002B663F" w:rsidRPr="00533C39" w:rsidRDefault="002B663F" w:rsidP="002B663F">
            <w:pPr>
              <w:numPr>
                <w:ilvl w:val="0"/>
                <w:numId w:val="16"/>
              </w:numPr>
              <w:ind w:left="417"/>
              <w:jc w:val="both"/>
              <w:rPr>
                <w:sz w:val="18"/>
                <w:szCs w:val="18"/>
              </w:rPr>
            </w:pPr>
            <w:r w:rsidRPr="0020368F">
              <w:rPr>
                <w:sz w:val="18"/>
              </w:rPr>
              <w:t>Ich werde durch gute Gefühle stärker, ich kann diese beeinflussen</w:t>
            </w:r>
          </w:p>
        </w:tc>
        <w:tc>
          <w:tcPr>
            <w:tcW w:w="709" w:type="dxa"/>
            <w:shd w:val="clear" w:color="auto" w:fill="auto"/>
          </w:tcPr>
          <w:p w:rsidR="002B663F" w:rsidRPr="005E7CCB" w:rsidRDefault="002B663F" w:rsidP="002B663F">
            <w:pPr>
              <w:spacing w:before="60" w:after="60"/>
              <w:rPr>
                <w:rFonts w:cs="Arial"/>
                <w:b/>
                <w:sz w:val="22"/>
                <w:szCs w:val="22"/>
              </w:rPr>
            </w:pPr>
          </w:p>
        </w:tc>
        <w:tc>
          <w:tcPr>
            <w:tcW w:w="850" w:type="dxa"/>
            <w:shd w:val="clear" w:color="auto" w:fill="auto"/>
          </w:tcPr>
          <w:p w:rsidR="002B663F" w:rsidRPr="005E7CCB" w:rsidRDefault="002B663F" w:rsidP="002B663F">
            <w:pPr>
              <w:spacing w:before="60" w:after="60"/>
              <w:rPr>
                <w:rFonts w:cs="Arial"/>
                <w:sz w:val="18"/>
                <w:szCs w:val="22"/>
              </w:rPr>
            </w:pPr>
          </w:p>
        </w:tc>
      </w:tr>
      <w:tr w:rsidR="002B663F" w:rsidRPr="005E7CCB">
        <w:trPr>
          <w:trHeight w:val="558"/>
        </w:trPr>
        <w:tc>
          <w:tcPr>
            <w:tcW w:w="851" w:type="dxa"/>
            <w:shd w:val="clear" w:color="auto" w:fill="auto"/>
            <w:vAlign w:val="center"/>
          </w:tcPr>
          <w:p w:rsidR="002B663F" w:rsidRDefault="002B663F" w:rsidP="002B663F">
            <w:pPr>
              <w:spacing w:before="60" w:after="60"/>
              <w:ind w:right="34"/>
              <w:jc w:val="right"/>
            </w:pPr>
            <w:r w:rsidRPr="00C134B5">
              <w:rPr>
                <w:b/>
                <w:noProof/>
                <w:sz w:val="28"/>
                <w:szCs w:val="28"/>
                <w:lang w:val="de-CH" w:eastAsia="de-CH"/>
              </w:rPr>
              <w:pict>
                <v:shape id="_x0000_i1106" type="#_x0000_t75" alt=":::::Icons:BEGE_ICONS_K-E-L-A-P_Pixel:K_Pixel:bege_icon_k_rgb_50mm.jpg" style="width:30.75pt;height:21.4pt;visibility:visible">
                  <v:imagedata r:id="rId12" o:title="bege_icon_k_rgb_50mm"/>
                </v:shape>
              </w:pict>
            </w:r>
          </w:p>
        </w:tc>
        <w:tc>
          <w:tcPr>
            <w:tcW w:w="709" w:type="dxa"/>
            <w:shd w:val="clear" w:color="auto" w:fill="auto"/>
            <w:vAlign w:val="center"/>
          </w:tcPr>
          <w:p w:rsidR="002B663F" w:rsidRPr="005E7CCB" w:rsidRDefault="002B663F" w:rsidP="002B663F">
            <w:pPr>
              <w:ind w:right="34"/>
              <w:jc w:val="right"/>
              <w:rPr>
                <w:b/>
              </w:rPr>
            </w:pPr>
            <w:r>
              <w:rPr>
                <w:b/>
              </w:rPr>
              <w:t>4</w:t>
            </w:r>
          </w:p>
        </w:tc>
        <w:tc>
          <w:tcPr>
            <w:tcW w:w="2268" w:type="dxa"/>
            <w:tcBorders>
              <w:right w:val="single" w:sz="4" w:space="0" w:color="auto"/>
            </w:tcBorders>
            <w:shd w:val="clear" w:color="auto" w:fill="auto"/>
            <w:vAlign w:val="center"/>
          </w:tcPr>
          <w:p w:rsidR="002B663F" w:rsidRPr="005E7CCB" w:rsidRDefault="002B663F" w:rsidP="002B663F">
            <w:pPr>
              <w:spacing w:before="60" w:after="60"/>
              <w:rPr>
                <w:rFonts w:cs="Arial"/>
                <w:b/>
              </w:rPr>
            </w:pPr>
            <w:r>
              <w:rPr>
                <w:rFonts w:cs="Arial"/>
                <w:b/>
              </w:rPr>
              <w:t>Kranich</w:t>
            </w:r>
          </w:p>
        </w:tc>
        <w:tc>
          <w:tcPr>
            <w:tcW w:w="4536" w:type="dxa"/>
            <w:tcBorders>
              <w:left w:val="single" w:sz="4" w:space="0" w:color="auto"/>
            </w:tcBorders>
            <w:shd w:val="clear" w:color="auto" w:fill="auto"/>
            <w:vAlign w:val="center"/>
          </w:tcPr>
          <w:p w:rsidR="002B663F" w:rsidRPr="00533C39" w:rsidRDefault="002B663F" w:rsidP="002B663F">
            <w:pPr>
              <w:numPr>
                <w:ilvl w:val="0"/>
                <w:numId w:val="16"/>
              </w:numPr>
              <w:ind w:left="417"/>
              <w:jc w:val="both"/>
              <w:rPr>
                <w:sz w:val="18"/>
                <w:szCs w:val="18"/>
              </w:rPr>
            </w:pPr>
            <w:r w:rsidRPr="00533C39">
              <w:rPr>
                <w:sz w:val="18"/>
                <w:szCs w:val="18"/>
              </w:rPr>
              <w:t>Gleichgewicht, Balance halten</w:t>
            </w:r>
          </w:p>
          <w:p w:rsidR="002B663F" w:rsidRDefault="002B663F" w:rsidP="002B663F">
            <w:pPr>
              <w:numPr>
                <w:ilvl w:val="0"/>
                <w:numId w:val="16"/>
              </w:numPr>
              <w:ind w:left="417"/>
              <w:jc w:val="both"/>
              <w:rPr>
                <w:sz w:val="18"/>
                <w:szCs w:val="18"/>
              </w:rPr>
            </w:pPr>
            <w:r w:rsidRPr="00533C39">
              <w:rPr>
                <w:sz w:val="18"/>
                <w:szCs w:val="18"/>
              </w:rPr>
              <w:t>Ausdauer, Zentrierung</w:t>
            </w:r>
          </w:p>
          <w:p w:rsidR="002B663F" w:rsidRPr="00533C39" w:rsidRDefault="002B663F" w:rsidP="002B663F">
            <w:pPr>
              <w:numPr>
                <w:ilvl w:val="0"/>
                <w:numId w:val="16"/>
              </w:numPr>
              <w:ind w:left="417"/>
              <w:jc w:val="both"/>
              <w:rPr>
                <w:sz w:val="18"/>
                <w:szCs w:val="18"/>
              </w:rPr>
            </w:pPr>
            <w:r>
              <w:rPr>
                <w:sz w:val="18"/>
                <w:szCs w:val="18"/>
              </w:rPr>
              <w:t>Bereit sein für eine grosse Tat</w:t>
            </w:r>
          </w:p>
          <w:p w:rsidR="002B663F" w:rsidRPr="00533C39" w:rsidRDefault="002B663F" w:rsidP="002B663F">
            <w:pPr>
              <w:numPr>
                <w:ilvl w:val="0"/>
                <w:numId w:val="16"/>
              </w:numPr>
              <w:ind w:left="417"/>
              <w:jc w:val="both"/>
              <w:rPr>
                <w:sz w:val="18"/>
                <w:szCs w:val="18"/>
              </w:rPr>
            </w:pPr>
            <w:r w:rsidRPr="00533C39">
              <w:rPr>
                <w:sz w:val="18"/>
                <w:szCs w:val="18"/>
              </w:rPr>
              <w:t>Kung Fu, Karate Geschichten</w:t>
            </w:r>
          </w:p>
          <w:p w:rsidR="002B663F" w:rsidRPr="00533C39" w:rsidRDefault="002B663F" w:rsidP="002B663F">
            <w:pPr>
              <w:numPr>
                <w:ilvl w:val="0"/>
                <w:numId w:val="16"/>
              </w:numPr>
              <w:ind w:left="417"/>
              <w:jc w:val="both"/>
              <w:rPr>
                <w:sz w:val="18"/>
                <w:szCs w:val="18"/>
              </w:rPr>
            </w:pPr>
            <w:r w:rsidRPr="00533C39">
              <w:rPr>
                <w:sz w:val="18"/>
                <w:szCs w:val="18"/>
              </w:rPr>
              <w:t>Tiergeschichten (Vögel)</w:t>
            </w:r>
          </w:p>
        </w:tc>
        <w:tc>
          <w:tcPr>
            <w:tcW w:w="709" w:type="dxa"/>
            <w:shd w:val="clear" w:color="auto" w:fill="auto"/>
          </w:tcPr>
          <w:p w:rsidR="002B663F" w:rsidRPr="005E7CCB" w:rsidRDefault="002B663F" w:rsidP="002B663F">
            <w:pPr>
              <w:spacing w:before="60" w:after="60"/>
              <w:rPr>
                <w:rFonts w:cs="Arial"/>
                <w:b/>
                <w:sz w:val="22"/>
                <w:szCs w:val="22"/>
              </w:rPr>
            </w:pPr>
          </w:p>
        </w:tc>
        <w:tc>
          <w:tcPr>
            <w:tcW w:w="850" w:type="dxa"/>
            <w:shd w:val="clear" w:color="auto" w:fill="auto"/>
          </w:tcPr>
          <w:p w:rsidR="002B663F" w:rsidRPr="005E7CCB" w:rsidRDefault="002B663F" w:rsidP="002B663F">
            <w:pPr>
              <w:spacing w:before="60" w:after="60"/>
              <w:rPr>
                <w:rFonts w:cs="Arial"/>
                <w:sz w:val="18"/>
                <w:szCs w:val="22"/>
              </w:rPr>
            </w:pPr>
          </w:p>
        </w:tc>
      </w:tr>
      <w:tr w:rsidR="002B663F" w:rsidRPr="005E7CCB">
        <w:trPr>
          <w:trHeight w:val="558"/>
        </w:trPr>
        <w:tc>
          <w:tcPr>
            <w:tcW w:w="851" w:type="dxa"/>
            <w:shd w:val="clear" w:color="auto" w:fill="auto"/>
            <w:vAlign w:val="center"/>
          </w:tcPr>
          <w:p w:rsidR="002B663F" w:rsidRDefault="002B663F" w:rsidP="002B663F">
            <w:pPr>
              <w:spacing w:before="60" w:after="60"/>
              <w:ind w:right="34"/>
              <w:jc w:val="right"/>
            </w:pPr>
            <w:r w:rsidRPr="00C134B5">
              <w:rPr>
                <w:b/>
                <w:noProof/>
                <w:sz w:val="28"/>
                <w:szCs w:val="28"/>
                <w:lang w:val="de-CH" w:eastAsia="de-CH"/>
              </w:rPr>
              <w:pict>
                <v:shape id="_x0000_i1107" type="#_x0000_t75" alt=":::::Icons:BEGE_ICONS_K-E-L-A-P_Pixel:K_Pixel:bege_icon_k_rgb_50mm.jpg" style="width:30.75pt;height:21.4pt;visibility:visible">
                  <v:imagedata r:id="rId12" o:title="bege_icon_k_rgb_50mm"/>
                </v:shape>
              </w:pict>
            </w:r>
          </w:p>
        </w:tc>
        <w:tc>
          <w:tcPr>
            <w:tcW w:w="709" w:type="dxa"/>
            <w:shd w:val="clear" w:color="auto" w:fill="auto"/>
            <w:vAlign w:val="center"/>
          </w:tcPr>
          <w:p w:rsidR="002B663F" w:rsidRPr="005E7CCB" w:rsidRDefault="002B663F" w:rsidP="002B663F">
            <w:pPr>
              <w:ind w:right="34"/>
              <w:jc w:val="right"/>
              <w:rPr>
                <w:b/>
              </w:rPr>
            </w:pPr>
            <w:r>
              <w:rPr>
                <w:b/>
              </w:rPr>
              <w:t>11</w:t>
            </w:r>
          </w:p>
        </w:tc>
        <w:tc>
          <w:tcPr>
            <w:tcW w:w="2268" w:type="dxa"/>
            <w:tcBorders>
              <w:right w:val="single" w:sz="4" w:space="0" w:color="auto"/>
            </w:tcBorders>
            <w:shd w:val="clear" w:color="auto" w:fill="auto"/>
            <w:vAlign w:val="center"/>
          </w:tcPr>
          <w:p w:rsidR="002B663F" w:rsidRPr="005E7CCB" w:rsidRDefault="002B663F" w:rsidP="002B663F">
            <w:pPr>
              <w:spacing w:before="60" w:after="60"/>
              <w:rPr>
                <w:rFonts w:cs="Arial"/>
                <w:b/>
              </w:rPr>
            </w:pPr>
            <w:r>
              <w:rPr>
                <w:rFonts w:cs="Arial"/>
                <w:b/>
              </w:rPr>
              <w:t>Feueratmung</w:t>
            </w:r>
          </w:p>
        </w:tc>
        <w:tc>
          <w:tcPr>
            <w:tcW w:w="4536" w:type="dxa"/>
            <w:tcBorders>
              <w:left w:val="single" w:sz="4" w:space="0" w:color="auto"/>
            </w:tcBorders>
            <w:shd w:val="clear" w:color="auto" w:fill="auto"/>
            <w:vAlign w:val="center"/>
          </w:tcPr>
          <w:p w:rsidR="002B663F" w:rsidRPr="004252B6" w:rsidRDefault="002B663F" w:rsidP="002B663F">
            <w:pPr>
              <w:pStyle w:val="Standa"/>
              <w:numPr>
                <w:ilvl w:val="0"/>
                <w:numId w:val="16"/>
              </w:numPr>
              <w:ind w:left="417"/>
              <w:jc w:val="both"/>
              <w:rPr>
                <w:sz w:val="18"/>
              </w:rPr>
            </w:pPr>
            <w:r w:rsidRPr="004252B6">
              <w:rPr>
                <w:sz w:val="18"/>
              </w:rPr>
              <w:t>Stärke aufbauen</w:t>
            </w:r>
          </w:p>
          <w:p w:rsidR="002B663F" w:rsidRDefault="002B663F" w:rsidP="002B663F">
            <w:pPr>
              <w:pStyle w:val="Standa"/>
              <w:numPr>
                <w:ilvl w:val="0"/>
                <w:numId w:val="16"/>
              </w:numPr>
              <w:ind w:left="417"/>
              <w:jc w:val="both"/>
              <w:rPr>
                <w:sz w:val="18"/>
              </w:rPr>
            </w:pPr>
            <w:r w:rsidRPr="004252B6">
              <w:rPr>
                <w:sz w:val="18"/>
              </w:rPr>
              <w:t>Hitze und Energie spüren</w:t>
            </w:r>
          </w:p>
          <w:p w:rsidR="002B663F" w:rsidRPr="004252B6" w:rsidRDefault="002B663F" w:rsidP="002B663F">
            <w:pPr>
              <w:pStyle w:val="Standa"/>
              <w:numPr>
                <w:ilvl w:val="0"/>
                <w:numId w:val="16"/>
              </w:numPr>
              <w:ind w:left="417"/>
              <w:jc w:val="both"/>
              <w:rPr>
                <w:sz w:val="18"/>
              </w:rPr>
            </w:pPr>
            <w:r w:rsidRPr="004252B6">
              <w:rPr>
                <w:sz w:val="18"/>
              </w:rPr>
              <w:t>Sich selber steuern</w:t>
            </w:r>
          </w:p>
        </w:tc>
        <w:tc>
          <w:tcPr>
            <w:tcW w:w="709" w:type="dxa"/>
            <w:shd w:val="clear" w:color="auto" w:fill="auto"/>
          </w:tcPr>
          <w:p w:rsidR="002B663F" w:rsidRPr="005E7CCB" w:rsidRDefault="002B663F" w:rsidP="002B663F">
            <w:pPr>
              <w:spacing w:before="60" w:after="60"/>
              <w:rPr>
                <w:rFonts w:cs="Arial"/>
                <w:b/>
                <w:sz w:val="22"/>
                <w:szCs w:val="22"/>
              </w:rPr>
            </w:pPr>
          </w:p>
        </w:tc>
        <w:tc>
          <w:tcPr>
            <w:tcW w:w="850" w:type="dxa"/>
            <w:shd w:val="clear" w:color="auto" w:fill="auto"/>
          </w:tcPr>
          <w:p w:rsidR="002B663F" w:rsidRPr="005E7CCB" w:rsidRDefault="002B663F" w:rsidP="002B663F">
            <w:pPr>
              <w:spacing w:before="60" w:after="60"/>
              <w:rPr>
                <w:rFonts w:cs="Arial"/>
                <w:sz w:val="18"/>
                <w:szCs w:val="22"/>
              </w:rPr>
            </w:pPr>
          </w:p>
        </w:tc>
      </w:tr>
      <w:tr w:rsidR="002B663F" w:rsidRPr="005E7CCB">
        <w:trPr>
          <w:trHeight w:val="558"/>
        </w:trPr>
        <w:tc>
          <w:tcPr>
            <w:tcW w:w="851" w:type="dxa"/>
            <w:shd w:val="clear" w:color="auto" w:fill="auto"/>
            <w:vAlign w:val="center"/>
          </w:tcPr>
          <w:p w:rsidR="002B663F" w:rsidRDefault="002B663F" w:rsidP="002B663F">
            <w:pPr>
              <w:spacing w:before="60" w:after="60"/>
              <w:ind w:right="34"/>
              <w:jc w:val="right"/>
            </w:pPr>
            <w:r w:rsidRPr="00C134B5">
              <w:rPr>
                <w:b/>
                <w:noProof/>
                <w:sz w:val="28"/>
                <w:szCs w:val="28"/>
                <w:lang w:val="de-CH" w:eastAsia="de-CH"/>
              </w:rPr>
              <w:pict>
                <v:shape id="_x0000_i1108" type="#_x0000_t75" alt=":::::Icons:BEGE_ICONS_K-E-L-A-P_Pixel:K_Pixel:bege_icon_k_rgb_50mm.jpg" style="width:30.75pt;height:21.4pt;visibility:visible">
                  <v:imagedata r:id="rId12" o:title="bege_icon_k_rgb_50mm"/>
                </v:shape>
              </w:pict>
            </w:r>
          </w:p>
        </w:tc>
        <w:tc>
          <w:tcPr>
            <w:tcW w:w="709" w:type="dxa"/>
            <w:shd w:val="clear" w:color="auto" w:fill="auto"/>
            <w:vAlign w:val="center"/>
          </w:tcPr>
          <w:p w:rsidR="002B663F" w:rsidRPr="005E7CCB" w:rsidRDefault="002B663F" w:rsidP="002B663F">
            <w:pPr>
              <w:ind w:right="34"/>
              <w:jc w:val="right"/>
              <w:rPr>
                <w:b/>
              </w:rPr>
            </w:pPr>
            <w:r>
              <w:rPr>
                <w:b/>
              </w:rPr>
              <w:t>14</w:t>
            </w:r>
          </w:p>
        </w:tc>
        <w:tc>
          <w:tcPr>
            <w:tcW w:w="2268" w:type="dxa"/>
            <w:tcBorders>
              <w:right w:val="single" w:sz="4" w:space="0" w:color="auto"/>
            </w:tcBorders>
            <w:shd w:val="clear" w:color="auto" w:fill="auto"/>
            <w:vAlign w:val="center"/>
          </w:tcPr>
          <w:p w:rsidR="002B663F" w:rsidRPr="005E7CCB" w:rsidRDefault="002B663F" w:rsidP="002B663F">
            <w:pPr>
              <w:spacing w:before="60" w:after="60"/>
              <w:rPr>
                <w:rFonts w:cs="Arial"/>
                <w:b/>
              </w:rPr>
            </w:pPr>
            <w:r>
              <w:rPr>
                <w:rFonts w:cs="Arial"/>
                <w:b/>
              </w:rPr>
              <w:t>Einseitiges Nasenatmen</w:t>
            </w:r>
          </w:p>
        </w:tc>
        <w:tc>
          <w:tcPr>
            <w:tcW w:w="4536" w:type="dxa"/>
            <w:tcBorders>
              <w:left w:val="single" w:sz="4" w:space="0" w:color="auto"/>
            </w:tcBorders>
            <w:shd w:val="clear" w:color="auto" w:fill="auto"/>
            <w:vAlign w:val="center"/>
          </w:tcPr>
          <w:p w:rsidR="002B663F" w:rsidRPr="004252B6" w:rsidRDefault="002B663F" w:rsidP="002B663F">
            <w:pPr>
              <w:pStyle w:val="Standa"/>
              <w:numPr>
                <w:ilvl w:val="0"/>
                <w:numId w:val="16"/>
              </w:numPr>
              <w:ind w:left="417"/>
              <w:jc w:val="both"/>
              <w:rPr>
                <w:sz w:val="18"/>
              </w:rPr>
            </w:pPr>
            <w:r w:rsidRPr="004252B6">
              <w:rPr>
                <w:sz w:val="18"/>
              </w:rPr>
              <w:t>Stimmungsschwankungen</w:t>
            </w:r>
          </w:p>
          <w:p w:rsidR="002B663F" w:rsidRPr="004252B6" w:rsidRDefault="002B663F" w:rsidP="002B663F">
            <w:pPr>
              <w:pStyle w:val="Standa"/>
              <w:numPr>
                <w:ilvl w:val="0"/>
                <w:numId w:val="16"/>
              </w:numPr>
              <w:ind w:left="417"/>
              <w:jc w:val="both"/>
              <w:rPr>
                <w:sz w:val="18"/>
              </w:rPr>
            </w:pPr>
            <w:r w:rsidRPr="004252B6">
              <w:rPr>
                <w:sz w:val="18"/>
              </w:rPr>
              <w:t>Unsicherheit klären und überwinden</w:t>
            </w:r>
          </w:p>
          <w:p w:rsidR="002B663F" w:rsidRPr="00533C39" w:rsidRDefault="002B663F" w:rsidP="002B663F">
            <w:pPr>
              <w:numPr>
                <w:ilvl w:val="0"/>
                <w:numId w:val="16"/>
              </w:numPr>
              <w:ind w:left="417"/>
              <w:jc w:val="both"/>
              <w:rPr>
                <w:sz w:val="18"/>
                <w:szCs w:val="18"/>
              </w:rPr>
            </w:pPr>
            <w:r w:rsidRPr="004252B6">
              <w:rPr>
                <w:sz w:val="18"/>
              </w:rPr>
              <w:t>Vorbereitung, um eine schwierige</w:t>
            </w:r>
            <w:r w:rsidRPr="00883E8E">
              <w:t xml:space="preserve"> </w:t>
            </w:r>
            <w:r w:rsidRPr="004252B6">
              <w:rPr>
                <w:sz w:val="18"/>
              </w:rPr>
              <w:t>Situation zu meistern</w:t>
            </w:r>
          </w:p>
        </w:tc>
        <w:tc>
          <w:tcPr>
            <w:tcW w:w="709" w:type="dxa"/>
            <w:shd w:val="clear" w:color="auto" w:fill="auto"/>
          </w:tcPr>
          <w:p w:rsidR="002B663F" w:rsidRPr="005E7CCB" w:rsidRDefault="002B663F" w:rsidP="002B663F">
            <w:pPr>
              <w:spacing w:before="60" w:after="60"/>
              <w:rPr>
                <w:rFonts w:cs="Arial"/>
                <w:b/>
                <w:sz w:val="22"/>
                <w:szCs w:val="22"/>
              </w:rPr>
            </w:pPr>
          </w:p>
        </w:tc>
        <w:tc>
          <w:tcPr>
            <w:tcW w:w="850" w:type="dxa"/>
            <w:shd w:val="clear" w:color="auto" w:fill="auto"/>
          </w:tcPr>
          <w:p w:rsidR="002B663F" w:rsidRPr="005E7CCB" w:rsidRDefault="002B663F" w:rsidP="002B663F">
            <w:pPr>
              <w:spacing w:before="60" w:after="60"/>
              <w:rPr>
                <w:rFonts w:cs="Arial"/>
                <w:sz w:val="18"/>
                <w:szCs w:val="22"/>
              </w:rPr>
            </w:pPr>
          </w:p>
        </w:tc>
      </w:tr>
      <w:tr w:rsidR="002B663F" w:rsidRPr="005E7CCB">
        <w:trPr>
          <w:trHeight w:val="411"/>
        </w:trPr>
        <w:tc>
          <w:tcPr>
            <w:tcW w:w="851" w:type="dxa"/>
            <w:shd w:val="clear" w:color="auto" w:fill="auto"/>
            <w:vAlign w:val="center"/>
          </w:tcPr>
          <w:p w:rsidR="002B663F" w:rsidRDefault="002B663F" w:rsidP="002B663F">
            <w:pPr>
              <w:spacing w:before="60" w:after="60"/>
              <w:ind w:right="34"/>
              <w:jc w:val="right"/>
            </w:pPr>
            <w:r w:rsidRPr="00C134B5">
              <w:rPr>
                <w:b/>
                <w:noProof/>
                <w:sz w:val="28"/>
                <w:szCs w:val="28"/>
                <w:lang w:val="de-CH" w:eastAsia="de-CH"/>
              </w:rPr>
              <w:pict>
                <v:shape id="_x0000_i1109" type="#_x0000_t75" alt=":::::Icons:BEGE_ICONS_K-E-L-A-P_Pixel:K_Pixel:bege_icon_k_rgb_50mm.jpg" style="width:30.75pt;height:21.4pt;visibility:visible">
                  <v:imagedata r:id="rId12" o:title="bege_icon_k_rgb_50mm"/>
                </v:shape>
              </w:pict>
            </w:r>
          </w:p>
        </w:tc>
        <w:tc>
          <w:tcPr>
            <w:tcW w:w="709" w:type="dxa"/>
            <w:shd w:val="clear" w:color="auto" w:fill="auto"/>
            <w:vAlign w:val="center"/>
          </w:tcPr>
          <w:p w:rsidR="002B663F" w:rsidRPr="005E7CCB" w:rsidRDefault="002B663F" w:rsidP="002B663F">
            <w:pPr>
              <w:ind w:right="34"/>
              <w:jc w:val="right"/>
              <w:rPr>
                <w:b/>
              </w:rPr>
            </w:pPr>
            <w:r>
              <w:rPr>
                <w:b/>
              </w:rPr>
              <w:t>25</w:t>
            </w:r>
          </w:p>
        </w:tc>
        <w:tc>
          <w:tcPr>
            <w:tcW w:w="2268" w:type="dxa"/>
            <w:tcBorders>
              <w:right w:val="single" w:sz="4" w:space="0" w:color="auto"/>
            </w:tcBorders>
            <w:shd w:val="clear" w:color="auto" w:fill="auto"/>
            <w:vAlign w:val="center"/>
          </w:tcPr>
          <w:p w:rsidR="002B663F" w:rsidRPr="005E7CCB" w:rsidRDefault="002B663F" w:rsidP="002B663F">
            <w:pPr>
              <w:spacing w:before="60" w:after="60"/>
              <w:rPr>
                <w:rFonts w:cs="Arial"/>
                <w:b/>
              </w:rPr>
            </w:pPr>
            <w:r>
              <w:rPr>
                <w:rFonts w:cs="Arial"/>
                <w:b/>
              </w:rPr>
              <w:t>Rückenmassage</w:t>
            </w:r>
          </w:p>
        </w:tc>
        <w:tc>
          <w:tcPr>
            <w:tcW w:w="4536" w:type="dxa"/>
            <w:tcBorders>
              <w:left w:val="single" w:sz="4" w:space="0" w:color="auto"/>
            </w:tcBorders>
            <w:shd w:val="clear" w:color="auto" w:fill="auto"/>
            <w:vAlign w:val="center"/>
          </w:tcPr>
          <w:p w:rsidR="002B663F" w:rsidRPr="00533C39" w:rsidRDefault="002B663F" w:rsidP="002B663F">
            <w:pPr>
              <w:numPr>
                <w:ilvl w:val="0"/>
                <w:numId w:val="16"/>
              </w:numPr>
              <w:ind w:left="417"/>
              <w:jc w:val="both"/>
              <w:rPr>
                <w:sz w:val="18"/>
                <w:szCs w:val="18"/>
              </w:rPr>
            </w:pPr>
            <w:r w:rsidRPr="00533C39">
              <w:rPr>
                <w:sz w:val="18"/>
                <w:szCs w:val="18"/>
              </w:rPr>
              <w:t>Einem Freund beistehen, ihm helfen</w:t>
            </w:r>
          </w:p>
          <w:p w:rsidR="002B663F" w:rsidRPr="00533C39" w:rsidRDefault="002B663F" w:rsidP="002B663F">
            <w:pPr>
              <w:numPr>
                <w:ilvl w:val="0"/>
                <w:numId w:val="16"/>
              </w:numPr>
              <w:ind w:left="417"/>
              <w:jc w:val="both"/>
              <w:rPr>
                <w:sz w:val="18"/>
                <w:szCs w:val="18"/>
              </w:rPr>
            </w:pPr>
            <w:r>
              <w:rPr>
                <w:sz w:val="18"/>
                <w:szCs w:val="18"/>
              </w:rPr>
              <w:t>Geschickte, empfindsame</w:t>
            </w:r>
            <w:r w:rsidRPr="00533C39">
              <w:rPr>
                <w:sz w:val="18"/>
                <w:szCs w:val="18"/>
              </w:rPr>
              <w:t xml:space="preserve"> Hände entwickeln</w:t>
            </w:r>
          </w:p>
          <w:p w:rsidR="002B663F" w:rsidRPr="00533C39" w:rsidRDefault="002B663F" w:rsidP="002B663F">
            <w:pPr>
              <w:numPr>
                <w:ilvl w:val="0"/>
                <w:numId w:val="16"/>
              </w:numPr>
              <w:ind w:left="417"/>
              <w:jc w:val="both"/>
              <w:rPr>
                <w:sz w:val="18"/>
                <w:szCs w:val="18"/>
              </w:rPr>
            </w:pPr>
            <w:r w:rsidRPr="00533C39">
              <w:rPr>
                <w:sz w:val="18"/>
                <w:szCs w:val="18"/>
              </w:rPr>
              <w:t>Jemandem etwas Gutes tun</w:t>
            </w:r>
          </w:p>
        </w:tc>
        <w:tc>
          <w:tcPr>
            <w:tcW w:w="709" w:type="dxa"/>
            <w:shd w:val="clear" w:color="auto" w:fill="auto"/>
          </w:tcPr>
          <w:p w:rsidR="002B663F" w:rsidRPr="005E7CCB" w:rsidRDefault="002B663F" w:rsidP="002B663F">
            <w:pPr>
              <w:spacing w:beforeLines="60" w:before="144" w:afterLines="60" w:after="144"/>
              <w:rPr>
                <w:b/>
                <w:sz w:val="22"/>
                <w:szCs w:val="22"/>
              </w:rPr>
            </w:pPr>
          </w:p>
        </w:tc>
        <w:tc>
          <w:tcPr>
            <w:tcW w:w="850" w:type="dxa"/>
            <w:shd w:val="clear" w:color="auto" w:fill="auto"/>
          </w:tcPr>
          <w:p w:rsidR="002B663F" w:rsidRPr="005E7CCB" w:rsidRDefault="002B663F" w:rsidP="002B663F">
            <w:pPr>
              <w:spacing w:beforeLines="60" w:before="144" w:afterLines="60" w:after="144"/>
              <w:rPr>
                <w:sz w:val="18"/>
                <w:szCs w:val="22"/>
              </w:rPr>
            </w:pPr>
          </w:p>
        </w:tc>
      </w:tr>
    </w:tbl>
    <w:p w:rsidR="002B663F" w:rsidRPr="00332AF7" w:rsidRDefault="002B663F" w:rsidP="002B663F">
      <w:pPr>
        <w:tabs>
          <w:tab w:val="left" w:pos="10065"/>
        </w:tabs>
        <w:ind w:right="284"/>
        <w:rPr>
          <w:b/>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2B663F" w:rsidRPr="00F176B8">
        <w:trPr>
          <w:trHeight w:val="850"/>
        </w:trPr>
        <w:tc>
          <w:tcPr>
            <w:tcW w:w="1970" w:type="dxa"/>
            <w:shd w:val="clear" w:color="auto" w:fill="auto"/>
            <w:vAlign w:val="center"/>
          </w:tcPr>
          <w:p w:rsidR="002B663F" w:rsidRPr="00F176B8" w:rsidRDefault="002B663F" w:rsidP="002B663F">
            <w:pPr>
              <w:pStyle w:val="Kopfze"/>
              <w:spacing w:line="264" w:lineRule="auto"/>
              <w:jc w:val="center"/>
              <w:rPr>
                <w:rFonts w:ascii="Cambria" w:hAnsi="Cambria" w:cs="Arial"/>
                <w:b/>
              </w:rPr>
            </w:pPr>
            <w:r w:rsidRPr="00F176B8">
              <w:rPr>
                <w:rFonts w:ascii="Cambria" w:hAnsi="Cambria"/>
              </w:rPr>
              <w:pict>
                <v:shape id="_x0000_i1110" type="#_x0000_t75" style="width:89.25pt;height:44.65pt">
                  <v:imagedata r:id="rId8" o:title="bege_bez_rgb_50mm"/>
                </v:shape>
              </w:pict>
            </w:r>
          </w:p>
        </w:tc>
        <w:tc>
          <w:tcPr>
            <w:tcW w:w="1701" w:type="dxa"/>
            <w:shd w:val="clear" w:color="auto" w:fill="auto"/>
            <w:vAlign w:val="bottom"/>
          </w:tcPr>
          <w:p w:rsidR="002B663F" w:rsidRPr="00F176B8" w:rsidRDefault="002B663F" w:rsidP="002B663F">
            <w:pPr>
              <w:pStyle w:val="Kopfze"/>
              <w:spacing w:line="264" w:lineRule="auto"/>
              <w:jc w:val="center"/>
              <w:rPr>
                <w:rFonts w:ascii="Cambria" w:hAnsi="Cambria" w:cs="Arial"/>
              </w:rPr>
            </w:pPr>
            <w:r w:rsidRPr="00F176B8">
              <w:rPr>
                <w:rFonts w:ascii="Cambria" w:hAnsi="Cambria" w:cs="Arial"/>
              </w:rPr>
              <w:t xml:space="preserve">Lesetagebuch </w:t>
            </w:r>
            <w:r w:rsidRPr="0065121A">
              <w:rPr>
                <w:rFonts w:ascii="Cambria" w:hAnsi="Cambria" w:cs="Arial"/>
                <w:b/>
              </w:rPr>
              <w:t>Kotzmotz</w:t>
            </w:r>
            <w:r w:rsidRPr="0065121A">
              <w:rPr>
                <w:rFonts w:ascii="Cambria" w:hAnsi="Cambria" w:cs="Arial"/>
                <w:b/>
              </w:rPr>
              <w:br/>
              <w:t>der Zauberer</w:t>
            </w:r>
            <w:r w:rsidRPr="00F176B8">
              <w:rPr>
                <w:rFonts w:ascii="Cambria" w:hAnsi="Cambria" w:cs="Arial"/>
              </w:rPr>
              <w:t xml:space="preserve"> Auftrag </w:t>
            </w:r>
            <w:r w:rsidRPr="00533C39">
              <w:rPr>
                <w:rFonts w:ascii="Cambria" w:hAnsi="Cambria" w:cs="Arial"/>
                <w:sz w:val="28"/>
              </w:rPr>
              <w:t>S</w:t>
            </w:r>
            <w:r>
              <w:rPr>
                <w:rFonts w:ascii="Cambria" w:hAnsi="Cambria" w:cs="Arial"/>
              </w:rPr>
              <w:t>2</w:t>
            </w:r>
          </w:p>
        </w:tc>
        <w:tc>
          <w:tcPr>
            <w:tcW w:w="5386" w:type="dxa"/>
            <w:shd w:val="clear" w:color="auto" w:fill="F2F2F2"/>
            <w:vAlign w:val="center"/>
          </w:tcPr>
          <w:p w:rsidR="002B663F" w:rsidRPr="00F176B8" w:rsidRDefault="002B663F" w:rsidP="002B663F">
            <w:pPr>
              <w:pStyle w:val="Kopfze"/>
              <w:ind w:left="142"/>
              <w:jc w:val="left"/>
              <w:rPr>
                <w:rFonts w:ascii="Cambria" w:hAnsi="Cambria" w:cs="Arial"/>
                <w:b/>
                <w:sz w:val="36"/>
              </w:rPr>
            </w:pPr>
            <w:r>
              <w:rPr>
                <w:rFonts w:ascii="Cambria" w:hAnsi="Cambria" w:cs="Arial"/>
                <w:b/>
                <w:sz w:val="36"/>
              </w:rPr>
              <w:t>Autorenwerkstatt</w:t>
            </w:r>
          </w:p>
          <w:p w:rsidR="002B663F" w:rsidRPr="00F176B8" w:rsidRDefault="002B663F" w:rsidP="002B663F">
            <w:pPr>
              <w:pStyle w:val="Kopfze"/>
              <w:ind w:left="142"/>
              <w:jc w:val="left"/>
              <w:rPr>
                <w:rFonts w:ascii="Cambria" w:hAnsi="Cambria" w:cs="Arial"/>
                <w:sz w:val="36"/>
              </w:rPr>
            </w:pPr>
            <w:r>
              <w:rPr>
                <w:rFonts w:ascii="Cambria" w:hAnsi="Cambria" w:cs="Arial"/>
                <w:sz w:val="36"/>
              </w:rPr>
              <w:t>Text-Check</w:t>
            </w:r>
          </w:p>
        </w:tc>
      </w:tr>
    </w:tbl>
    <w:p w:rsidR="002B663F" w:rsidRPr="00F176B8" w:rsidRDefault="002B663F" w:rsidP="002B663F">
      <w:pPr>
        <w:rPr>
          <w:rFonts w:cs="Arial"/>
        </w:rPr>
      </w:pPr>
    </w:p>
    <w:p w:rsidR="002B663F" w:rsidRPr="00437348" w:rsidRDefault="002B663F" w:rsidP="002B663F">
      <w:pPr>
        <w:ind w:left="1985" w:right="709" w:hanging="1985"/>
        <w:rPr>
          <w:rFonts w:cs="Arial"/>
          <w:noProof/>
          <w:sz w:val="28"/>
          <w:lang w:val="de-CH"/>
        </w:rPr>
      </w:pPr>
      <w:r w:rsidRPr="00F176B8">
        <w:rPr>
          <w:rFonts w:cs="Arial"/>
          <w:noProof/>
          <w:lang w:val="en-US"/>
        </w:rPr>
        <w:pict>
          <v:shape id="_x0000_i1111" type="#_x0000_t75" style="width:33.75pt;height:25.5pt">
            <v:imagedata r:id="rId9" o:title="BG_LTB_Button1"/>
          </v:shape>
        </w:pict>
      </w:r>
      <w:r w:rsidRPr="00F176B8">
        <w:rPr>
          <w:rFonts w:cs="Arial"/>
          <w:noProof/>
          <w:lang w:val="de-CH"/>
        </w:rPr>
        <w:tab/>
      </w:r>
      <w:r>
        <w:rPr>
          <w:rFonts w:cs="Arial"/>
          <w:noProof/>
          <w:sz w:val="28"/>
          <w:lang w:val="de-CH"/>
        </w:rPr>
        <w:t>Du hast deinen Text geschrieben.</w:t>
      </w:r>
      <w:r>
        <w:rPr>
          <w:rFonts w:cs="Arial"/>
          <w:noProof/>
          <w:sz w:val="28"/>
          <w:lang w:val="de-CH"/>
        </w:rPr>
        <w:br/>
        <w:t>Gib ihn einer anderen Person zur Kontrolle.</w:t>
      </w:r>
      <w:r>
        <w:rPr>
          <w:rFonts w:cs="Arial"/>
          <w:noProof/>
          <w:sz w:val="28"/>
          <w:lang w:val="de-CH"/>
        </w:rPr>
        <w:br/>
        <w:t xml:space="preserve">Lass sie deine </w:t>
      </w:r>
      <w:r w:rsidRPr="00FF4751">
        <w:rPr>
          <w:rFonts w:cs="Arial"/>
          <w:b/>
          <w:noProof/>
          <w:sz w:val="28"/>
          <w:lang w:val="de-CH"/>
        </w:rPr>
        <w:t>Checkliste</w:t>
      </w:r>
      <w:r>
        <w:rPr>
          <w:rFonts w:cs="Arial"/>
          <w:noProof/>
          <w:sz w:val="28"/>
          <w:lang w:val="de-CH"/>
        </w:rPr>
        <w:t xml:space="preserve"> ausfüllen und auch die Rechtschreibung kontrollieren.</w:t>
      </w:r>
      <w:r>
        <w:rPr>
          <w:rFonts w:cs="Arial"/>
          <w:noProof/>
          <w:sz w:val="28"/>
          <w:lang w:val="de-CH"/>
        </w:rPr>
        <w:br/>
      </w:r>
      <w:r w:rsidRPr="00437348">
        <w:rPr>
          <w:rFonts w:cs="Arial"/>
          <w:noProof/>
          <w:sz w:val="22"/>
          <w:lang w:val="de-CH"/>
        </w:rPr>
        <w:t>(mit Bleistift</w:t>
      </w:r>
      <w:r>
        <w:rPr>
          <w:rFonts w:cs="Arial"/>
          <w:noProof/>
          <w:sz w:val="22"/>
          <w:lang w:val="de-CH"/>
        </w:rPr>
        <w:t xml:space="preserve"> anzeigen</w:t>
      </w:r>
      <w:r w:rsidRPr="00437348">
        <w:rPr>
          <w:rFonts w:cs="Arial"/>
          <w:noProof/>
          <w:sz w:val="22"/>
          <w:lang w:val="de-CH"/>
        </w:rPr>
        <w:t>!)</w:t>
      </w:r>
    </w:p>
    <w:p w:rsidR="002B663F" w:rsidRPr="000F1E89" w:rsidRDefault="002B663F" w:rsidP="002B663F">
      <w:pPr>
        <w:ind w:right="709"/>
        <w:rPr>
          <w:rFonts w:cs="Arial"/>
          <w:noProof/>
          <w:lang w:val="de-CH"/>
        </w:rPr>
      </w:pPr>
    </w:p>
    <w:p w:rsidR="002B663F" w:rsidRPr="00F176B8" w:rsidRDefault="002B663F" w:rsidP="002B663F">
      <w:pPr>
        <w:ind w:left="1985" w:right="709" w:hanging="1985"/>
        <w:rPr>
          <w:rFonts w:cs="Arial"/>
          <w:sz w:val="28"/>
        </w:rPr>
      </w:pPr>
      <w:r w:rsidRPr="000F1E89">
        <w:rPr>
          <w:rFonts w:cs="Arial"/>
          <w:noProof/>
          <w:lang w:val="en-US"/>
        </w:rPr>
        <w:pict>
          <v:shape id="_x0000_i1112" type="#_x0000_t75" style="width:33.75pt;height:25.5pt">
            <v:imagedata r:id="rId9" o:title="BG_LTB_Button1"/>
          </v:shape>
        </w:pict>
      </w:r>
      <w:r w:rsidRPr="000F1E89">
        <w:rPr>
          <w:rFonts w:cs="Arial"/>
          <w:noProof/>
          <w:lang w:val="en-US"/>
        </w:rPr>
        <w:pict>
          <v:shape id="_x0000_i1113" type="#_x0000_t75" style="width:33.75pt;height:25.5pt">
            <v:imagedata r:id="rId9" o:title="BG_LTB_Button1"/>
          </v:shape>
        </w:pict>
      </w:r>
      <w:r w:rsidRPr="000F1E89">
        <w:rPr>
          <w:rFonts w:cs="Arial"/>
        </w:rPr>
        <w:tab/>
      </w:r>
      <w:r>
        <w:rPr>
          <w:rFonts w:cs="Arial"/>
          <w:sz w:val="28"/>
        </w:rPr>
        <w:t>Nach dem Check setzt ihr euch zusammen und besprecht die Ergebnisse miteinander.</w:t>
      </w:r>
      <w:r>
        <w:rPr>
          <w:rFonts w:cs="Arial"/>
          <w:sz w:val="28"/>
        </w:rPr>
        <w:br/>
        <w:t>Was war spannend? Was war komisch?...</w:t>
      </w:r>
    </w:p>
    <w:p w:rsidR="002B663F" w:rsidRPr="00F176B8" w:rsidRDefault="002B663F" w:rsidP="002B663F">
      <w:pPr>
        <w:ind w:right="709"/>
        <w:rPr>
          <w:rFonts w:cs="Arial"/>
        </w:rPr>
      </w:pPr>
    </w:p>
    <w:p w:rsidR="002B663F" w:rsidRPr="00332AF7" w:rsidRDefault="002B663F" w:rsidP="002B663F">
      <w:pPr>
        <w:spacing w:after="120"/>
        <w:ind w:left="1985" w:right="709" w:hanging="1985"/>
        <w:rPr>
          <w:rFonts w:cs="Arial"/>
          <w:sz w:val="28"/>
        </w:rPr>
      </w:pPr>
      <w:r w:rsidRPr="00F176B8">
        <w:rPr>
          <w:rFonts w:cs="Arial"/>
          <w:noProof/>
          <w:lang w:val="en-US"/>
        </w:rPr>
        <w:pict>
          <v:shape id="_x0000_i1114" type="#_x0000_t75" style="width:31.15pt;height:22.9pt">
            <v:imagedata r:id="rId9" o:title="BG_LTB_Button1"/>
          </v:shape>
        </w:pict>
      </w:r>
      <w:r w:rsidRPr="00F176B8">
        <w:rPr>
          <w:rFonts w:cs="Arial"/>
          <w:noProof/>
          <w:lang w:val="en-US"/>
        </w:rPr>
        <w:pict>
          <v:shape id="_x0000_i1115" type="#_x0000_t75" style="width:30.4pt;height:22.5pt">
            <v:imagedata r:id="rId9" o:title="BG_LTB_Button1"/>
          </v:shape>
        </w:pict>
      </w:r>
      <w:r w:rsidRPr="00F176B8">
        <w:rPr>
          <w:rFonts w:cs="Arial"/>
          <w:noProof/>
          <w:lang w:val="en-US"/>
        </w:rPr>
        <w:pict>
          <v:shape id="_x0000_i1116" type="#_x0000_t75" style="width:30.4pt;height:22.5pt">
            <v:imagedata r:id="rId9" o:title="BG_LTB_Button1"/>
          </v:shape>
        </w:pict>
      </w:r>
      <w:r w:rsidRPr="000E57A1">
        <w:rPr>
          <w:rFonts w:cs="Arial"/>
          <w:noProof/>
          <w:lang w:val="de-CH"/>
        </w:rPr>
        <w:tab/>
      </w:r>
      <w:r>
        <w:rPr>
          <w:rFonts w:cs="Arial"/>
          <w:sz w:val="28"/>
        </w:rPr>
        <w:t>Überarbeite nun mit den neuen Informationen deinen Text.</w:t>
      </w:r>
      <w:r>
        <w:rPr>
          <w:rFonts w:cs="Arial"/>
          <w:sz w:val="28"/>
        </w:rPr>
        <w:br/>
      </w:r>
      <w:r w:rsidRPr="00332AF7">
        <w:rPr>
          <w:rFonts w:cs="Arial"/>
          <w:sz w:val="28"/>
        </w:rPr>
        <w:sym w:font="Wingdings" w:char="F0F0"/>
      </w:r>
      <w:r w:rsidRPr="00332AF7">
        <w:rPr>
          <w:rFonts w:cs="Arial"/>
          <w:sz w:val="28"/>
        </w:rPr>
        <w:t xml:space="preserve"> Wenn du dir noch nicht sicher bist, ob der Text nun gelungen ist, kannst du ihn nochmals jemand anderem zum Checken geben. </w:t>
      </w:r>
      <w:r w:rsidRPr="00332AF7">
        <w:rPr>
          <w:rFonts w:cs="Arial"/>
          <w:sz w:val="22"/>
        </w:rPr>
        <w:t>(Checkliste &amp; Gespräch)</w:t>
      </w:r>
      <w:r w:rsidRPr="00332AF7">
        <w:rPr>
          <w:rFonts w:cs="Arial"/>
          <w:sz w:val="28"/>
        </w:rPr>
        <w:br/>
      </w:r>
      <w:r w:rsidRPr="00332AF7">
        <w:rPr>
          <w:rFonts w:cs="Arial"/>
          <w:sz w:val="28"/>
        </w:rPr>
        <w:sym w:font="Wingdings" w:char="F0F0"/>
      </w:r>
      <w:r w:rsidRPr="00332AF7">
        <w:rPr>
          <w:rFonts w:cs="Arial"/>
          <w:sz w:val="28"/>
        </w:rPr>
        <w:t xml:space="preserve"> Wenn du deinen Text zu Ende geschrieben hast, kannst du ihn am Computer abtippen und anschliessend in dein Lesetagebuch kleben!</w:t>
      </w:r>
    </w:p>
    <w:p w:rsidR="002B663F" w:rsidRDefault="002B663F" w:rsidP="002B663F">
      <w:pPr>
        <w:spacing w:after="120"/>
        <w:ind w:left="1985" w:right="709"/>
        <w:rPr>
          <w:rFonts w:cs="Arial"/>
          <w:sz w:val="28"/>
        </w:rPr>
      </w:pPr>
      <w:r w:rsidRPr="00332AF7">
        <w:rPr>
          <w:rFonts w:cs="Arial"/>
          <w:sz w:val="28"/>
        </w:rPr>
        <w:sym w:font="Wingdings" w:char="F0F0"/>
      </w:r>
      <w:r w:rsidRPr="00332AF7">
        <w:rPr>
          <w:rFonts w:cs="Arial"/>
          <w:sz w:val="28"/>
        </w:rPr>
        <w:t xml:space="preserve"> Du kannst dich nun auch auf die Präsentation deiner Geschichte in einer Klasse vorbereiten.</w:t>
      </w:r>
    </w:p>
    <w:p w:rsidR="002B663F" w:rsidRDefault="002B663F" w:rsidP="002B663F">
      <w:pPr>
        <w:ind w:right="709"/>
        <w:rPr>
          <w:rFonts w:cs="Arial"/>
        </w:rPr>
      </w:pPr>
    </w:p>
    <w:p w:rsidR="002B663F" w:rsidRPr="00332AF7" w:rsidRDefault="002B663F" w:rsidP="002B663F">
      <w:pPr>
        <w:ind w:right="709"/>
        <w:rPr>
          <w:rFonts w:cs="Arial"/>
        </w:rPr>
      </w:pPr>
    </w:p>
    <w:p w:rsidR="002B663F" w:rsidRPr="00332AF7" w:rsidRDefault="002B663F" w:rsidP="002B663F">
      <w:pPr>
        <w:ind w:right="709"/>
        <w:rPr>
          <w:rFonts w:cs="Arial"/>
        </w:rPr>
      </w:pPr>
      <w:r>
        <w:rPr>
          <w:rFonts w:cs="Arial"/>
        </w:rPr>
        <w:br w:type="page"/>
      </w:r>
    </w:p>
    <w:tbl>
      <w:tblPr>
        <w:tblW w:w="9766" w:type="dxa"/>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6095"/>
      </w:tblGrid>
      <w:tr w:rsidR="002B663F" w:rsidRPr="00F176B8">
        <w:trPr>
          <w:trHeight w:val="850"/>
        </w:trPr>
        <w:tc>
          <w:tcPr>
            <w:tcW w:w="1970" w:type="dxa"/>
            <w:shd w:val="clear" w:color="auto" w:fill="auto"/>
            <w:vAlign w:val="center"/>
          </w:tcPr>
          <w:p w:rsidR="002B663F" w:rsidRPr="00F176B8" w:rsidRDefault="002B663F" w:rsidP="002B663F">
            <w:pPr>
              <w:pStyle w:val="Kopfze"/>
              <w:spacing w:line="264" w:lineRule="auto"/>
              <w:jc w:val="center"/>
              <w:rPr>
                <w:rFonts w:ascii="Cambria" w:hAnsi="Cambria" w:cs="Arial"/>
                <w:b/>
              </w:rPr>
            </w:pPr>
            <w:r>
              <w:rPr>
                <w:rFonts w:cs="Arial"/>
                <w:sz w:val="22"/>
              </w:rPr>
              <w:br w:type="page"/>
            </w:r>
            <w:r w:rsidRPr="00F176B8">
              <w:rPr>
                <w:rFonts w:ascii="Cambria" w:hAnsi="Cambria"/>
              </w:rPr>
              <w:pict>
                <v:shape id="_x0000_i1117" type="#_x0000_t75" style="width:89.25pt;height:44.65pt">
                  <v:imagedata r:id="rId8" o:title="bege_bez_rgb_50mm"/>
                </v:shape>
              </w:pict>
            </w:r>
          </w:p>
        </w:tc>
        <w:tc>
          <w:tcPr>
            <w:tcW w:w="1701" w:type="dxa"/>
            <w:shd w:val="clear" w:color="auto" w:fill="auto"/>
            <w:vAlign w:val="bottom"/>
          </w:tcPr>
          <w:p w:rsidR="002B663F" w:rsidRPr="00F176B8" w:rsidRDefault="002B663F" w:rsidP="002B663F">
            <w:pPr>
              <w:pStyle w:val="Kopfze"/>
              <w:spacing w:line="264" w:lineRule="auto"/>
              <w:jc w:val="center"/>
              <w:rPr>
                <w:rFonts w:ascii="Cambria" w:hAnsi="Cambria" w:cs="Arial"/>
              </w:rPr>
            </w:pPr>
            <w:r w:rsidRPr="00F176B8">
              <w:rPr>
                <w:rFonts w:ascii="Cambria" w:hAnsi="Cambria" w:cs="Arial"/>
              </w:rPr>
              <w:t xml:space="preserve">Lesetagebuch </w:t>
            </w:r>
            <w:r w:rsidRPr="0065121A">
              <w:rPr>
                <w:rFonts w:ascii="Cambria" w:hAnsi="Cambria" w:cs="Arial"/>
                <w:b/>
              </w:rPr>
              <w:t>Kotzmotz</w:t>
            </w:r>
            <w:r w:rsidRPr="0065121A">
              <w:rPr>
                <w:rFonts w:ascii="Cambria" w:hAnsi="Cambria" w:cs="Arial"/>
                <w:b/>
              </w:rPr>
              <w:br/>
              <w:t>der Zauberer</w:t>
            </w:r>
            <w:r w:rsidRPr="00F176B8">
              <w:rPr>
                <w:rFonts w:ascii="Cambria" w:hAnsi="Cambria" w:cs="Arial"/>
              </w:rPr>
              <w:t xml:space="preserve"> Auftrag </w:t>
            </w:r>
            <w:r w:rsidRPr="00533C39">
              <w:rPr>
                <w:rFonts w:ascii="Cambria" w:hAnsi="Cambria" w:cs="Arial"/>
                <w:sz w:val="28"/>
              </w:rPr>
              <w:t>S</w:t>
            </w:r>
            <w:r>
              <w:rPr>
                <w:rFonts w:ascii="Cambria" w:hAnsi="Cambria" w:cs="Arial"/>
              </w:rPr>
              <w:t>3</w:t>
            </w:r>
          </w:p>
        </w:tc>
        <w:tc>
          <w:tcPr>
            <w:tcW w:w="6095" w:type="dxa"/>
            <w:shd w:val="clear" w:color="auto" w:fill="F2F2F2"/>
            <w:vAlign w:val="center"/>
          </w:tcPr>
          <w:p w:rsidR="002B663F" w:rsidRPr="00F176B8" w:rsidRDefault="002B663F" w:rsidP="002B663F">
            <w:pPr>
              <w:pStyle w:val="Kopfze"/>
              <w:ind w:left="142"/>
              <w:jc w:val="left"/>
              <w:rPr>
                <w:rFonts w:ascii="Cambria" w:hAnsi="Cambria" w:cs="Arial"/>
                <w:b/>
                <w:sz w:val="36"/>
              </w:rPr>
            </w:pPr>
            <w:r>
              <w:rPr>
                <w:rFonts w:ascii="Cambria" w:hAnsi="Cambria" w:cs="Arial"/>
                <w:b/>
                <w:sz w:val="36"/>
              </w:rPr>
              <w:t>Autorenwerkstatt</w:t>
            </w:r>
          </w:p>
          <w:p w:rsidR="002B663F" w:rsidRPr="00332AF7" w:rsidRDefault="002B663F" w:rsidP="002B663F">
            <w:pPr>
              <w:pStyle w:val="Kopfze"/>
              <w:ind w:left="142"/>
              <w:jc w:val="left"/>
              <w:rPr>
                <w:rFonts w:ascii="Cambria" w:hAnsi="Cambria" w:cs="Arial"/>
                <w:sz w:val="32"/>
                <w:szCs w:val="32"/>
              </w:rPr>
            </w:pPr>
            <w:r w:rsidRPr="00332AF7">
              <w:rPr>
                <w:rFonts w:ascii="Cambria" w:hAnsi="Cambria" w:cs="Arial"/>
                <w:sz w:val="32"/>
                <w:szCs w:val="32"/>
              </w:rPr>
              <w:t>Eine eigene bewegte Geschichte schreiben</w:t>
            </w:r>
          </w:p>
        </w:tc>
      </w:tr>
    </w:tbl>
    <w:p w:rsidR="002B663F" w:rsidRPr="00F176B8" w:rsidRDefault="002B663F" w:rsidP="002B663F">
      <w:pPr>
        <w:rPr>
          <w:rFonts w:cs="Arial"/>
        </w:rPr>
      </w:pPr>
    </w:p>
    <w:p w:rsidR="002B663F" w:rsidRPr="000F1E89" w:rsidRDefault="002B663F" w:rsidP="002B663F">
      <w:pPr>
        <w:ind w:left="1985" w:right="709" w:hanging="1985"/>
        <w:rPr>
          <w:rFonts w:cs="Arial"/>
          <w:noProof/>
          <w:sz w:val="28"/>
          <w:lang w:val="de-CH"/>
        </w:rPr>
      </w:pPr>
      <w:r w:rsidRPr="00F176B8">
        <w:rPr>
          <w:rFonts w:cs="Arial"/>
          <w:noProof/>
          <w:lang w:val="en-US"/>
        </w:rPr>
        <w:pict>
          <v:shape id="_x0000_i1118" type="#_x0000_t75" style="width:33.75pt;height:25.5pt">
            <v:imagedata r:id="rId9" o:title="BG_LTB_Button1"/>
          </v:shape>
        </w:pict>
      </w:r>
      <w:r w:rsidRPr="00F176B8">
        <w:rPr>
          <w:rFonts w:cs="Arial"/>
          <w:noProof/>
          <w:lang w:val="de-CH"/>
        </w:rPr>
        <w:tab/>
      </w:r>
      <w:r>
        <w:rPr>
          <w:rFonts w:cs="Arial"/>
          <w:noProof/>
          <w:sz w:val="28"/>
          <w:lang w:val="de-CH"/>
        </w:rPr>
        <w:t>Werde Autor oder Autorin!</w:t>
      </w:r>
      <w:r>
        <w:rPr>
          <w:rFonts w:cs="Arial"/>
          <w:noProof/>
          <w:sz w:val="28"/>
          <w:lang w:val="de-CH"/>
        </w:rPr>
        <w:br/>
        <w:t xml:space="preserve">Schreibe </w:t>
      </w:r>
      <w:r w:rsidRPr="00831C47">
        <w:rPr>
          <w:rFonts w:cs="Arial"/>
          <w:noProof/>
          <w:sz w:val="28"/>
          <w:lang w:val="de-CH"/>
        </w:rPr>
        <w:t xml:space="preserve">nun deine eigene </w:t>
      </w:r>
      <w:r>
        <w:rPr>
          <w:rFonts w:cs="Arial"/>
          <w:noProof/>
          <w:sz w:val="28"/>
          <w:lang w:val="de-CH"/>
        </w:rPr>
        <w:t>bewegte Geschichte.</w:t>
      </w:r>
      <w:r>
        <w:rPr>
          <w:rFonts w:cs="Arial"/>
          <w:noProof/>
          <w:sz w:val="28"/>
          <w:lang w:val="de-CH"/>
        </w:rPr>
        <w:br/>
        <w:t xml:space="preserve">Fülle als erstes deine </w:t>
      </w:r>
      <w:r w:rsidRPr="00035779">
        <w:rPr>
          <w:rFonts w:cs="Arial"/>
          <w:b/>
          <w:noProof/>
          <w:sz w:val="28"/>
          <w:lang w:val="de-CH"/>
        </w:rPr>
        <w:t>Geschichten-Tabelle</w:t>
      </w:r>
      <w:r>
        <w:rPr>
          <w:rFonts w:cs="Arial"/>
          <w:noProof/>
          <w:sz w:val="28"/>
          <w:lang w:val="de-CH"/>
        </w:rPr>
        <w:t xml:space="preserve"> aus!</w:t>
      </w:r>
    </w:p>
    <w:p w:rsidR="002B663F" w:rsidRPr="001862EC" w:rsidRDefault="002B663F" w:rsidP="002B663F">
      <w:pPr>
        <w:ind w:left="1985" w:right="709" w:hanging="1985"/>
        <w:rPr>
          <w:rFonts w:cs="Arial"/>
          <w:noProof/>
          <w:sz w:val="14"/>
          <w:lang w:val="de-CH"/>
        </w:rPr>
      </w:pPr>
      <w:r w:rsidRPr="000F1E89">
        <w:rPr>
          <w:rFonts w:cs="Arial"/>
          <w:noProof/>
          <w:sz w:val="28"/>
          <w:lang w:val="de-CH"/>
        </w:rPr>
        <w:tab/>
      </w:r>
    </w:p>
    <w:p w:rsidR="002B663F" w:rsidRDefault="002B663F" w:rsidP="002B663F">
      <w:pPr>
        <w:spacing w:line="276" w:lineRule="auto"/>
        <w:ind w:left="2410" w:right="709"/>
        <w:rPr>
          <w:rFonts w:cs="Arial"/>
          <w:noProof/>
          <w:lang w:val="de-CH"/>
        </w:rPr>
      </w:pPr>
      <w:r w:rsidRPr="001862EC">
        <w:rPr>
          <w:rFonts w:cs="Arial"/>
          <w:sz w:val="28"/>
          <w:u w:val="single"/>
        </w:rPr>
        <w:t>Vorgehen 1:</w:t>
      </w:r>
      <w:r w:rsidRPr="001862EC">
        <w:rPr>
          <w:rFonts w:cs="Arial"/>
          <w:sz w:val="28"/>
          <w:u w:val="single"/>
        </w:rPr>
        <w:br/>
      </w:r>
      <w:r w:rsidRPr="001862EC">
        <w:rPr>
          <w:rFonts w:cs="Arial"/>
        </w:rPr>
        <w:t xml:space="preserve">Wähle aus der Liste mit </w:t>
      </w:r>
      <w:r w:rsidRPr="001862EC">
        <w:pict>
          <v:shape id="_x0000_i1119" type="#_x0000_t75" style="width:19.15pt;height:13.9pt;mso-wrap-edited:f" wrapcoords="-227 0 -227 20955 21600 20955 21600 0 -227 0" o:allowoverlap="f">
            <v:imagedata r:id="rId11" o:title="bege_icon_e_rgb_25mm"/>
          </v:shape>
        </w:pict>
      </w:r>
      <w:r w:rsidRPr="001862EC">
        <w:t xml:space="preserve"> &amp; </w:t>
      </w:r>
      <w:r w:rsidRPr="001862EC">
        <w:rPr>
          <w:b/>
          <w:noProof/>
          <w:lang w:val="de-CH" w:eastAsia="de-CH"/>
        </w:rPr>
        <w:pict>
          <v:shape id="Bild 1" o:spid="_x0000_i1120" type="#_x0000_t75" alt=":::::Icons:BEGE_ICONS_K-E-L-A-P_Pixel:K_Pixel:bege_icon_k_rgb_50mm.jpg" style="width:22.15pt;height:15.4pt;visibility:visible">
            <v:imagedata r:id="rId13" o:title="bege_icon_k_rgb_50mm"/>
          </v:shape>
        </w:pict>
      </w:r>
      <w:r w:rsidRPr="001862EC">
        <w:rPr>
          <w:rFonts w:cs="Arial"/>
          <w:noProof/>
          <w:lang w:val="de-CH"/>
        </w:rPr>
        <w:t>Übungen aus und entwickle eine Geschichte dazu.</w:t>
      </w:r>
    </w:p>
    <w:p w:rsidR="002B663F" w:rsidRDefault="002B663F" w:rsidP="002B663F">
      <w:pPr>
        <w:spacing w:line="276" w:lineRule="auto"/>
        <w:ind w:left="2410" w:right="709"/>
        <w:rPr>
          <w:rFonts w:cs="Arial"/>
          <w:noProof/>
          <w:lang w:val="de-CH"/>
        </w:rPr>
      </w:pPr>
    </w:p>
    <w:p w:rsidR="002B663F" w:rsidRPr="001862EC" w:rsidRDefault="002B663F" w:rsidP="002B663F">
      <w:pPr>
        <w:spacing w:line="276" w:lineRule="auto"/>
        <w:ind w:left="2410" w:right="709"/>
        <w:rPr>
          <w:rFonts w:cs="Arial"/>
        </w:rPr>
      </w:pPr>
      <w:r>
        <w:rPr>
          <w:rFonts w:cs="Arial"/>
          <w:sz w:val="28"/>
          <w:u w:val="single"/>
        </w:rPr>
        <w:t>Vorgehen 2</w:t>
      </w:r>
      <w:r w:rsidRPr="001862EC">
        <w:rPr>
          <w:rFonts w:cs="Arial"/>
          <w:sz w:val="28"/>
          <w:u w:val="single"/>
        </w:rPr>
        <w:t>:</w:t>
      </w:r>
      <w:r w:rsidRPr="001862EC">
        <w:rPr>
          <w:rFonts w:cs="Arial"/>
          <w:sz w:val="28"/>
          <w:u w:val="single"/>
        </w:rPr>
        <w:br/>
      </w:r>
      <w:r>
        <w:rPr>
          <w:rFonts w:cs="Arial"/>
        </w:rPr>
        <w:t xml:space="preserve">Entwickle zuerst eine Geschichte und überlege dir, welche </w:t>
      </w:r>
      <w:r w:rsidRPr="001862EC">
        <w:rPr>
          <w:rFonts w:cs="Arial"/>
          <w:noProof/>
          <w:lang w:val="de-CH"/>
        </w:rPr>
        <w:t xml:space="preserve"> </w:t>
      </w:r>
      <w:r w:rsidRPr="001862EC">
        <w:pict>
          <v:shape id="_x0000_i1121" type="#_x0000_t75" style="width:19.15pt;height:13.9pt;mso-wrap-edited:f" wrapcoords="-227 0 -227 20955 21600 20955 21600 0 -227 0" o:allowoverlap="f">
            <v:imagedata r:id="rId11" o:title="bege_icon_e_rgb_25mm"/>
          </v:shape>
        </w:pict>
      </w:r>
      <w:r w:rsidRPr="001862EC">
        <w:t xml:space="preserve"> &amp; </w:t>
      </w:r>
      <w:r w:rsidRPr="001862EC">
        <w:rPr>
          <w:b/>
          <w:noProof/>
          <w:lang w:val="de-CH" w:eastAsia="de-CH"/>
        </w:rPr>
        <w:pict>
          <v:shape id="_x0000_i1122" type="#_x0000_t75" alt=":::::Icons:BEGE_ICONS_K-E-L-A-P_Pixel:K_Pixel:bege_icon_k_rgb_50mm.jpg" style="width:22.15pt;height:15.4pt;visibility:visible">
            <v:imagedata r:id="rId13" o:title="bege_icon_k_rgb_50mm"/>
          </v:shape>
        </w:pict>
      </w:r>
      <w:r w:rsidRPr="001862EC">
        <w:rPr>
          <w:rFonts w:cs="Arial"/>
          <w:noProof/>
          <w:lang w:val="de-CH"/>
        </w:rPr>
        <w:t>Übungen</w:t>
      </w:r>
      <w:r>
        <w:rPr>
          <w:rFonts w:cs="Arial"/>
          <w:noProof/>
          <w:lang w:val="de-CH"/>
        </w:rPr>
        <w:t xml:space="preserve"> dazu passen würden.</w:t>
      </w:r>
    </w:p>
    <w:p w:rsidR="002B663F" w:rsidRPr="00332AF7" w:rsidRDefault="002B663F" w:rsidP="002B663F">
      <w:pPr>
        <w:ind w:left="1985" w:right="709" w:hanging="1985"/>
        <w:rPr>
          <w:rFonts w:cs="Arial"/>
          <w:noProof/>
          <w:sz w:val="28"/>
          <w:lang w:val="de-CH"/>
        </w:rPr>
      </w:pPr>
    </w:p>
    <w:p w:rsidR="002B663F" w:rsidRDefault="002B663F" w:rsidP="002B663F">
      <w:pPr>
        <w:ind w:left="1985" w:right="709" w:hanging="1985"/>
        <w:rPr>
          <w:rFonts w:cs="Arial"/>
          <w:sz w:val="28"/>
        </w:rPr>
      </w:pPr>
      <w:r w:rsidRPr="000F1E89">
        <w:rPr>
          <w:rFonts w:cs="Arial"/>
          <w:noProof/>
          <w:lang w:val="en-US"/>
        </w:rPr>
        <w:pict>
          <v:shape id="_x0000_i1123" type="#_x0000_t75" style="width:33.75pt;height:25.5pt">
            <v:imagedata r:id="rId9" o:title="BG_LTB_Button1"/>
          </v:shape>
        </w:pict>
      </w:r>
      <w:r w:rsidRPr="000F1E89">
        <w:rPr>
          <w:rFonts w:cs="Arial"/>
          <w:noProof/>
          <w:lang w:val="en-US"/>
        </w:rPr>
        <w:pict>
          <v:shape id="_x0000_i1124" type="#_x0000_t75" style="width:33.75pt;height:25.5pt">
            <v:imagedata r:id="rId9" o:title="BG_LTB_Button1"/>
          </v:shape>
        </w:pict>
      </w:r>
      <w:r w:rsidRPr="000F1E89">
        <w:rPr>
          <w:rFonts w:cs="Arial"/>
        </w:rPr>
        <w:tab/>
      </w:r>
      <w:r>
        <w:rPr>
          <w:rFonts w:cs="Arial"/>
          <w:sz w:val="28"/>
        </w:rPr>
        <w:t>Schreibe nun mit Hilfe deiner Tabelle deine Geschichte und vergiss nicht, deine gewählten Übungen einzuplanen.</w:t>
      </w:r>
    </w:p>
    <w:p w:rsidR="002B663F" w:rsidRPr="00F176B8" w:rsidRDefault="002B663F" w:rsidP="002B663F">
      <w:pPr>
        <w:ind w:right="709"/>
        <w:rPr>
          <w:rFonts w:cs="Arial"/>
        </w:rPr>
      </w:pPr>
    </w:p>
    <w:p w:rsidR="002B663F" w:rsidRPr="00437348" w:rsidRDefault="002B663F" w:rsidP="002B663F">
      <w:pPr>
        <w:spacing w:after="120"/>
        <w:ind w:left="1985" w:right="709" w:hanging="1985"/>
        <w:rPr>
          <w:rFonts w:cs="Arial"/>
          <w:sz w:val="28"/>
        </w:rPr>
      </w:pPr>
      <w:r w:rsidRPr="00F176B8">
        <w:rPr>
          <w:rFonts w:cs="Arial"/>
          <w:noProof/>
          <w:lang w:val="en-US"/>
        </w:rPr>
        <w:pict>
          <v:shape id="_x0000_i1125" type="#_x0000_t75" style="width:31.15pt;height:22.9pt">
            <v:imagedata r:id="rId9" o:title="BG_LTB_Button1"/>
          </v:shape>
        </w:pict>
      </w:r>
      <w:r w:rsidRPr="00F176B8">
        <w:rPr>
          <w:rFonts w:cs="Arial"/>
          <w:noProof/>
          <w:lang w:val="en-US"/>
        </w:rPr>
        <w:pict>
          <v:shape id="_x0000_i1126" type="#_x0000_t75" style="width:30.4pt;height:22.5pt">
            <v:imagedata r:id="rId9" o:title="BG_LTB_Button1"/>
          </v:shape>
        </w:pict>
      </w:r>
      <w:r w:rsidRPr="00F176B8">
        <w:rPr>
          <w:rFonts w:cs="Arial"/>
          <w:noProof/>
          <w:lang w:val="en-US"/>
        </w:rPr>
        <w:pict>
          <v:shape id="_x0000_i1127" type="#_x0000_t75" style="width:30.4pt;height:22.5pt">
            <v:imagedata r:id="rId9" o:title="BG_LTB_Button1"/>
          </v:shape>
        </w:pict>
      </w:r>
      <w:r w:rsidRPr="000E57A1">
        <w:rPr>
          <w:rFonts w:cs="Arial"/>
          <w:noProof/>
          <w:lang w:val="de-CH"/>
        </w:rPr>
        <w:tab/>
      </w:r>
      <w:r>
        <w:rPr>
          <w:rFonts w:cs="Arial"/>
          <w:sz w:val="28"/>
        </w:rPr>
        <w:t xml:space="preserve">Fertig? Dann weiter zur Überarbeitung (Auftrag </w:t>
      </w:r>
      <w:r w:rsidRPr="00332AF7">
        <w:rPr>
          <w:rFonts w:cs="Arial"/>
          <w:sz w:val="32"/>
          <w:szCs w:val="32"/>
        </w:rPr>
        <w:t>S</w:t>
      </w:r>
      <w:r>
        <w:rPr>
          <w:rFonts w:cs="Arial"/>
          <w:sz w:val="28"/>
        </w:rPr>
        <w:t>2)…</w:t>
      </w:r>
    </w:p>
    <w:p w:rsidR="002B663F" w:rsidRPr="002767AC" w:rsidRDefault="002B663F" w:rsidP="002B663F">
      <w:pPr>
        <w:tabs>
          <w:tab w:val="left" w:pos="10065"/>
        </w:tabs>
        <w:spacing w:line="360" w:lineRule="auto"/>
        <w:ind w:left="-284" w:right="-283"/>
        <w:rPr>
          <w:b/>
          <w:sz w:val="28"/>
        </w:rPr>
      </w:pPr>
    </w:p>
    <w:sectPr w:rsidR="002B663F" w:rsidRPr="002767AC" w:rsidSect="002B663F">
      <w:footerReference w:type="even" r:id="rId14"/>
      <w:footerReference w:type="default" r:id="rId15"/>
      <w:pgSz w:w="11900" w:h="16840"/>
      <w:pgMar w:top="709" w:right="985" w:bottom="426" w:left="1417" w:header="426" w:footer="8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1E5" w:rsidRDefault="004541E5">
      <w:r>
        <w:separator/>
      </w:r>
    </w:p>
  </w:endnote>
  <w:endnote w:type="continuationSeparator" w:id="0">
    <w:p w:rsidR="004541E5" w:rsidRDefault="00454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ill Sans Light">
    <w:altName w:val="Gill Sans Nova Light"/>
    <w:charset w:val="00"/>
    <w:family w:val="auto"/>
    <w:pitch w:val="variable"/>
    <w:sig w:usb0="00000003" w:usb1="00000000" w:usb2="00000000" w:usb3="00000000" w:csb0="00000001" w:csb1="00000000"/>
  </w:font>
  <w:font w:name="Cambria (Designkörper)">
    <w:altName w:val="Cambria"/>
    <w:panose1 w:val="00000000000000000000"/>
    <w:charset w:val="4D"/>
    <w:family w:val="roman"/>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Formata-Medium">
    <w:altName w:val="Cambria"/>
    <w:panose1 w:val="00000000000000000000"/>
    <w:charset w:val="4D"/>
    <w:family w:val="auto"/>
    <w:notTrueType/>
    <w:pitch w:val="default"/>
    <w:sig w:usb0="00000003" w:usb1="00000000" w:usb2="00000000" w:usb3="00000000" w:csb0="00000001" w:csb1="00000000"/>
  </w:font>
  <w:font w:name="Formata-Light">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663F" w:rsidRDefault="002B663F" w:rsidP="002B663F">
    <w:pPr>
      <w:pStyle w:val="Fuzeile"/>
      <w:framePr w:wrap="around" w:vAnchor="text" w:hAnchor="margin" w:xAlign="center" w:y="1"/>
      <w:rPr>
        <w:rStyle w:val="Seitenzahl"/>
      </w:rPr>
    </w:pPr>
    <w:r>
      <w:rPr>
        <w:rStyle w:val="Seitenzahl"/>
      </w:rPr>
      <w:fldChar w:fldCharType="begin"/>
    </w:r>
    <w:r w:rsidR="004541E5">
      <w:rPr>
        <w:rStyle w:val="Seitenzahl"/>
      </w:rPr>
      <w:instrText>PAGE</w:instrText>
    </w:r>
    <w:r>
      <w:rPr>
        <w:rStyle w:val="Seitenzahl"/>
      </w:rPr>
      <w:instrText xml:space="preserve">  </w:instrText>
    </w:r>
    <w:r>
      <w:rPr>
        <w:rStyle w:val="Seitenzahl"/>
      </w:rPr>
      <w:fldChar w:fldCharType="end"/>
    </w:r>
  </w:p>
  <w:p w:rsidR="002B663F" w:rsidRDefault="002B663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663F" w:rsidRPr="00706222" w:rsidRDefault="002B663F" w:rsidP="002B663F">
    <w:pPr>
      <w:pStyle w:val="Fuzeile"/>
      <w:framePr w:wrap="notBeside" w:vAnchor="text" w:hAnchor="margin" w:xAlign="right" w:y="1"/>
      <w:rPr>
        <w:rStyle w:val="Seitenzahl"/>
        <w:sz w:val="16"/>
      </w:rPr>
    </w:pPr>
    <w:r w:rsidRPr="00706222">
      <w:rPr>
        <w:rStyle w:val="Seitenzahl"/>
        <w:sz w:val="16"/>
      </w:rPr>
      <w:fldChar w:fldCharType="begin"/>
    </w:r>
    <w:r w:rsidR="004541E5">
      <w:rPr>
        <w:rStyle w:val="Seitenzahl"/>
        <w:sz w:val="16"/>
      </w:rPr>
      <w:instrText>PAGE</w:instrText>
    </w:r>
    <w:r w:rsidRPr="00706222">
      <w:rPr>
        <w:rStyle w:val="Seitenzahl"/>
        <w:sz w:val="16"/>
      </w:rPr>
      <w:instrText xml:space="preserve">  </w:instrText>
    </w:r>
    <w:r w:rsidRPr="00706222">
      <w:rPr>
        <w:rStyle w:val="Seitenzahl"/>
        <w:sz w:val="16"/>
      </w:rPr>
      <w:fldChar w:fldCharType="separate"/>
    </w:r>
    <w:r>
      <w:rPr>
        <w:rStyle w:val="Seitenzahl"/>
        <w:noProof/>
        <w:sz w:val="16"/>
      </w:rPr>
      <w:t>1</w:t>
    </w:r>
    <w:r w:rsidRPr="00706222">
      <w:rPr>
        <w:rStyle w:val="Seitenzahl"/>
        <w:sz w:val="16"/>
      </w:rPr>
      <w:fldChar w:fldCharType="end"/>
    </w:r>
  </w:p>
  <w:p w:rsidR="002B663F" w:rsidRDefault="002B663F">
    <w:pPr>
      <w:pStyle w:val="Fuzeile"/>
    </w:pPr>
    <w:r>
      <w:rPr>
        <w:rFonts w:ascii="Formata-Medium" w:hAnsi="Formata-Medium" w:cs="Formata-Medium"/>
        <w:color w:val="FF6D00"/>
        <w:sz w:val="14"/>
        <w:szCs w:val="14"/>
      </w:rPr>
      <w:t>S</w:t>
    </w:r>
    <w:r>
      <w:rPr>
        <w:rFonts w:ascii="Formata-Light" w:hAnsi="Formata-Light" w:cs="Formata-Light"/>
        <w:color w:val="0089D8"/>
        <w:sz w:val="14"/>
        <w:szCs w:val="14"/>
      </w:rPr>
      <w:t xml:space="preserve">  </w:t>
    </w:r>
    <w:r>
      <w:rPr>
        <w:rFonts w:ascii="Formata-Light" w:hAnsi="Formata-Light" w:cs="Formata-Light"/>
        <w:sz w:val="14"/>
        <w:szCs w:val="14"/>
      </w:rPr>
      <w:t xml:space="preserve">Lesetagebuch </w:t>
    </w:r>
    <w:r>
      <w:rPr>
        <w:rFonts w:ascii="Formata-Medium" w:hAnsi="Formata-Medium" w:cs="Formata-Light"/>
        <w:sz w:val="14"/>
        <w:szCs w:val="14"/>
      </w:rPr>
      <w:t>‹</w:t>
    </w:r>
    <w:r>
      <w:rPr>
        <w:rFonts w:ascii="Formata-Light" w:hAnsi="Formata-Light" w:cs="Formata-Light"/>
        <w:sz w:val="14"/>
        <w:szCs w:val="14"/>
      </w:rPr>
      <w:t>Kotzmotz der Zauberer</w:t>
    </w:r>
    <w:r>
      <w:rPr>
        <w:rFonts w:ascii="Formata-Medium" w:hAnsi="Formata-Medium" w:cs="Formata-Light"/>
        <w:sz w:val="14"/>
        <w:szCs w:val="14"/>
      </w:rPr>
      <w:t>›</w:t>
    </w:r>
    <w:r>
      <w:rPr>
        <w:rFonts w:ascii="Formata-Light" w:hAnsi="Formata-Light" w:cs="Formata-Light"/>
        <w:sz w:val="14"/>
        <w:szCs w:val="14"/>
      </w:rPr>
      <w:t xml:space="preserve">  |  www.bewegte-geschichten.ch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1E5" w:rsidRDefault="004541E5">
      <w:r>
        <w:separator/>
      </w:r>
    </w:p>
  </w:footnote>
  <w:footnote w:type="continuationSeparator" w:id="0">
    <w:p w:rsidR="004541E5" w:rsidRDefault="004541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Symbol"/>
      </w:rPr>
    </w:lvl>
    <w:lvl w:ilvl="2">
      <w:start w:val="1"/>
      <w:numFmt w:val="bullet"/>
      <w:lvlText w:val="▪"/>
      <w:lvlJc w:val="left"/>
      <w:pPr>
        <w:tabs>
          <w:tab w:val="num" w:pos="1440"/>
        </w:tabs>
        <w:ind w:left="1440" w:hanging="360"/>
      </w:pPr>
      <w:rPr>
        <w:rFonts w:ascii="OpenSymbol" w:hAnsi="Open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Symbol"/>
      </w:rPr>
    </w:lvl>
    <w:lvl w:ilvl="5">
      <w:start w:val="1"/>
      <w:numFmt w:val="bullet"/>
      <w:lvlText w:val="▪"/>
      <w:lvlJc w:val="left"/>
      <w:pPr>
        <w:tabs>
          <w:tab w:val="num" w:pos="2520"/>
        </w:tabs>
        <w:ind w:left="2520" w:hanging="360"/>
      </w:pPr>
      <w:rPr>
        <w:rFonts w:ascii="OpenSymbol" w:hAnsi="Open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Symbol"/>
      </w:rPr>
    </w:lvl>
    <w:lvl w:ilvl="8">
      <w:start w:val="1"/>
      <w:numFmt w:val="bullet"/>
      <w:lvlText w:val="▪"/>
      <w:lvlJc w:val="left"/>
      <w:pPr>
        <w:tabs>
          <w:tab w:val="num" w:pos="3600"/>
        </w:tabs>
        <w:ind w:left="3600" w:hanging="360"/>
      </w:pPr>
      <w:rPr>
        <w:rFonts w:ascii="OpenSymbol" w:hAnsi="OpenSymbol" w:cs="Symbol"/>
      </w:r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Symbol"/>
      </w:rPr>
    </w:lvl>
    <w:lvl w:ilvl="2">
      <w:start w:val="1"/>
      <w:numFmt w:val="bullet"/>
      <w:lvlText w:val="▪"/>
      <w:lvlJc w:val="left"/>
      <w:pPr>
        <w:tabs>
          <w:tab w:val="num" w:pos="1440"/>
        </w:tabs>
        <w:ind w:left="1440" w:hanging="360"/>
      </w:pPr>
      <w:rPr>
        <w:rFonts w:ascii="OpenSymbol" w:hAnsi="Open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Symbol"/>
      </w:rPr>
    </w:lvl>
    <w:lvl w:ilvl="5">
      <w:start w:val="1"/>
      <w:numFmt w:val="bullet"/>
      <w:lvlText w:val="▪"/>
      <w:lvlJc w:val="left"/>
      <w:pPr>
        <w:tabs>
          <w:tab w:val="num" w:pos="2520"/>
        </w:tabs>
        <w:ind w:left="2520" w:hanging="360"/>
      </w:pPr>
      <w:rPr>
        <w:rFonts w:ascii="OpenSymbol" w:hAnsi="Open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Symbol"/>
      </w:rPr>
    </w:lvl>
    <w:lvl w:ilvl="8">
      <w:start w:val="1"/>
      <w:numFmt w:val="bullet"/>
      <w:lvlText w:val="▪"/>
      <w:lvlJc w:val="left"/>
      <w:pPr>
        <w:tabs>
          <w:tab w:val="num" w:pos="3600"/>
        </w:tabs>
        <w:ind w:left="3600" w:hanging="360"/>
      </w:pPr>
      <w:rPr>
        <w:rFonts w:ascii="OpenSymbol" w:hAnsi="OpenSymbol" w:cs="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Symbol"/>
      </w:rPr>
    </w:lvl>
    <w:lvl w:ilvl="2">
      <w:start w:val="1"/>
      <w:numFmt w:val="bullet"/>
      <w:lvlText w:val="▪"/>
      <w:lvlJc w:val="left"/>
      <w:pPr>
        <w:tabs>
          <w:tab w:val="num" w:pos="1440"/>
        </w:tabs>
        <w:ind w:left="1440" w:hanging="360"/>
      </w:pPr>
      <w:rPr>
        <w:rFonts w:ascii="OpenSymbol" w:hAnsi="Open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Symbol"/>
      </w:rPr>
    </w:lvl>
    <w:lvl w:ilvl="5">
      <w:start w:val="1"/>
      <w:numFmt w:val="bullet"/>
      <w:lvlText w:val="▪"/>
      <w:lvlJc w:val="left"/>
      <w:pPr>
        <w:tabs>
          <w:tab w:val="num" w:pos="2520"/>
        </w:tabs>
        <w:ind w:left="2520" w:hanging="360"/>
      </w:pPr>
      <w:rPr>
        <w:rFonts w:ascii="OpenSymbol" w:hAnsi="Open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Symbol"/>
      </w:rPr>
    </w:lvl>
    <w:lvl w:ilvl="8">
      <w:start w:val="1"/>
      <w:numFmt w:val="bullet"/>
      <w:lvlText w:val="▪"/>
      <w:lvlJc w:val="left"/>
      <w:pPr>
        <w:tabs>
          <w:tab w:val="num" w:pos="3600"/>
        </w:tabs>
        <w:ind w:left="3600" w:hanging="360"/>
      </w:pPr>
      <w:rPr>
        <w:rFonts w:ascii="OpenSymbol" w:hAnsi="OpenSymbol" w:cs="Symbol"/>
      </w:rPr>
    </w:lvl>
  </w:abstractNum>
  <w:abstractNum w:abstractNumId="3"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Symbol"/>
      </w:rPr>
    </w:lvl>
    <w:lvl w:ilvl="2">
      <w:start w:val="1"/>
      <w:numFmt w:val="bullet"/>
      <w:lvlText w:val="▪"/>
      <w:lvlJc w:val="left"/>
      <w:pPr>
        <w:tabs>
          <w:tab w:val="num" w:pos="1440"/>
        </w:tabs>
        <w:ind w:left="1440" w:hanging="360"/>
      </w:pPr>
      <w:rPr>
        <w:rFonts w:ascii="OpenSymbol" w:hAnsi="Open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Symbol"/>
      </w:rPr>
    </w:lvl>
    <w:lvl w:ilvl="5">
      <w:start w:val="1"/>
      <w:numFmt w:val="bullet"/>
      <w:lvlText w:val="▪"/>
      <w:lvlJc w:val="left"/>
      <w:pPr>
        <w:tabs>
          <w:tab w:val="num" w:pos="2520"/>
        </w:tabs>
        <w:ind w:left="2520" w:hanging="360"/>
      </w:pPr>
      <w:rPr>
        <w:rFonts w:ascii="OpenSymbol" w:hAnsi="Open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Symbol"/>
      </w:rPr>
    </w:lvl>
    <w:lvl w:ilvl="8">
      <w:start w:val="1"/>
      <w:numFmt w:val="bullet"/>
      <w:lvlText w:val="▪"/>
      <w:lvlJc w:val="left"/>
      <w:pPr>
        <w:tabs>
          <w:tab w:val="num" w:pos="3600"/>
        </w:tabs>
        <w:ind w:left="3600" w:hanging="360"/>
      </w:pPr>
      <w:rPr>
        <w:rFonts w:ascii="OpenSymbol" w:hAnsi="OpenSymbol" w:cs="Symbol"/>
      </w:rPr>
    </w:lvl>
  </w:abstractNum>
  <w:abstractNum w:abstractNumId="4"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Symbol"/>
      </w:rPr>
    </w:lvl>
    <w:lvl w:ilvl="2">
      <w:start w:val="1"/>
      <w:numFmt w:val="bullet"/>
      <w:lvlText w:val="▪"/>
      <w:lvlJc w:val="left"/>
      <w:pPr>
        <w:tabs>
          <w:tab w:val="num" w:pos="1440"/>
        </w:tabs>
        <w:ind w:left="1440" w:hanging="360"/>
      </w:pPr>
      <w:rPr>
        <w:rFonts w:ascii="OpenSymbol" w:hAnsi="Open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Symbol"/>
      </w:rPr>
    </w:lvl>
    <w:lvl w:ilvl="5">
      <w:start w:val="1"/>
      <w:numFmt w:val="bullet"/>
      <w:lvlText w:val="▪"/>
      <w:lvlJc w:val="left"/>
      <w:pPr>
        <w:tabs>
          <w:tab w:val="num" w:pos="2520"/>
        </w:tabs>
        <w:ind w:left="2520" w:hanging="360"/>
      </w:pPr>
      <w:rPr>
        <w:rFonts w:ascii="OpenSymbol" w:hAnsi="Open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Symbol"/>
      </w:rPr>
    </w:lvl>
    <w:lvl w:ilvl="8">
      <w:start w:val="1"/>
      <w:numFmt w:val="bullet"/>
      <w:lvlText w:val="▪"/>
      <w:lvlJc w:val="left"/>
      <w:pPr>
        <w:tabs>
          <w:tab w:val="num" w:pos="3600"/>
        </w:tabs>
        <w:ind w:left="3600" w:hanging="360"/>
      </w:pPr>
      <w:rPr>
        <w:rFonts w:ascii="OpenSymbol" w:hAnsi="OpenSymbol" w:cs="Symbol"/>
      </w:rPr>
    </w:lvl>
  </w:abstractNum>
  <w:abstractNum w:abstractNumId="5" w15:restartNumberingAfterBreak="0">
    <w:nsid w:val="034D4476"/>
    <w:multiLevelType w:val="hybridMultilevel"/>
    <w:tmpl w:val="5A0E551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0B753B83"/>
    <w:multiLevelType w:val="hybridMultilevel"/>
    <w:tmpl w:val="9F3AF5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F654859"/>
    <w:multiLevelType w:val="hybridMultilevel"/>
    <w:tmpl w:val="713A4BDC"/>
    <w:lvl w:ilvl="0" w:tplc="3C00225C">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1796086C"/>
    <w:multiLevelType w:val="hybridMultilevel"/>
    <w:tmpl w:val="A34C48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B647773"/>
    <w:multiLevelType w:val="hybridMultilevel"/>
    <w:tmpl w:val="3DD4442E"/>
    <w:lvl w:ilvl="0" w:tplc="3C00225C">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1E6E1A4B"/>
    <w:multiLevelType w:val="hybridMultilevel"/>
    <w:tmpl w:val="E60CE46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Arial"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Arial"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262349E4"/>
    <w:multiLevelType w:val="hybridMultilevel"/>
    <w:tmpl w:val="82A694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1946DA9"/>
    <w:multiLevelType w:val="hybridMultilevel"/>
    <w:tmpl w:val="915047B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Arial"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Arial"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63464DA4"/>
    <w:multiLevelType w:val="hybridMultilevel"/>
    <w:tmpl w:val="AAAE5B4E"/>
    <w:lvl w:ilvl="0" w:tplc="3C00225C">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656D4221"/>
    <w:multiLevelType w:val="hybridMultilevel"/>
    <w:tmpl w:val="3DD0B202"/>
    <w:lvl w:ilvl="0" w:tplc="08070001">
      <w:start w:val="1"/>
      <w:numFmt w:val="bullet"/>
      <w:lvlText w:val=""/>
      <w:lvlJc w:val="left"/>
      <w:pPr>
        <w:ind w:left="777" w:hanging="360"/>
      </w:pPr>
      <w:rPr>
        <w:rFonts w:ascii="Symbol" w:hAnsi="Symbol" w:hint="default"/>
      </w:rPr>
    </w:lvl>
    <w:lvl w:ilvl="1" w:tplc="08070003" w:tentative="1">
      <w:start w:val="1"/>
      <w:numFmt w:val="bullet"/>
      <w:lvlText w:val="o"/>
      <w:lvlJc w:val="left"/>
      <w:pPr>
        <w:ind w:left="1497" w:hanging="360"/>
      </w:pPr>
      <w:rPr>
        <w:rFonts w:ascii="Courier New" w:hAnsi="Courier New" w:cs="Courier New" w:hint="default"/>
      </w:rPr>
    </w:lvl>
    <w:lvl w:ilvl="2" w:tplc="08070005" w:tentative="1">
      <w:start w:val="1"/>
      <w:numFmt w:val="bullet"/>
      <w:lvlText w:val=""/>
      <w:lvlJc w:val="left"/>
      <w:pPr>
        <w:ind w:left="2217" w:hanging="360"/>
      </w:pPr>
      <w:rPr>
        <w:rFonts w:ascii="Wingdings" w:hAnsi="Wingdings" w:hint="default"/>
      </w:rPr>
    </w:lvl>
    <w:lvl w:ilvl="3" w:tplc="08070001" w:tentative="1">
      <w:start w:val="1"/>
      <w:numFmt w:val="bullet"/>
      <w:lvlText w:val=""/>
      <w:lvlJc w:val="left"/>
      <w:pPr>
        <w:ind w:left="2937" w:hanging="360"/>
      </w:pPr>
      <w:rPr>
        <w:rFonts w:ascii="Symbol" w:hAnsi="Symbol" w:hint="default"/>
      </w:rPr>
    </w:lvl>
    <w:lvl w:ilvl="4" w:tplc="08070003" w:tentative="1">
      <w:start w:val="1"/>
      <w:numFmt w:val="bullet"/>
      <w:lvlText w:val="o"/>
      <w:lvlJc w:val="left"/>
      <w:pPr>
        <w:ind w:left="3657" w:hanging="360"/>
      </w:pPr>
      <w:rPr>
        <w:rFonts w:ascii="Courier New" w:hAnsi="Courier New" w:cs="Courier New" w:hint="default"/>
      </w:rPr>
    </w:lvl>
    <w:lvl w:ilvl="5" w:tplc="08070005" w:tentative="1">
      <w:start w:val="1"/>
      <w:numFmt w:val="bullet"/>
      <w:lvlText w:val=""/>
      <w:lvlJc w:val="left"/>
      <w:pPr>
        <w:ind w:left="4377" w:hanging="360"/>
      </w:pPr>
      <w:rPr>
        <w:rFonts w:ascii="Wingdings" w:hAnsi="Wingdings" w:hint="default"/>
      </w:rPr>
    </w:lvl>
    <w:lvl w:ilvl="6" w:tplc="08070001" w:tentative="1">
      <w:start w:val="1"/>
      <w:numFmt w:val="bullet"/>
      <w:lvlText w:val=""/>
      <w:lvlJc w:val="left"/>
      <w:pPr>
        <w:ind w:left="5097" w:hanging="360"/>
      </w:pPr>
      <w:rPr>
        <w:rFonts w:ascii="Symbol" w:hAnsi="Symbol" w:hint="default"/>
      </w:rPr>
    </w:lvl>
    <w:lvl w:ilvl="7" w:tplc="08070003" w:tentative="1">
      <w:start w:val="1"/>
      <w:numFmt w:val="bullet"/>
      <w:lvlText w:val="o"/>
      <w:lvlJc w:val="left"/>
      <w:pPr>
        <w:ind w:left="5817" w:hanging="360"/>
      </w:pPr>
      <w:rPr>
        <w:rFonts w:ascii="Courier New" w:hAnsi="Courier New" w:cs="Courier New" w:hint="default"/>
      </w:rPr>
    </w:lvl>
    <w:lvl w:ilvl="8" w:tplc="08070005" w:tentative="1">
      <w:start w:val="1"/>
      <w:numFmt w:val="bullet"/>
      <w:lvlText w:val=""/>
      <w:lvlJc w:val="left"/>
      <w:pPr>
        <w:ind w:left="6537" w:hanging="360"/>
      </w:pPr>
      <w:rPr>
        <w:rFonts w:ascii="Wingdings" w:hAnsi="Wingdings" w:hint="default"/>
      </w:rPr>
    </w:lvl>
  </w:abstractNum>
  <w:abstractNum w:abstractNumId="15" w15:restartNumberingAfterBreak="0">
    <w:nsid w:val="705671C3"/>
    <w:multiLevelType w:val="hybridMultilevel"/>
    <w:tmpl w:val="0BA64064"/>
    <w:lvl w:ilvl="0" w:tplc="51A0DEE2">
      <w:numFmt w:val="bullet"/>
      <w:lvlText w:val="-"/>
      <w:lvlJc w:val="left"/>
      <w:pPr>
        <w:ind w:left="360" w:hanging="360"/>
      </w:pPr>
      <w:rPr>
        <w:rFonts w:ascii="Cambria" w:eastAsia="Times New Roman" w:hAnsi="Cambria" w:cs="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15"/>
  </w:num>
  <w:num w:numId="4">
    <w:abstractNumId w:val="8"/>
  </w:num>
  <w:num w:numId="5">
    <w:abstractNumId w:val="11"/>
  </w:num>
  <w:num w:numId="6">
    <w:abstractNumId w:val="6"/>
  </w:num>
  <w:num w:numId="7">
    <w:abstractNumId w:val="0"/>
  </w:num>
  <w:num w:numId="8">
    <w:abstractNumId w:val="1"/>
  </w:num>
  <w:num w:numId="9">
    <w:abstractNumId w:val="2"/>
  </w:num>
  <w:num w:numId="10">
    <w:abstractNumId w:val="3"/>
  </w:num>
  <w:num w:numId="11">
    <w:abstractNumId w:val="4"/>
  </w:num>
  <w:num w:numId="12">
    <w:abstractNumId w:val="13"/>
  </w:num>
  <w:num w:numId="13">
    <w:abstractNumId w:val="9"/>
  </w:num>
  <w:num w:numId="14">
    <w:abstractNumId w:val="7"/>
  </w:num>
  <w:num w:numId="15">
    <w:abstractNumId w:val="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0CD9"/>
    <w:rsid w:val="002B663F"/>
    <w:rsid w:val="004541E5"/>
    <w:rsid w:val="00763EE4"/>
  </w:rsids>
  <m:mathPr>
    <m:mathFont m:val="Cambria Math"/>
    <m:brkBin m:val="before"/>
    <m:brkBinSub m:val="--"/>
    <m:smallFrac m:val="0"/>
    <m:dispDef m:val="0"/>
    <m:lMargin m:val="0"/>
    <m:rMargin m:val="0"/>
    <m:wrapRight/>
    <m:intLim m:val="subSup"/>
    <m:naryLim m:val="subSup"/>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chartTrackingRefBased/>
  <w15:docId w15:val="{19EEF30D-169A-4F01-92F5-C067F7EA6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de-CH" w:eastAsia="de-CH"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5B7D56"/>
    <w:rPr>
      <w:sz w:val="24"/>
      <w:szCs w:val="24"/>
      <w:lang w:val="de-DE" w:eastAsia="en-US"/>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table" w:styleId="Tabellenraster">
    <w:name w:val="Table Grid"/>
    <w:basedOn w:val="NormaleTabelle"/>
    <w:uiPriority w:val="59"/>
    <w:rsid w:val="004A230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uzeile">
    <w:name w:val="footer"/>
    <w:basedOn w:val="Standard"/>
    <w:link w:val="FuzeileZchn"/>
    <w:uiPriority w:val="99"/>
    <w:unhideWhenUsed/>
    <w:rsid w:val="00F731A0"/>
    <w:pPr>
      <w:tabs>
        <w:tab w:val="center" w:pos="4536"/>
        <w:tab w:val="right" w:pos="9072"/>
      </w:tabs>
    </w:pPr>
    <w:rPr>
      <w:lang w:val="x-none"/>
    </w:rPr>
  </w:style>
  <w:style w:type="character" w:customStyle="1" w:styleId="FuzeileZchn">
    <w:name w:val="Fußzeile Zchn"/>
    <w:link w:val="Fuzeile"/>
    <w:uiPriority w:val="99"/>
    <w:rsid w:val="00F731A0"/>
    <w:rPr>
      <w:sz w:val="24"/>
      <w:szCs w:val="24"/>
      <w:lang w:eastAsia="en-US"/>
    </w:rPr>
  </w:style>
  <w:style w:type="character" w:styleId="Seitenzahl">
    <w:name w:val="page number"/>
    <w:basedOn w:val="Absatz-Standardschriftart"/>
    <w:uiPriority w:val="99"/>
    <w:semiHidden/>
    <w:unhideWhenUsed/>
    <w:rsid w:val="00F731A0"/>
  </w:style>
  <w:style w:type="paragraph" w:styleId="Kopfzeile">
    <w:name w:val="header"/>
    <w:basedOn w:val="Standard"/>
    <w:link w:val="KopfzeileZchn"/>
    <w:uiPriority w:val="99"/>
    <w:unhideWhenUsed/>
    <w:rsid w:val="00D42D35"/>
    <w:pPr>
      <w:tabs>
        <w:tab w:val="center" w:pos="4536"/>
        <w:tab w:val="right" w:pos="9072"/>
      </w:tabs>
    </w:pPr>
  </w:style>
  <w:style w:type="character" w:customStyle="1" w:styleId="KopfzeileZchn">
    <w:name w:val="Kopfzeile Zchn"/>
    <w:link w:val="Kopfzeile"/>
    <w:uiPriority w:val="99"/>
    <w:rsid w:val="00D42D35"/>
    <w:rPr>
      <w:sz w:val="24"/>
      <w:szCs w:val="24"/>
      <w:lang w:val="de-DE" w:eastAsia="en-US"/>
    </w:rPr>
  </w:style>
  <w:style w:type="table" w:customStyle="1" w:styleId="NormaleTabe">
    <w:name w:val="Normale Tabe"/>
    <w:uiPriority w:val="99"/>
    <w:semiHidden/>
    <w:rsid w:val="00C80EF8"/>
    <w:rPr>
      <w:rFonts w:ascii="Times New Roman" w:eastAsia="Times New Roman" w:hAnsi="Times New Roman"/>
      <w:lang w:val="de-DE" w:eastAsia="en-US"/>
    </w:rPr>
    <w:tblPr>
      <w:tblInd w:w="0" w:type="dxa"/>
      <w:tblCellMar>
        <w:top w:w="0" w:type="dxa"/>
        <w:left w:w="108" w:type="dxa"/>
        <w:bottom w:w="0" w:type="dxa"/>
        <w:right w:w="108" w:type="dxa"/>
      </w:tblCellMar>
    </w:tblPr>
  </w:style>
  <w:style w:type="paragraph" w:customStyle="1" w:styleId="Kopfze">
    <w:name w:val="Kopfze"/>
    <w:basedOn w:val="Standard"/>
    <w:uiPriority w:val="99"/>
    <w:rsid w:val="00C80EF8"/>
    <w:pPr>
      <w:tabs>
        <w:tab w:val="center" w:pos="4536"/>
        <w:tab w:val="right" w:pos="9072"/>
      </w:tabs>
      <w:jc w:val="both"/>
    </w:pPr>
    <w:rPr>
      <w:rFonts w:ascii="Gill Sans Light" w:eastAsia="Times New Roman" w:hAnsi="Gill Sans Light"/>
      <w:lang w:eastAsia="de-DE"/>
    </w:rPr>
  </w:style>
  <w:style w:type="paragraph" w:styleId="MittleresRaster1-Akzent2">
    <w:name w:val="Medium Grid 1 Accent 2"/>
    <w:basedOn w:val="Standard"/>
    <w:uiPriority w:val="72"/>
    <w:qFormat/>
    <w:rsid w:val="00503FDF"/>
    <w:pPr>
      <w:ind w:left="708"/>
    </w:pPr>
  </w:style>
  <w:style w:type="paragraph" w:customStyle="1" w:styleId="Standa">
    <w:name w:val="Standa"/>
    <w:uiPriority w:val="99"/>
    <w:rsid w:val="0020368F"/>
    <w:rPr>
      <w:sz w:val="24"/>
      <w:szCs w:val="24"/>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1\Carlo\LOKALE~1\Temp\Geschichten_Klassierung_Vorlage_BG.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Geschichten_Klassierung_Vorlage_BG.dot</Template>
  <TotalTime>0</TotalTime>
  <Pages>14</Pages>
  <Words>2188</Words>
  <Characters>13790</Characters>
  <Application>Microsoft Office Word</Application>
  <DocSecurity>0</DocSecurity>
  <Lines>114</Lines>
  <Paragraphs>31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Themen:</vt:lpstr>
      <vt:lpstr>Themen:</vt:lpstr>
    </vt:vector>
  </TitlesOfParts>
  <Company>reto pfirter</Company>
  <LinksUpToDate>false</LinksUpToDate>
  <CharactersWithSpaces>15947</CharactersWithSpaces>
  <SharedDoc>false</SharedDoc>
  <HLinks>
    <vt:vector size="570" baseType="variant">
      <vt:variant>
        <vt:i4>5242885</vt:i4>
      </vt:variant>
      <vt:variant>
        <vt:i4>3990</vt:i4>
      </vt:variant>
      <vt:variant>
        <vt:i4>1025</vt:i4>
      </vt:variant>
      <vt:variant>
        <vt:i4>1</vt:i4>
      </vt:variant>
      <vt:variant>
        <vt:lpwstr>bege_bez_rgb_50mm</vt:lpwstr>
      </vt:variant>
      <vt:variant>
        <vt:lpwstr/>
      </vt:variant>
      <vt:variant>
        <vt:i4>2162809</vt:i4>
      </vt:variant>
      <vt:variant>
        <vt:i4>4050</vt:i4>
      </vt:variant>
      <vt:variant>
        <vt:i4>1026</vt:i4>
      </vt:variant>
      <vt:variant>
        <vt:i4>1</vt:i4>
      </vt:variant>
      <vt:variant>
        <vt:lpwstr>BG_LTB_Button1</vt:lpwstr>
      </vt:variant>
      <vt:variant>
        <vt:lpwstr/>
      </vt:variant>
      <vt:variant>
        <vt:i4>2162809</vt:i4>
      </vt:variant>
      <vt:variant>
        <vt:i4>4252</vt:i4>
      </vt:variant>
      <vt:variant>
        <vt:i4>1027</vt:i4>
      </vt:variant>
      <vt:variant>
        <vt:i4>1</vt:i4>
      </vt:variant>
      <vt:variant>
        <vt:lpwstr>BG_LTB_Button1</vt:lpwstr>
      </vt:variant>
      <vt:variant>
        <vt:lpwstr/>
      </vt:variant>
      <vt:variant>
        <vt:i4>2162809</vt:i4>
      </vt:variant>
      <vt:variant>
        <vt:i4>4253</vt:i4>
      </vt:variant>
      <vt:variant>
        <vt:i4>1028</vt:i4>
      </vt:variant>
      <vt:variant>
        <vt:i4>1</vt:i4>
      </vt:variant>
      <vt:variant>
        <vt:lpwstr>BG_LTB_Button1</vt:lpwstr>
      </vt:variant>
      <vt:variant>
        <vt:lpwstr/>
      </vt:variant>
      <vt:variant>
        <vt:i4>5242885</vt:i4>
      </vt:variant>
      <vt:variant>
        <vt:i4>4383</vt:i4>
      </vt:variant>
      <vt:variant>
        <vt:i4>1029</vt:i4>
      </vt:variant>
      <vt:variant>
        <vt:i4>1</vt:i4>
      </vt:variant>
      <vt:variant>
        <vt:lpwstr>bege_bez_rgb_50mm</vt:lpwstr>
      </vt:variant>
      <vt:variant>
        <vt:lpwstr/>
      </vt:variant>
      <vt:variant>
        <vt:i4>2162809</vt:i4>
      </vt:variant>
      <vt:variant>
        <vt:i4>4448</vt:i4>
      </vt:variant>
      <vt:variant>
        <vt:i4>1030</vt:i4>
      </vt:variant>
      <vt:variant>
        <vt:i4>1</vt:i4>
      </vt:variant>
      <vt:variant>
        <vt:lpwstr>BG_LTB_Button1</vt:lpwstr>
      </vt:variant>
      <vt:variant>
        <vt:lpwstr/>
      </vt:variant>
      <vt:variant>
        <vt:i4>2162809</vt:i4>
      </vt:variant>
      <vt:variant>
        <vt:i4>4626</vt:i4>
      </vt:variant>
      <vt:variant>
        <vt:i4>1031</vt:i4>
      </vt:variant>
      <vt:variant>
        <vt:i4>1</vt:i4>
      </vt:variant>
      <vt:variant>
        <vt:lpwstr>BG_LTB_Button1</vt:lpwstr>
      </vt:variant>
      <vt:variant>
        <vt:lpwstr/>
      </vt:variant>
      <vt:variant>
        <vt:i4>2162809</vt:i4>
      </vt:variant>
      <vt:variant>
        <vt:i4>4627</vt:i4>
      </vt:variant>
      <vt:variant>
        <vt:i4>1032</vt:i4>
      </vt:variant>
      <vt:variant>
        <vt:i4>1</vt:i4>
      </vt:variant>
      <vt:variant>
        <vt:lpwstr>BG_LTB_Button1</vt:lpwstr>
      </vt:variant>
      <vt:variant>
        <vt:lpwstr/>
      </vt:variant>
      <vt:variant>
        <vt:i4>2162809</vt:i4>
      </vt:variant>
      <vt:variant>
        <vt:i4>4808</vt:i4>
      </vt:variant>
      <vt:variant>
        <vt:i4>1033</vt:i4>
      </vt:variant>
      <vt:variant>
        <vt:i4>1</vt:i4>
      </vt:variant>
      <vt:variant>
        <vt:lpwstr>BG_LTB_Button1</vt:lpwstr>
      </vt:variant>
      <vt:variant>
        <vt:lpwstr/>
      </vt:variant>
      <vt:variant>
        <vt:i4>2162809</vt:i4>
      </vt:variant>
      <vt:variant>
        <vt:i4>4809</vt:i4>
      </vt:variant>
      <vt:variant>
        <vt:i4>1034</vt:i4>
      </vt:variant>
      <vt:variant>
        <vt:i4>1</vt:i4>
      </vt:variant>
      <vt:variant>
        <vt:lpwstr>BG_LTB_Button1</vt:lpwstr>
      </vt:variant>
      <vt:variant>
        <vt:lpwstr/>
      </vt:variant>
      <vt:variant>
        <vt:i4>2162809</vt:i4>
      </vt:variant>
      <vt:variant>
        <vt:i4>4810</vt:i4>
      </vt:variant>
      <vt:variant>
        <vt:i4>1035</vt:i4>
      </vt:variant>
      <vt:variant>
        <vt:i4>1</vt:i4>
      </vt:variant>
      <vt:variant>
        <vt:lpwstr>BG_LTB_Button1</vt:lpwstr>
      </vt:variant>
      <vt:variant>
        <vt:lpwstr/>
      </vt:variant>
      <vt:variant>
        <vt:i4>5242885</vt:i4>
      </vt:variant>
      <vt:variant>
        <vt:i4>4946</vt:i4>
      </vt:variant>
      <vt:variant>
        <vt:i4>1036</vt:i4>
      </vt:variant>
      <vt:variant>
        <vt:i4>1</vt:i4>
      </vt:variant>
      <vt:variant>
        <vt:lpwstr>bege_bez_rgb_50mm</vt:lpwstr>
      </vt:variant>
      <vt:variant>
        <vt:lpwstr/>
      </vt:variant>
      <vt:variant>
        <vt:i4>2162809</vt:i4>
      </vt:variant>
      <vt:variant>
        <vt:i4>5008</vt:i4>
      </vt:variant>
      <vt:variant>
        <vt:i4>1037</vt:i4>
      </vt:variant>
      <vt:variant>
        <vt:i4>1</vt:i4>
      </vt:variant>
      <vt:variant>
        <vt:lpwstr>BG_LTB_Button1</vt:lpwstr>
      </vt:variant>
      <vt:variant>
        <vt:lpwstr/>
      </vt:variant>
      <vt:variant>
        <vt:i4>2162809</vt:i4>
      </vt:variant>
      <vt:variant>
        <vt:i4>5127</vt:i4>
      </vt:variant>
      <vt:variant>
        <vt:i4>1038</vt:i4>
      </vt:variant>
      <vt:variant>
        <vt:i4>1</vt:i4>
      </vt:variant>
      <vt:variant>
        <vt:lpwstr>BG_LTB_Button1</vt:lpwstr>
      </vt:variant>
      <vt:variant>
        <vt:lpwstr/>
      </vt:variant>
      <vt:variant>
        <vt:i4>2162809</vt:i4>
      </vt:variant>
      <vt:variant>
        <vt:i4>5128</vt:i4>
      </vt:variant>
      <vt:variant>
        <vt:i4>1039</vt:i4>
      </vt:variant>
      <vt:variant>
        <vt:i4>1</vt:i4>
      </vt:variant>
      <vt:variant>
        <vt:lpwstr>BG_LTB_Button1</vt:lpwstr>
      </vt:variant>
      <vt:variant>
        <vt:lpwstr/>
      </vt:variant>
      <vt:variant>
        <vt:i4>2162809</vt:i4>
      </vt:variant>
      <vt:variant>
        <vt:i4>5235</vt:i4>
      </vt:variant>
      <vt:variant>
        <vt:i4>1040</vt:i4>
      </vt:variant>
      <vt:variant>
        <vt:i4>1</vt:i4>
      </vt:variant>
      <vt:variant>
        <vt:lpwstr>BG_LTB_Button1</vt:lpwstr>
      </vt:variant>
      <vt:variant>
        <vt:lpwstr/>
      </vt:variant>
      <vt:variant>
        <vt:i4>2162809</vt:i4>
      </vt:variant>
      <vt:variant>
        <vt:i4>5236</vt:i4>
      </vt:variant>
      <vt:variant>
        <vt:i4>1041</vt:i4>
      </vt:variant>
      <vt:variant>
        <vt:i4>1</vt:i4>
      </vt:variant>
      <vt:variant>
        <vt:lpwstr>BG_LTB_Button1</vt:lpwstr>
      </vt:variant>
      <vt:variant>
        <vt:lpwstr/>
      </vt:variant>
      <vt:variant>
        <vt:i4>2162809</vt:i4>
      </vt:variant>
      <vt:variant>
        <vt:i4>5237</vt:i4>
      </vt:variant>
      <vt:variant>
        <vt:i4>1042</vt:i4>
      </vt:variant>
      <vt:variant>
        <vt:i4>1</vt:i4>
      </vt:variant>
      <vt:variant>
        <vt:lpwstr>BG_LTB_Button1</vt:lpwstr>
      </vt:variant>
      <vt:variant>
        <vt:lpwstr/>
      </vt:variant>
      <vt:variant>
        <vt:i4>5242885</vt:i4>
      </vt:variant>
      <vt:variant>
        <vt:i4>5358</vt:i4>
      </vt:variant>
      <vt:variant>
        <vt:i4>1043</vt:i4>
      </vt:variant>
      <vt:variant>
        <vt:i4>1</vt:i4>
      </vt:variant>
      <vt:variant>
        <vt:lpwstr>bege_bez_rgb_50mm</vt:lpwstr>
      </vt:variant>
      <vt:variant>
        <vt:lpwstr/>
      </vt:variant>
      <vt:variant>
        <vt:i4>2162809</vt:i4>
      </vt:variant>
      <vt:variant>
        <vt:i4>5432</vt:i4>
      </vt:variant>
      <vt:variant>
        <vt:i4>1044</vt:i4>
      </vt:variant>
      <vt:variant>
        <vt:i4>1</vt:i4>
      </vt:variant>
      <vt:variant>
        <vt:lpwstr>BG_LTB_Button1</vt:lpwstr>
      </vt:variant>
      <vt:variant>
        <vt:lpwstr/>
      </vt:variant>
      <vt:variant>
        <vt:i4>2162809</vt:i4>
      </vt:variant>
      <vt:variant>
        <vt:i4>5511</vt:i4>
      </vt:variant>
      <vt:variant>
        <vt:i4>1045</vt:i4>
      </vt:variant>
      <vt:variant>
        <vt:i4>1</vt:i4>
      </vt:variant>
      <vt:variant>
        <vt:lpwstr>BG_LTB_Button1</vt:lpwstr>
      </vt:variant>
      <vt:variant>
        <vt:lpwstr/>
      </vt:variant>
      <vt:variant>
        <vt:i4>2162809</vt:i4>
      </vt:variant>
      <vt:variant>
        <vt:i4>5512</vt:i4>
      </vt:variant>
      <vt:variant>
        <vt:i4>1046</vt:i4>
      </vt:variant>
      <vt:variant>
        <vt:i4>1</vt:i4>
      </vt:variant>
      <vt:variant>
        <vt:lpwstr>BG_LTB_Button1</vt:lpwstr>
      </vt:variant>
      <vt:variant>
        <vt:lpwstr/>
      </vt:variant>
      <vt:variant>
        <vt:i4>2162809</vt:i4>
      </vt:variant>
      <vt:variant>
        <vt:i4>5757</vt:i4>
      </vt:variant>
      <vt:variant>
        <vt:i4>1047</vt:i4>
      </vt:variant>
      <vt:variant>
        <vt:i4>1</vt:i4>
      </vt:variant>
      <vt:variant>
        <vt:lpwstr>BG_LTB_Button1</vt:lpwstr>
      </vt:variant>
      <vt:variant>
        <vt:lpwstr/>
      </vt:variant>
      <vt:variant>
        <vt:i4>2162809</vt:i4>
      </vt:variant>
      <vt:variant>
        <vt:i4>5758</vt:i4>
      </vt:variant>
      <vt:variant>
        <vt:i4>1048</vt:i4>
      </vt:variant>
      <vt:variant>
        <vt:i4>1</vt:i4>
      </vt:variant>
      <vt:variant>
        <vt:lpwstr>BG_LTB_Button1</vt:lpwstr>
      </vt:variant>
      <vt:variant>
        <vt:lpwstr/>
      </vt:variant>
      <vt:variant>
        <vt:i4>2162809</vt:i4>
      </vt:variant>
      <vt:variant>
        <vt:i4>5759</vt:i4>
      </vt:variant>
      <vt:variant>
        <vt:i4>1049</vt:i4>
      </vt:variant>
      <vt:variant>
        <vt:i4>1</vt:i4>
      </vt:variant>
      <vt:variant>
        <vt:lpwstr>BG_LTB_Button1</vt:lpwstr>
      </vt:variant>
      <vt:variant>
        <vt:lpwstr/>
      </vt:variant>
      <vt:variant>
        <vt:i4>5242885</vt:i4>
      </vt:variant>
      <vt:variant>
        <vt:i4>6280</vt:i4>
      </vt:variant>
      <vt:variant>
        <vt:i4>1051</vt:i4>
      </vt:variant>
      <vt:variant>
        <vt:i4>1</vt:i4>
      </vt:variant>
      <vt:variant>
        <vt:lpwstr>bege_bez_rgb_50mm</vt:lpwstr>
      </vt:variant>
      <vt:variant>
        <vt:lpwstr/>
      </vt:variant>
      <vt:variant>
        <vt:i4>2162809</vt:i4>
      </vt:variant>
      <vt:variant>
        <vt:i4>6367</vt:i4>
      </vt:variant>
      <vt:variant>
        <vt:i4>1052</vt:i4>
      </vt:variant>
      <vt:variant>
        <vt:i4>1</vt:i4>
      </vt:variant>
      <vt:variant>
        <vt:lpwstr>BG_LTB_Button1</vt:lpwstr>
      </vt:variant>
      <vt:variant>
        <vt:lpwstr/>
      </vt:variant>
      <vt:variant>
        <vt:i4>2162809</vt:i4>
      </vt:variant>
      <vt:variant>
        <vt:i4>6518</vt:i4>
      </vt:variant>
      <vt:variant>
        <vt:i4>1053</vt:i4>
      </vt:variant>
      <vt:variant>
        <vt:i4>1</vt:i4>
      </vt:variant>
      <vt:variant>
        <vt:lpwstr>BG_LTB_Button1</vt:lpwstr>
      </vt:variant>
      <vt:variant>
        <vt:lpwstr/>
      </vt:variant>
      <vt:variant>
        <vt:i4>2162809</vt:i4>
      </vt:variant>
      <vt:variant>
        <vt:i4>6519</vt:i4>
      </vt:variant>
      <vt:variant>
        <vt:i4>1054</vt:i4>
      </vt:variant>
      <vt:variant>
        <vt:i4>1</vt:i4>
      </vt:variant>
      <vt:variant>
        <vt:lpwstr>BG_LTB_Button1</vt:lpwstr>
      </vt:variant>
      <vt:variant>
        <vt:lpwstr/>
      </vt:variant>
      <vt:variant>
        <vt:i4>2162809</vt:i4>
      </vt:variant>
      <vt:variant>
        <vt:i4>6884</vt:i4>
      </vt:variant>
      <vt:variant>
        <vt:i4>1055</vt:i4>
      </vt:variant>
      <vt:variant>
        <vt:i4>1</vt:i4>
      </vt:variant>
      <vt:variant>
        <vt:lpwstr>BG_LTB_Button1</vt:lpwstr>
      </vt:variant>
      <vt:variant>
        <vt:lpwstr/>
      </vt:variant>
      <vt:variant>
        <vt:i4>2162809</vt:i4>
      </vt:variant>
      <vt:variant>
        <vt:i4>6885</vt:i4>
      </vt:variant>
      <vt:variant>
        <vt:i4>1056</vt:i4>
      </vt:variant>
      <vt:variant>
        <vt:i4>1</vt:i4>
      </vt:variant>
      <vt:variant>
        <vt:lpwstr>BG_LTB_Button1</vt:lpwstr>
      </vt:variant>
      <vt:variant>
        <vt:lpwstr/>
      </vt:variant>
      <vt:variant>
        <vt:i4>2162809</vt:i4>
      </vt:variant>
      <vt:variant>
        <vt:i4>6886</vt:i4>
      </vt:variant>
      <vt:variant>
        <vt:i4>1057</vt:i4>
      </vt:variant>
      <vt:variant>
        <vt:i4>1</vt:i4>
      </vt:variant>
      <vt:variant>
        <vt:lpwstr>BG_LTB_Button1</vt:lpwstr>
      </vt:variant>
      <vt:variant>
        <vt:lpwstr/>
      </vt:variant>
      <vt:variant>
        <vt:i4>5242885</vt:i4>
      </vt:variant>
      <vt:variant>
        <vt:i4>7237</vt:i4>
      </vt:variant>
      <vt:variant>
        <vt:i4>1059</vt:i4>
      </vt:variant>
      <vt:variant>
        <vt:i4>1</vt:i4>
      </vt:variant>
      <vt:variant>
        <vt:lpwstr>bege_bez_rgb_50mm</vt:lpwstr>
      </vt:variant>
      <vt:variant>
        <vt:lpwstr/>
      </vt:variant>
      <vt:variant>
        <vt:i4>2162809</vt:i4>
      </vt:variant>
      <vt:variant>
        <vt:i4>7297</vt:i4>
      </vt:variant>
      <vt:variant>
        <vt:i4>1060</vt:i4>
      </vt:variant>
      <vt:variant>
        <vt:i4>1</vt:i4>
      </vt:variant>
      <vt:variant>
        <vt:lpwstr>BG_LTB_Button1</vt:lpwstr>
      </vt:variant>
      <vt:variant>
        <vt:lpwstr/>
      </vt:variant>
      <vt:variant>
        <vt:i4>5242885</vt:i4>
      </vt:variant>
      <vt:variant>
        <vt:i4>7998</vt:i4>
      </vt:variant>
      <vt:variant>
        <vt:i4>1061</vt:i4>
      </vt:variant>
      <vt:variant>
        <vt:i4>1</vt:i4>
      </vt:variant>
      <vt:variant>
        <vt:lpwstr>bege_bez_rgb_50mm</vt:lpwstr>
      </vt:variant>
      <vt:variant>
        <vt:lpwstr/>
      </vt:variant>
      <vt:variant>
        <vt:i4>2162809</vt:i4>
      </vt:variant>
      <vt:variant>
        <vt:i4>8058</vt:i4>
      </vt:variant>
      <vt:variant>
        <vt:i4>1062</vt:i4>
      </vt:variant>
      <vt:variant>
        <vt:i4>1</vt:i4>
      </vt:variant>
      <vt:variant>
        <vt:lpwstr>BG_LTB_Button1</vt:lpwstr>
      </vt:variant>
      <vt:variant>
        <vt:lpwstr/>
      </vt:variant>
      <vt:variant>
        <vt:i4>5242885</vt:i4>
      </vt:variant>
      <vt:variant>
        <vt:i4>8808</vt:i4>
      </vt:variant>
      <vt:variant>
        <vt:i4>1063</vt:i4>
      </vt:variant>
      <vt:variant>
        <vt:i4>1</vt:i4>
      </vt:variant>
      <vt:variant>
        <vt:lpwstr>bege_bez_rgb_50mm</vt:lpwstr>
      </vt:variant>
      <vt:variant>
        <vt:lpwstr/>
      </vt:variant>
      <vt:variant>
        <vt:i4>2162809</vt:i4>
      </vt:variant>
      <vt:variant>
        <vt:i4>8865</vt:i4>
      </vt:variant>
      <vt:variant>
        <vt:i4>1064</vt:i4>
      </vt:variant>
      <vt:variant>
        <vt:i4>1</vt:i4>
      </vt:variant>
      <vt:variant>
        <vt:lpwstr>BG_LTB_Button1</vt:lpwstr>
      </vt:variant>
      <vt:variant>
        <vt:lpwstr/>
      </vt:variant>
      <vt:variant>
        <vt:i4>5242885</vt:i4>
      </vt:variant>
      <vt:variant>
        <vt:i4>9287</vt:i4>
      </vt:variant>
      <vt:variant>
        <vt:i4>1065</vt:i4>
      </vt:variant>
      <vt:variant>
        <vt:i4>1</vt:i4>
      </vt:variant>
      <vt:variant>
        <vt:lpwstr>bege_bez_rgb_50mm</vt:lpwstr>
      </vt:variant>
      <vt:variant>
        <vt:lpwstr/>
      </vt:variant>
      <vt:variant>
        <vt:i4>2162809</vt:i4>
      </vt:variant>
      <vt:variant>
        <vt:i4>9353</vt:i4>
      </vt:variant>
      <vt:variant>
        <vt:i4>1066</vt:i4>
      </vt:variant>
      <vt:variant>
        <vt:i4>1</vt:i4>
      </vt:variant>
      <vt:variant>
        <vt:lpwstr>BG_LTB_Button1</vt:lpwstr>
      </vt:variant>
      <vt:variant>
        <vt:lpwstr/>
      </vt:variant>
      <vt:variant>
        <vt:i4>2162809</vt:i4>
      </vt:variant>
      <vt:variant>
        <vt:i4>9516</vt:i4>
      </vt:variant>
      <vt:variant>
        <vt:i4>1067</vt:i4>
      </vt:variant>
      <vt:variant>
        <vt:i4>1</vt:i4>
      </vt:variant>
      <vt:variant>
        <vt:lpwstr>BG_LTB_Button1</vt:lpwstr>
      </vt:variant>
      <vt:variant>
        <vt:lpwstr/>
      </vt:variant>
      <vt:variant>
        <vt:i4>2162809</vt:i4>
      </vt:variant>
      <vt:variant>
        <vt:i4>9517</vt:i4>
      </vt:variant>
      <vt:variant>
        <vt:i4>1068</vt:i4>
      </vt:variant>
      <vt:variant>
        <vt:i4>1</vt:i4>
      </vt:variant>
      <vt:variant>
        <vt:lpwstr>BG_LTB_Button1</vt:lpwstr>
      </vt:variant>
      <vt:variant>
        <vt:lpwstr/>
      </vt:variant>
      <vt:variant>
        <vt:i4>2162809</vt:i4>
      </vt:variant>
      <vt:variant>
        <vt:i4>9786</vt:i4>
      </vt:variant>
      <vt:variant>
        <vt:i4>1069</vt:i4>
      </vt:variant>
      <vt:variant>
        <vt:i4>1</vt:i4>
      </vt:variant>
      <vt:variant>
        <vt:lpwstr>BG_LTB_Button1</vt:lpwstr>
      </vt:variant>
      <vt:variant>
        <vt:lpwstr/>
      </vt:variant>
      <vt:variant>
        <vt:i4>2162809</vt:i4>
      </vt:variant>
      <vt:variant>
        <vt:i4>9787</vt:i4>
      </vt:variant>
      <vt:variant>
        <vt:i4>1070</vt:i4>
      </vt:variant>
      <vt:variant>
        <vt:i4>1</vt:i4>
      </vt:variant>
      <vt:variant>
        <vt:lpwstr>BG_LTB_Button1</vt:lpwstr>
      </vt:variant>
      <vt:variant>
        <vt:lpwstr/>
      </vt:variant>
      <vt:variant>
        <vt:i4>2162809</vt:i4>
      </vt:variant>
      <vt:variant>
        <vt:i4>9788</vt:i4>
      </vt:variant>
      <vt:variant>
        <vt:i4>1071</vt:i4>
      </vt:variant>
      <vt:variant>
        <vt:i4>1</vt:i4>
      </vt:variant>
      <vt:variant>
        <vt:lpwstr>BG_LTB_Button1</vt:lpwstr>
      </vt:variant>
      <vt:variant>
        <vt:lpwstr/>
      </vt:variant>
      <vt:variant>
        <vt:i4>5242885</vt:i4>
      </vt:variant>
      <vt:variant>
        <vt:i4>11407</vt:i4>
      </vt:variant>
      <vt:variant>
        <vt:i4>1072</vt:i4>
      </vt:variant>
      <vt:variant>
        <vt:i4>1</vt:i4>
      </vt:variant>
      <vt:variant>
        <vt:lpwstr>bege_bez_rgb_50mm</vt:lpwstr>
      </vt:variant>
      <vt:variant>
        <vt:lpwstr/>
      </vt:variant>
      <vt:variant>
        <vt:i4>2162809</vt:i4>
      </vt:variant>
      <vt:variant>
        <vt:i4>11477</vt:i4>
      </vt:variant>
      <vt:variant>
        <vt:i4>1073</vt:i4>
      </vt:variant>
      <vt:variant>
        <vt:i4>1</vt:i4>
      </vt:variant>
      <vt:variant>
        <vt:lpwstr>BG_LTB_Button1</vt:lpwstr>
      </vt:variant>
      <vt:variant>
        <vt:lpwstr/>
      </vt:variant>
      <vt:variant>
        <vt:i4>2162809</vt:i4>
      </vt:variant>
      <vt:variant>
        <vt:i4>11784</vt:i4>
      </vt:variant>
      <vt:variant>
        <vt:i4>1074</vt:i4>
      </vt:variant>
      <vt:variant>
        <vt:i4>1</vt:i4>
      </vt:variant>
      <vt:variant>
        <vt:lpwstr>BG_LTB_Button1</vt:lpwstr>
      </vt:variant>
      <vt:variant>
        <vt:lpwstr/>
      </vt:variant>
      <vt:variant>
        <vt:i4>2162809</vt:i4>
      </vt:variant>
      <vt:variant>
        <vt:i4>11785</vt:i4>
      </vt:variant>
      <vt:variant>
        <vt:i4>1075</vt:i4>
      </vt:variant>
      <vt:variant>
        <vt:i4>1</vt:i4>
      </vt:variant>
      <vt:variant>
        <vt:lpwstr>BG_LTB_Button1</vt:lpwstr>
      </vt:variant>
      <vt:variant>
        <vt:lpwstr/>
      </vt:variant>
      <vt:variant>
        <vt:i4>5242885</vt:i4>
      </vt:variant>
      <vt:variant>
        <vt:i4>11862</vt:i4>
      </vt:variant>
      <vt:variant>
        <vt:i4>1076</vt:i4>
      </vt:variant>
      <vt:variant>
        <vt:i4>1</vt:i4>
      </vt:variant>
      <vt:variant>
        <vt:lpwstr>bege_bez_rgb_50mm</vt:lpwstr>
      </vt:variant>
      <vt:variant>
        <vt:lpwstr/>
      </vt:variant>
      <vt:variant>
        <vt:i4>2162809</vt:i4>
      </vt:variant>
      <vt:variant>
        <vt:i4>11922</vt:i4>
      </vt:variant>
      <vt:variant>
        <vt:i4>1077</vt:i4>
      </vt:variant>
      <vt:variant>
        <vt:i4>1</vt:i4>
      </vt:variant>
      <vt:variant>
        <vt:lpwstr>BG_LTB_Button1</vt:lpwstr>
      </vt:variant>
      <vt:variant>
        <vt:lpwstr/>
      </vt:variant>
      <vt:variant>
        <vt:i4>2162809</vt:i4>
      </vt:variant>
      <vt:variant>
        <vt:i4>12165</vt:i4>
      </vt:variant>
      <vt:variant>
        <vt:i4>1078</vt:i4>
      </vt:variant>
      <vt:variant>
        <vt:i4>1</vt:i4>
      </vt:variant>
      <vt:variant>
        <vt:lpwstr>BG_LTB_Button1</vt:lpwstr>
      </vt:variant>
      <vt:variant>
        <vt:lpwstr/>
      </vt:variant>
      <vt:variant>
        <vt:i4>2162809</vt:i4>
      </vt:variant>
      <vt:variant>
        <vt:i4>12166</vt:i4>
      </vt:variant>
      <vt:variant>
        <vt:i4>1079</vt:i4>
      </vt:variant>
      <vt:variant>
        <vt:i4>1</vt:i4>
      </vt:variant>
      <vt:variant>
        <vt:lpwstr>BG_LTB_Button1</vt:lpwstr>
      </vt:variant>
      <vt:variant>
        <vt:lpwstr/>
      </vt:variant>
      <vt:variant>
        <vt:i4>5242885</vt:i4>
      </vt:variant>
      <vt:variant>
        <vt:i4>12420</vt:i4>
      </vt:variant>
      <vt:variant>
        <vt:i4>1080</vt:i4>
      </vt:variant>
      <vt:variant>
        <vt:i4>1</vt:i4>
      </vt:variant>
      <vt:variant>
        <vt:lpwstr>bege_bez_rgb_50mm</vt:lpwstr>
      </vt:variant>
      <vt:variant>
        <vt:lpwstr/>
      </vt:variant>
      <vt:variant>
        <vt:i4>2162809</vt:i4>
      </vt:variant>
      <vt:variant>
        <vt:i4>12498</vt:i4>
      </vt:variant>
      <vt:variant>
        <vt:i4>1081</vt:i4>
      </vt:variant>
      <vt:variant>
        <vt:i4>1</vt:i4>
      </vt:variant>
      <vt:variant>
        <vt:lpwstr>BG_LTB_Button1</vt:lpwstr>
      </vt:variant>
      <vt:variant>
        <vt:lpwstr/>
      </vt:variant>
      <vt:variant>
        <vt:i4>2162809</vt:i4>
      </vt:variant>
      <vt:variant>
        <vt:i4>12901</vt:i4>
      </vt:variant>
      <vt:variant>
        <vt:i4>1082</vt:i4>
      </vt:variant>
      <vt:variant>
        <vt:i4>1</vt:i4>
      </vt:variant>
      <vt:variant>
        <vt:lpwstr>BG_LTB_Button1</vt:lpwstr>
      </vt:variant>
      <vt:variant>
        <vt:lpwstr/>
      </vt:variant>
      <vt:variant>
        <vt:i4>2162809</vt:i4>
      </vt:variant>
      <vt:variant>
        <vt:i4>12902</vt:i4>
      </vt:variant>
      <vt:variant>
        <vt:i4>1083</vt:i4>
      </vt:variant>
      <vt:variant>
        <vt:i4>1</vt:i4>
      </vt:variant>
      <vt:variant>
        <vt:lpwstr>BG_LTB_Button1</vt:lpwstr>
      </vt:variant>
      <vt:variant>
        <vt:lpwstr/>
      </vt:variant>
      <vt:variant>
        <vt:i4>2162809</vt:i4>
      </vt:variant>
      <vt:variant>
        <vt:i4>13284</vt:i4>
      </vt:variant>
      <vt:variant>
        <vt:i4>1084</vt:i4>
      </vt:variant>
      <vt:variant>
        <vt:i4>1</vt:i4>
      </vt:variant>
      <vt:variant>
        <vt:lpwstr>BG_LTB_Button1</vt:lpwstr>
      </vt:variant>
      <vt:variant>
        <vt:lpwstr/>
      </vt:variant>
      <vt:variant>
        <vt:i4>2162809</vt:i4>
      </vt:variant>
      <vt:variant>
        <vt:i4>13285</vt:i4>
      </vt:variant>
      <vt:variant>
        <vt:i4>1085</vt:i4>
      </vt:variant>
      <vt:variant>
        <vt:i4>1</vt:i4>
      </vt:variant>
      <vt:variant>
        <vt:lpwstr>BG_LTB_Button1</vt:lpwstr>
      </vt:variant>
      <vt:variant>
        <vt:lpwstr/>
      </vt:variant>
      <vt:variant>
        <vt:i4>2162809</vt:i4>
      </vt:variant>
      <vt:variant>
        <vt:i4>13286</vt:i4>
      </vt:variant>
      <vt:variant>
        <vt:i4>1086</vt:i4>
      </vt:variant>
      <vt:variant>
        <vt:i4>1</vt:i4>
      </vt:variant>
      <vt:variant>
        <vt:lpwstr>BG_LTB_Button1</vt:lpwstr>
      </vt:variant>
      <vt:variant>
        <vt:lpwstr/>
      </vt:variant>
      <vt:variant>
        <vt:i4>5242885</vt:i4>
      </vt:variant>
      <vt:variant>
        <vt:i4>13380</vt:i4>
      </vt:variant>
      <vt:variant>
        <vt:i4>1087</vt:i4>
      </vt:variant>
      <vt:variant>
        <vt:i4>1</vt:i4>
      </vt:variant>
      <vt:variant>
        <vt:lpwstr>bege_bez_rgb_50mm</vt:lpwstr>
      </vt:variant>
      <vt:variant>
        <vt:lpwstr/>
      </vt:variant>
      <vt:variant>
        <vt:i4>2162809</vt:i4>
      </vt:variant>
      <vt:variant>
        <vt:i4>13449</vt:i4>
      </vt:variant>
      <vt:variant>
        <vt:i4>1088</vt:i4>
      </vt:variant>
      <vt:variant>
        <vt:i4>1</vt:i4>
      </vt:variant>
      <vt:variant>
        <vt:lpwstr>BG_LTB_Button1</vt:lpwstr>
      </vt:variant>
      <vt:variant>
        <vt:lpwstr/>
      </vt:variant>
      <vt:variant>
        <vt:i4>2162809</vt:i4>
      </vt:variant>
      <vt:variant>
        <vt:i4>13706</vt:i4>
      </vt:variant>
      <vt:variant>
        <vt:i4>1089</vt:i4>
      </vt:variant>
      <vt:variant>
        <vt:i4>1</vt:i4>
      </vt:variant>
      <vt:variant>
        <vt:lpwstr>BG_LTB_Button1</vt:lpwstr>
      </vt:variant>
      <vt:variant>
        <vt:lpwstr/>
      </vt:variant>
      <vt:variant>
        <vt:i4>2162809</vt:i4>
      </vt:variant>
      <vt:variant>
        <vt:i4>13707</vt:i4>
      </vt:variant>
      <vt:variant>
        <vt:i4>1090</vt:i4>
      </vt:variant>
      <vt:variant>
        <vt:i4>1</vt:i4>
      </vt:variant>
      <vt:variant>
        <vt:lpwstr>BG_LTB_Button1</vt:lpwstr>
      </vt:variant>
      <vt:variant>
        <vt:lpwstr/>
      </vt:variant>
      <vt:variant>
        <vt:i4>2162809</vt:i4>
      </vt:variant>
      <vt:variant>
        <vt:i4>13881</vt:i4>
      </vt:variant>
      <vt:variant>
        <vt:i4>1091</vt:i4>
      </vt:variant>
      <vt:variant>
        <vt:i4>1</vt:i4>
      </vt:variant>
      <vt:variant>
        <vt:lpwstr>BG_LTB_Button1</vt:lpwstr>
      </vt:variant>
      <vt:variant>
        <vt:lpwstr/>
      </vt:variant>
      <vt:variant>
        <vt:i4>2162809</vt:i4>
      </vt:variant>
      <vt:variant>
        <vt:i4>13882</vt:i4>
      </vt:variant>
      <vt:variant>
        <vt:i4>1092</vt:i4>
      </vt:variant>
      <vt:variant>
        <vt:i4>1</vt:i4>
      </vt:variant>
      <vt:variant>
        <vt:lpwstr>BG_LTB_Button1</vt:lpwstr>
      </vt:variant>
      <vt:variant>
        <vt:lpwstr/>
      </vt:variant>
      <vt:variant>
        <vt:i4>2162809</vt:i4>
      </vt:variant>
      <vt:variant>
        <vt:i4>13883</vt:i4>
      </vt:variant>
      <vt:variant>
        <vt:i4>1093</vt:i4>
      </vt:variant>
      <vt:variant>
        <vt:i4>1</vt:i4>
      </vt:variant>
      <vt:variant>
        <vt:lpwstr>BG_LTB_Button1</vt:lpwstr>
      </vt:variant>
      <vt:variant>
        <vt:lpwstr/>
      </vt:variant>
      <vt:variant>
        <vt:i4>5242885</vt:i4>
      </vt:variant>
      <vt:variant>
        <vt:i4>14769</vt:i4>
      </vt:variant>
      <vt:variant>
        <vt:i4>1094</vt:i4>
      </vt:variant>
      <vt:variant>
        <vt:i4>1</vt:i4>
      </vt:variant>
      <vt:variant>
        <vt:lpwstr>bege_bez_rgb_50mm</vt:lpwstr>
      </vt:variant>
      <vt:variant>
        <vt:lpwstr/>
      </vt:variant>
      <vt:variant>
        <vt:i4>2162809</vt:i4>
      </vt:variant>
      <vt:variant>
        <vt:i4>14878</vt:i4>
      </vt:variant>
      <vt:variant>
        <vt:i4>1095</vt:i4>
      </vt:variant>
      <vt:variant>
        <vt:i4>1</vt:i4>
      </vt:variant>
      <vt:variant>
        <vt:lpwstr>BG_LTB_Button1</vt:lpwstr>
      </vt:variant>
      <vt:variant>
        <vt:lpwstr/>
      </vt:variant>
      <vt:variant>
        <vt:i4>2162809</vt:i4>
      </vt:variant>
      <vt:variant>
        <vt:i4>15078</vt:i4>
      </vt:variant>
      <vt:variant>
        <vt:i4>1096</vt:i4>
      </vt:variant>
      <vt:variant>
        <vt:i4>1</vt:i4>
      </vt:variant>
      <vt:variant>
        <vt:lpwstr>BG_LTB_Button1</vt:lpwstr>
      </vt:variant>
      <vt:variant>
        <vt:lpwstr/>
      </vt:variant>
      <vt:variant>
        <vt:i4>2162809</vt:i4>
      </vt:variant>
      <vt:variant>
        <vt:i4>15079</vt:i4>
      </vt:variant>
      <vt:variant>
        <vt:i4>1097</vt:i4>
      </vt:variant>
      <vt:variant>
        <vt:i4>1</vt:i4>
      </vt:variant>
      <vt:variant>
        <vt:lpwstr>BG_LTB_Button1</vt:lpwstr>
      </vt:variant>
      <vt:variant>
        <vt:lpwstr/>
      </vt:variant>
      <vt:variant>
        <vt:i4>2162809</vt:i4>
      </vt:variant>
      <vt:variant>
        <vt:i4>15157</vt:i4>
      </vt:variant>
      <vt:variant>
        <vt:i4>1098</vt:i4>
      </vt:variant>
      <vt:variant>
        <vt:i4>1</vt:i4>
      </vt:variant>
      <vt:variant>
        <vt:lpwstr>BG_LTB_Button1</vt:lpwstr>
      </vt:variant>
      <vt:variant>
        <vt:lpwstr/>
      </vt:variant>
      <vt:variant>
        <vt:i4>2162809</vt:i4>
      </vt:variant>
      <vt:variant>
        <vt:i4>15158</vt:i4>
      </vt:variant>
      <vt:variant>
        <vt:i4>1099</vt:i4>
      </vt:variant>
      <vt:variant>
        <vt:i4>1</vt:i4>
      </vt:variant>
      <vt:variant>
        <vt:lpwstr>BG_LTB_Button1</vt:lpwstr>
      </vt:variant>
      <vt:variant>
        <vt:lpwstr/>
      </vt:variant>
      <vt:variant>
        <vt:i4>2162809</vt:i4>
      </vt:variant>
      <vt:variant>
        <vt:i4>15159</vt:i4>
      </vt:variant>
      <vt:variant>
        <vt:i4>1100</vt:i4>
      </vt:variant>
      <vt:variant>
        <vt:i4>1</vt:i4>
      </vt:variant>
      <vt:variant>
        <vt:lpwstr>BG_LTB_Button1</vt:lpwstr>
      </vt:variant>
      <vt:variant>
        <vt:lpwstr/>
      </vt:variant>
      <vt:variant>
        <vt:i4>6684797</vt:i4>
      </vt:variant>
      <vt:variant>
        <vt:i4>15520</vt:i4>
      </vt:variant>
      <vt:variant>
        <vt:i4>1101</vt:i4>
      </vt:variant>
      <vt:variant>
        <vt:i4>1</vt:i4>
      </vt:variant>
      <vt:variant>
        <vt:lpwstr>bege_icon_e_rgb_25mm</vt:lpwstr>
      </vt:variant>
      <vt:variant>
        <vt:lpwstr/>
      </vt:variant>
      <vt:variant>
        <vt:i4>6684797</vt:i4>
      </vt:variant>
      <vt:variant>
        <vt:i4>15614</vt:i4>
      </vt:variant>
      <vt:variant>
        <vt:i4>1102</vt:i4>
      </vt:variant>
      <vt:variant>
        <vt:i4>1</vt:i4>
      </vt:variant>
      <vt:variant>
        <vt:lpwstr>bege_icon_e_rgb_25mm</vt:lpwstr>
      </vt:variant>
      <vt:variant>
        <vt:lpwstr/>
      </vt:variant>
      <vt:variant>
        <vt:i4>6684797</vt:i4>
      </vt:variant>
      <vt:variant>
        <vt:i4>15712</vt:i4>
      </vt:variant>
      <vt:variant>
        <vt:i4>1103</vt:i4>
      </vt:variant>
      <vt:variant>
        <vt:i4>1</vt:i4>
      </vt:variant>
      <vt:variant>
        <vt:lpwstr>bege_icon_e_rgb_25mm</vt:lpwstr>
      </vt:variant>
      <vt:variant>
        <vt:lpwstr/>
      </vt:variant>
      <vt:variant>
        <vt:i4>6684797</vt:i4>
      </vt:variant>
      <vt:variant>
        <vt:i4>15840</vt:i4>
      </vt:variant>
      <vt:variant>
        <vt:i4>1104</vt:i4>
      </vt:variant>
      <vt:variant>
        <vt:i4>1</vt:i4>
      </vt:variant>
      <vt:variant>
        <vt:lpwstr>bege_icon_e_rgb_25mm</vt:lpwstr>
      </vt:variant>
      <vt:variant>
        <vt:lpwstr/>
      </vt:variant>
      <vt:variant>
        <vt:i4>5242885</vt:i4>
      </vt:variant>
      <vt:variant>
        <vt:i4>16601</vt:i4>
      </vt:variant>
      <vt:variant>
        <vt:i4>1110</vt:i4>
      </vt:variant>
      <vt:variant>
        <vt:i4>1</vt:i4>
      </vt:variant>
      <vt:variant>
        <vt:lpwstr>bege_bez_rgb_50mm</vt:lpwstr>
      </vt:variant>
      <vt:variant>
        <vt:lpwstr/>
      </vt:variant>
      <vt:variant>
        <vt:i4>2162809</vt:i4>
      </vt:variant>
      <vt:variant>
        <vt:i4>16679</vt:i4>
      </vt:variant>
      <vt:variant>
        <vt:i4>1122</vt:i4>
      </vt:variant>
      <vt:variant>
        <vt:i4>1</vt:i4>
      </vt:variant>
      <vt:variant>
        <vt:lpwstr>BG_LTB_Button1</vt:lpwstr>
      </vt:variant>
      <vt:variant>
        <vt:lpwstr/>
      </vt:variant>
      <vt:variant>
        <vt:i4>2162809</vt:i4>
      </vt:variant>
      <vt:variant>
        <vt:i4>16865</vt:i4>
      </vt:variant>
      <vt:variant>
        <vt:i4>1123</vt:i4>
      </vt:variant>
      <vt:variant>
        <vt:i4>1</vt:i4>
      </vt:variant>
      <vt:variant>
        <vt:lpwstr>BG_LTB_Button1</vt:lpwstr>
      </vt:variant>
      <vt:variant>
        <vt:lpwstr/>
      </vt:variant>
      <vt:variant>
        <vt:i4>2162809</vt:i4>
      </vt:variant>
      <vt:variant>
        <vt:i4>16866</vt:i4>
      </vt:variant>
      <vt:variant>
        <vt:i4>1124</vt:i4>
      </vt:variant>
      <vt:variant>
        <vt:i4>1</vt:i4>
      </vt:variant>
      <vt:variant>
        <vt:lpwstr>BG_LTB_Button1</vt:lpwstr>
      </vt:variant>
      <vt:variant>
        <vt:lpwstr/>
      </vt:variant>
      <vt:variant>
        <vt:i4>2162809</vt:i4>
      </vt:variant>
      <vt:variant>
        <vt:i4>16988</vt:i4>
      </vt:variant>
      <vt:variant>
        <vt:i4>1125</vt:i4>
      </vt:variant>
      <vt:variant>
        <vt:i4>1</vt:i4>
      </vt:variant>
      <vt:variant>
        <vt:lpwstr>BG_LTB_Button1</vt:lpwstr>
      </vt:variant>
      <vt:variant>
        <vt:lpwstr/>
      </vt:variant>
      <vt:variant>
        <vt:i4>2162809</vt:i4>
      </vt:variant>
      <vt:variant>
        <vt:i4>16989</vt:i4>
      </vt:variant>
      <vt:variant>
        <vt:i4>1126</vt:i4>
      </vt:variant>
      <vt:variant>
        <vt:i4>1</vt:i4>
      </vt:variant>
      <vt:variant>
        <vt:lpwstr>BG_LTB_Button1</vt:lpwstr>
      </vt:variant>
      <vt:variant>
        <vt:lpwstr/>
      </vt:variant>
      <vt:variant>
        <vt:i4>2162809</vt:i4>
      </vt:variant>
      <vt:variant>
        <vt:i4>16990</vt:i4>
      </vt:variant>
      <vt:variant>
        <vt:i4>1127</vt:i4>
      </vt:variant>
      <vt:variant>
        <vt:i4>1</vt:i4>
      </vt:variant>
      <vt:variant>
        <vt:lpwstr>BG_LTB_Button1</vt:lpwstr>
      </vt:variant>
      <vt:variant>
        <vt:lpwstr/>
      </vt:variant>
      <vt:variant>
        <vt:i4>5242885</vt:i4>
      </vt:variant>
      <vt:variant>
        <vt:i4>17427</vt:i4>
      </vt:variant>
      <vt:variant>
        <vt:i4>1121</vt:i4>
      </vt:variant>
      <vt:variant>
        <vt:i4>1</vt:i4>
      </vt:variant>
      <vt:variant>
        <vt:lpwstr>bege_bez_rgb_50mm</vt:lpwstr>
      </vt:variant>
      <vt:variant>
        <vt:lpwstr/>
      </vt:variant>
      <vt:variant>
        <vt:i4>2162809</vt:i4>
      </vt:variant>
      <vt:variant>
        <vt:i4>17535</vt:i4>
      </vt:variant>
      <vt:variant>
        <vt:i4>1120</vt:i4>
      </vt:variant>
      <vt:variant>
        <vt:i4>1</vt:i4>
      </vt:variant>
      <vt:variant>
        <vt:lpwstr>BG_LTB_Button1</vt:lpwstr>
      </vt:variant>
      <vt:variant>
        <vt:lpwstr/>
      </vt:variant>
      <vt:variant>
        <vt:i4>6684797</vt:i4>
      </vt:variant>
      <vt:variant>
        <vt:i4>17695</vt:i4>
      </vt:variant>
      <vt:variant>
        <vt:i4>1118</vt:i4>
      </vt:variant>
      <vt:variant>
        <vt:i4>1</vt:i4>
      </vt:variant>
      <vt:variant>
        <vt:lpwstr>bege_icon_e_rgb_25mm</vt:lpwstr>
      </vt:variant>
      <vt:variant>
        <vt:lpwstr/>
      </vt:variant>
      <vt:variant>
        <vt:i4>6684797</vt:i4>
      </vt:variant>
      <vt:variant>
        <vt:i4>17820</vt:i4>
      </vt:variant>
      <vt:variant>
        <vt:i4>1111</vt:i4>
      </vt:variant>
      <vt:variant>
        <vt:i4>1</vt:i4>
      </vt:variant>
      <vt:variant>
        <vt:lpwstr>bege_icon_e_rgb_25mm</vt:lpwstr>
      </vt:variant>
      <vt:variant>
        <vt:lpwstr/>
      </vt:variant>
      <vt:variant>
        <vt:i4>2162809</vt:i4>
      </vt:variant>
      <vt:variant>
        <vt:i4>17854</vt:i4>
      </vt:variant>
      <vt:variant>
        <vt:i4>1113</vt:i4>
      </vt:variant>
      <vt:variant>
        <vt:i4>1</vt:i4>
      </vt:variant>
      <vt:variant>
        <vt:lpwstr>BG_LTB_Button1</vt:lpwstr>
      </vt:variant>
      <vt:variant>
        <vt:lpwstr/>
      </vt:variant>
      <vt:variant>
        <vt:i4>2162809</vt:i4>
      </vt:variant>
      <vt:variant>
        <vt:i4>17855</vt:i4>
      </vt:variant>
      <vt:variant>
        <vt:i4>1114</vt:i4>
      </vt:variant>
      <vt:variant>
        <vt:i4>1</vt:i4>
      </vt:variant>
      <vt:variant>
        <vt:lpwstr>BG_LTB_Button1</vt:lpwstr>
      </vt:variant>
      <vt:variant>
        <vt:lpwstr/>
      </vt:variant>
      <vt:variant>
        <vt:i4>2162809</vt:i4>
      </vt:variant>
      <vt:variant>
        <vt:i4>17969</vt:i4>
      </vt:variant>
      <vt:variant>
        <vt:i4>1115</vt:i4>
      </vt:variant>
      <vt:variant>
        <vt:i4>1</vt:i4>
      </vt:variant>
      <vt:variant>
        <vt:lpwstr>BG_LTB_Button1</vt:lpwstr>
      </vt:variant>
      <vt:variant>
        <vt:lpwstr/>
      </vt:variant>
      <vt:variant>
        <vt:i4>2162809</vt:i4>
      </vt:variant>
      <vt:variant>
        <vt:i4>17970</vt:i4>
      </vt:variant>
      <vt:variant>
        <vt:i4>1116</vt:i4>
      </vt:variant>
      <vt:variant>
        <vt:i4>1</vt:i4>
      </vt:variant>
      <vt:variant>
        <vt:lpwstr>BG_LTB_Button1</vt:lpwstr>
      </vt:variant>
      <vt:variant>
        <vt:lpwstr/>
      </vt:variant>
      <vt:variant>
        <vt:i4>2162809</vt:i4>
      </vt:variant>
      <vt:variant>
        <vt:i4>17971</vt:i4>
      </vt:variant>
      <vt:variant>
        <vt:i4>1117</vt:i4>
      </vt:variant>
      <vt:variant>
        <vt:i4>1</vt:i4>
      </vt:variant>
      <vt:variant>
        <vt:lpwstr>BG_LTB_Button1</vt:lpwstr>
      </vt:variant>
      <vt:variant>
        <vt:lpwstr/>
      </vt:variant>
      <vt:variant>
        <vt:i4>6553717</vt:i4>
      </vt:variant>
      <vt:variant>
        <vt:i4>-1</vt:i4>
      </vt:variant>
      <vt:variant>
        <vt:i4>1027</vt:i4>
      </vt:variant>
      <vt:variant>
        <vt:i4>1</vt:i4>
      </vt:variant>
      <vt:variant>
        <vt:lpwstr>ltb_kotzmotz_der_zauberer_kopf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Themen:</dc:title>
  <dc:subject/>
  <dc:creator>Carlo</dc:creator>
  <cp:keywords/>
  <cp:lastModifiedBy>Christoph Burkhard</cp:lastModifiedBy>
  <cp:revision>2</cp:revision>
  <cp:lastPrinted>2015-03-01T19:13:00Z</cp:lastPrinted>
  <dcterms:created xsi:type="dcterms:W3CDTF">2018-08-28T07:47:00Z</dcterms:created>
  <dcterms:modified xsi:type="dcterms:W3CDTF">2018-08-28T07:47:00Z</dcterms:modified>
</cp:coreProperties>
</file>